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8EB85" w14:textId="15701420" w:rsidR="00816A6E" w:rsidRDefault="00E0011C" w:rsidP="00006E20">
      <w:pPr>
        <w:ind w:left="0" w:right="-142"/>
        <w:jc w:val="left"/>
        <w:rPr>
          <w:rFonts w:cs="Arial"/>
          <w:i/>
          <w:lang w:val="x-none"/>
        </w:rPr>
      </w:pPr>
      <w:r>
        <w:rPr>
          <w:rFonts w:cs="Arial"/>
          <w:i/>
          <w:lang w:val="x-none"/>
        </w:rPr>
        <w:tab/>
      </w:r>
      <w:r w:rsidRPr="006642F2">
        <w:rPr>
          <w:rFonts w:cs="Arial"/>
          <w:i/>
          <w:lang w:val="x-none"/>
        </w:rPr>
        <w:t xml:space="preserve">Załącznik nr </w:t>
      </w:r>
      <w:r w:rsidRPr="006642F2">
        <w:rPr>
          <w:rFonts w:cs="Arial"/>
          <w:i/>
        </w:rPr>
        <w:t>1</w:t>
      </w:r>
      <w:r w:rsidRPr="006642F2">
        <w:rPr>
          <w:rFonts w:cs="Arial"/>
          <w:i/>
          <w:lang w:val="x-none"/>
        </w:rPr>
        <w:t xml:space="preserve"> do SWZ</w:t>
      </w:r>
    </w:p>
    <w:p w14:paraId="0CC6C30E" w14:textId="77777777" w:rsidR="00816A6E" w:rsidRDefault="00816A6E" w:rsidP="00006E20">
      <w:pPr>
        <w:ind w:left="0" w:right="-142"/>
        <w:jc w:val="left"/>
        <w:rPr>
          <w:rFonts w:cs="Arial"/>
          <w:i/>
          <w:lang w:val="x-none"/>
        </w:rPr>
      </w:pPr>
    </w:p>
    <w:p w14:paraId="7EA14041" w14:textId="77777777" w:rsidR="00E0011C" w:rsidRPr="006642F2" w:rsidRDefault="00E0011C" w:rsidP="00006E20">
      <w:pPr>
        <w:ind w:left="0" w:right="-142"/>
        <w:jc w:val="both"/>
      </w:pPr>
    </w:p>
    <w:p w14:paraId="0B2AE7CA" w14:textId="77777777" w:rsidR="00E0011C" w:rsidRPr="00D03858" w:rsidRDefault="00E0011C" w:rsidP="00006E20">
      <w:pPr>
        <w:shd w:val="clear" w:color="auto" w:fill="D9D9D9"/>
        <w:ind w:left="0" w:right="-142"/>
        <w:rPr>
          <w:sz w:val="28"/>
          <w:szCs w:val="28"/>
        </w:rPr>
      </w:pPr>
      <w:r w:rsidRPr="00D03858">
        <w:rPr>
          <w:rFonts w:cs="Arial"/>
          <w:b/>
          <w:bCs/>
          <w:color w:val="000000"/>
          <w:sz w:val="28"/>
          <w:szCs w:val="28"/>
        </w:rPr>
        <w:t>FORMULARZ OFERTOWY</w:t>
      </w:r>
    </w:p>
    <w:p w14:paraId="080AF2B3" w14:textId="77777777" w:rsidR="00E0011C" w:rsidRPr="006642F2" w:rsidRDefault="00E0011C" w:rsidP="00006E20">
      <w:pPr>
        <w:ind w:left="0" w:right="-142"/>
        <w:jc w:val="both"/>
        <w:rPr>
          <w:rFonts w:cs="Arial"/>
          <w:b/>
          <w:sz w:val="20"/>
          <w:szCs w:val="20"/>
        </w:rPr>
      </w:pPr>
    </w:p>
    <w:p w14:paraId="270D66FD" w14:textId="1D86E858" w:rsidR="00E0011C" w:rsidRPr="006642F2" w:rsidRDefault="00E0011C" w:rsidP="00006E20">
      <w:pPr>
        <w:spacing w:after="120"/>
        <w:ind w:left="0" w:right="-142"/>
        <w:jc w:val="left"/>
        <w:rPr>
          <w:rFonts w:cs="Arial"/>
          <w:sz w:val="24"/>
          <w:szCs w:val="24"/>
        </w:rPr>
      </w:pPr>
      <w:r w:rsidRPr="006642F2">
        <w:rPr>
          <w:rFonts w:cs="Arial"/>
          <w:sz w:val="24"/>
          <w:szCs w:val="24"/>
        </w:rPr>
        <w:t>*Wykonawca: ..............................................................................................................................</w:t>
      </w:r>
    </w:p>
    <w:p w14:paraId="4834C6F6" w14:textId="77777777" w:rsidR="00E0011C" w:rsidRPr="006642F2" w:rsidRDefault="00E0011C" w:rsidP="00006E20">
      <w:pPr>
        <w:spacing w:after="120"/>
        <w:ind w:left="0" w:right="-142"/>
        <w:jc w:val="left"/>
        <w:rPr>
          <w:rFonts w:cs="Arial"/>
          <w:sz w:val="24"/>
          <w:szCs w:val="24"/>
        </w:rPr>
      </w:pPr>
      <w:r w:rsidRPr="006642F2">
        <w:rPr>
          <w:rFonts w:cs="Arial"/>
          <w:sz w:val="24"/>
          <w:szCs w:val="24"/>
        </w:rPr>
        <w:t>Adres: .........................................................................................................................</w:t>
      </w:r>
    </w:p>
    <w:p w14:paraId="2BC1970C" w14:textId="77777777" w:rsidR="00E0011C" w:rsidRPr="006642F2" w:rsidRDefault="00E0011C" w:rsidP="00006E20">
      <w:pPr>
        <w:spacing w:after="120"/>
        <w:ind w:left="0" w:right="-142"/>
        <w:jc w:val="left"/>
        <w:rPr>
          <w:rFonts w:cs="Arial"/>
          <w:sz w:val="24"/>
          <w:szCs w:val="24"/>
        </w:rPr>
      </w:pPr>
      <w:r w:rsidRPr="006642F2">
        <w:rPr>
          <w:rFonts w:cs="Arial"/>
          <w:sz w:val="24"/>
          <w:szCs w:val="24"/>
        </w:rPr>
        <w:t xml:space="preserve">Nr KRS/CEIDG/inny: ……………………..………………… </w:t>
      </w:r>
    </w:p>
    <w:p w14:paraId="3CCC6C5E" w14:textId="77777777" w:rsidR="00E0011C" w:rsidRPr="006642F2" w:rsidRDefault="00E0011C" w:rsidP="00006E20">
      <w:pPr>
        <w:spacing w:after="120"/>
        <w:ind w:left="0" w:right="-142"/>
        <w:jc w:val="left"/>
        <w:rPr>
          <w:rFonts w:cs="Arial"/>
          <w:sz w:val="24"/>
          <w:szCs w:val="24"/>
        </w:rPr>
      </w:pPr>
      <w:r w:rsidRPr="006642F2">
        <w:rPr>
          <w:rFonts w:cs="Arial"/>
          <w:sz w:val="24"/>
          <w:szCs w:val="24"/>
        </w:rPr>
        <w:t xml:space="preserve">Tel.: ..............................................     Fax: .............................................. </w:t>
      </w:r>
      <w:r w:rsidRPr="006642F2">
        <w:rPr>
          <w:rFonts w:cs="Arial"/>
          <w:sz w:val="24"/>
          <w:szCs w:val="24"/>
        </w:rPr>
        <w:tab/>
      </w:r>
    </w:p>
    <w:p w14:paraId="09663728" w14:textId="77777777" w:rsidR="00E0011C" w:rsidRPr="006642F2" w:rsidRDefault="00E0011C" w:rsidP="00006E20">
      <w:pPr>
        <w:spacing w:after="120"/>
        <w:ind w:left="0" w:right="-142"/>
        <w:jc w:val="left"/>
        <w:rPr>
          <w:rFonts w:cs="Arial"/>
          <w:sz w:val="24"/>
          <w:szCs w:val="24"/>
        </w:rPr>
      </w:pPr>
      <w:r w:rsidRPr="006642F2">
        <w:rPr>
          <w:rFonts w:cs="Arial"/>
          <w:sz w:val="24"/>
          <w:szCs w:val="24"/>
        </w:rPr>
        <w:t xml:space="preserve">Adres skrzynki </w:t>
      </w:r>
      <w:proofErr w:type="spellStart"/>
      <w:r w:rsidRPr="006642F2">
        <w:rPr>
          <w:rFonts w:cs="Arial"/>
          <w:sz w:val="24"/>
          <w:szCs w:val="24"/>
        </w:rPr>
        <w:t>ePUAP</w:t>
      </w:r>
      <w:proofErr w:type="spellEnd"/>
      <w:r w:rsidRPr="006642F2">
        <w:rPr>
          <w:rFonts w:cs="Arial"/>
          <w:sz w:val="24"/>
          <w:szCs w:val="24"/>
        </w:rPr>
        <w:t>: ……………………………………………………………………………</w:t>
      </w:r>
    </w:p>
    <w:p w14:paraId="315EA750" w14:textId="77777777" w:rsidR="00E0011C" w:rsidRPr="006642F2" w:rsidRDefault="00E0011C" w:rsidP="00006E20">
      <w:pPr>
        <w:spacing w:after="120"/>
        <w:ind w:left="0" w:right="-142"/>
        <w:jc w:val="left"/>
      </w:pPr>
      <w:r w:rsidRPr="006642F2">
        <w:t>Adres e-mail do korespondencji: ...........................................................</w:t>
      </w:r>
    </w:p>
    <w:p w14:paraId="1745813B" w14:textId="01BE74E7" w:rsidR="00E0011C" w:rsidRPr="006642F2" w:rsidRDefault="00E0011C" w:rsidP="00006E20">
      <w:pPr>
        <w:spacing w:after="120"/>
        <w:ind w:left="0" w:right="-142"/>
        <w:jc w:val="left"/>
        <w:rPr>
          <w:rFonts w:cs="Arial"/>
          <w:sz w:val="24"/>
          <w:szCs w:val="24"/>
        </w:rPr>
      </w:pPr>
      <w:r w:rsidRPr="006642F2">
        <w:rPr>
          <w:rFonts w:cs="Arial"/>
          <w:sz w:val="24"/>
          <w:szCs w:val="24"/>
        </w:rPr>
        <w:t>Województwo: …...................................., NIP: …............................, REGON: …...........................</w:t>
      </w:r>
    </w:p>
    <w:p w14:paraId="607B6DC1" w14:textId="77777777" w:rsidR="00E0011C" w:rsidRPr="006642F2" w:rsidRDefault="00E0011C" w:rsidP="00006E20">
      <w:pPr>
        <w:widowControl w:val="0"/>
        <w:suppressAutoHyphens w:val="0"/>
        <w:autoSpaceDE w:val="0"/>
        <w:autoSpaceDN w:val="0"/>
        <w:ind w:left="0" w:right="-142" w:firstLine="0"/>
        <w:jc w:val="both"/>
        <w:rPr>
          <w:rFonts w:eastAsia="Times New Roman" w:cs="Calibri"/>
          <w:i/>
          <w:sz w:val="16"/>
          <w:szCs w:val="16"/>
          <w:lang w:eastAsia="pl-PL"/>
        </w:rPr>
      </w:pPr>
      <w:r w:rsidRPr="006642F2">
        <w:rPr>
          <w:rFonts w:eastAsia="Times New Roman" w:cs="Calibri"/>
          <w:i/>
          <w:sz w:val="16"/>
          <w:szCs w:val="16"/>
          <w:lang w:eastAsia="pl-PL"/>
        </w:rPr>
        <w:t>*W przypadku Wykonawców wspólnie ubiegających się o udzielenie zamówienia w rozumieniu rozdziału X SWZ – podać informacje dotyczące wszystkich Wykonawców.</w:t>
      </w:r>
    </w:p>
    <w:p w14:paraId="7A2E5D3A" w14:textId="77777777" w:rsidR="00E0011C" w:rsidRPr="00094821" w:rsidRDefault="00E0011C" w:rsidP="00006E20">
      <w:pPr>
        <w:spacing w:after="120"/>
        <w:ind w:left="0" w:right="-142"/>
        <w:jc w:val="left"/>
        <w:rPr>
          <w:sz w:val="16"/>
          <w:szCs w:val="16"/>
        </w:rPr>
      </w:pPr>
    </w:p>
    <w:p w14:paraId="7B2104B4" w14:textId="1C1E19AC" w:rsidR="00501E9E" w:rsidRDefault="00E0011C" w:rsidP="003C7AA0">
      <w:pPr>
        <w:pStyle w:val="Default"/>
        <w:ind w:right="-142"/>
        <w:jc w:val="center"/>
        <w:rPr>
          <w:rFonts w:cs="Arial"/>
        </w:rPr>
      </w:pPr>
      <w:r w:rsidRPr="006642F2">
        <w:rPr>
          <w:rFonts w:cs="Arial"/>
        </w:rPr>
        <w:t>W odpowiedzi na ogłoszenie w postępowaniu o udzielenie zamówienia publicznego pn</w:t>
      </w:r>
      <w:bookmarkStart w:id="0" w:name="_Hlk61442875"/>
      <w:r w:rsidRPr="006642F2">
        <w:rPr>
          <w:rFonts w:cs="Arial"/>
        </w:rPr>
        <w:t>.: „</w:t>
      </w:r>
      <w:r w:rsidR="00B617CC" w:rsidRPr="00B617CC">
        <w:rPr>
          <w:b/>
          <w:color w:val="auto"/>
        </w:rPr>
        <w:t xml:space="preserve">Dostawa </w:t>
      </w:r>
      <w:r w:rsidR="00F44C03">
        <w:rPr>
          <w:b/>
          <w:color w:val="auto"/>
        </w:rPr>
        <w:t>komputerów</w:t>
      </w:r>
      <w:r w:rsidR="00797CED">
        <w:rPr>
          <w:b/>
          <w:color w:val="auto"/>
        </w:rPr>
        <w:t xml:space="preserve"> dla </w:t>
      </w:r>
      <w:r w:rsidR="00F44C03">
        <w:rPr>
          <w:b/>
          <w:color w:val="auto"/>
        </w:rPr>
        <w:t xml:space="preserve">potrzeb </w:t>
      </w:r>
      <w:r w:rsidR="00B617CC" w:rsidRPr="00B617CC">
        <w:rPr>
          <w:b/>
          <w:color w:val="auto"/>
        </w:rPr>
        <w:t>SP ZOZ w Międzyrzecu Podlaskim</w:t>
      </w:r>
      <w:r w:rsidRPr="006642F2">
        <w:rPr>
          <w:rFonts w:cs="Arial"/>
        </w:rPr>
        <w:t>”</w:t>
      </w:r>
      <w:r>
        <w:rPr>
          <w:rFonts w:cs="Arial"/>
        </w:rPr>
        <w:t xml:space="preserve"> </w:t>
      </w:r>
    </w:p>
    <w:p w14:paraId="17EB36BD" w14:textId="21B99F39" w:rsidR="004B6752" w:rsidRDefault="00E0011C" w:rsidP="004B6752">
      <w:pPr>
        <w:ind w:left="0" w:right="-142" w:firstLine="0"/>
        <w:rPr>
          <w:rFonts w:cs="Arial"/>
          <w:sz w:val="24"/>
          <w:szCs w:val="24"/>
        </w:rPr>
      </w:pPr>
      <w:r w:rsidRPr="00880CE6">
        <w:rPr>
          <w:rFonts w:cs="Arial"/>
          <w:b/>
          <w:bCs/>
          <w:sz w:val="24"/>
          <w:szCs w:val="24"/>
        </w:rPr>
        <w:t xml:space="preserve">znak sprawy: </w:t>
      </w:r>
      <w:r w:rsidR="00797CED">
        <w:rPr>
          <w:rFonts w:cs="Arial"/>
          <w:b/>
          <w:bCs/>
          <w:sz w:val="24"/>
          <w:szCs w:val="24"/>
        </w:rPr>
        <w:t>3</w:t>
      </w:r>
      <w:r w:rsidR="00F44C03">
        <w:rPr>
          <w:rFonts w:cs="Arial"/>
          <w:b/>
          <w:bCs/>
          <w:sz w:val="24"/>
          <w:szCs w:val="24"/>
        </w:rPr>
        <w:t>5</w:t>
      </w:r>
      <w:r w:rsidRPr="00880CE6">
        <w:rPr>
          <w:rFonts w:cs="Arial"/>
          <w:b/>
          <w:bCs/>
          <w:sz w:val="24"/>
          <w:szCs w:val="24"/>
        </w:rPr>
        <w:t>/202</w:t>
      </w:r>
      <w:r w:rsidR="00A85425">
        <w:rPr>
          <w:rFonts w:cs="Arial"/>
          <w:b/>
          <w:bCs/>
          <w:sz w:val="24"/>
          <w:szCs w:val="24"/>
        </w:rPr>
        <w:t>5</w:t>
      </w:r>
      <w:r w:rsidRPr="00880CE6">
        <w:rPr>
          <w:rFonts w:cs="Arial"/>
          <w:b/>
          <w:bCs/>
          <w:sz w:val="24"/>
          <w:szCs w:val="24"/>
        </w:rPr>
        <w:t>/</w:t>
      </w:r>
      <w:r w:rsidR="0033554D">
        <w:rPr>
          <w:rFonts w:cs="Arial"/>
          <w:b/>
          <w:bCs/>
          <w:sz w:val="24"/>
          <w:szCs w:val="24"/>
        </w:rPr>
        <w:t>T</w:t>
      </w:r>
      <w:r w:rsidRPr="00880CE6">
        <w:rPr>
          <w:rFonts w:cs="Arial"/>
          <w:b/>
          <w:bCs/>
          <w:sz w:val="24"/>
          <w:szCs w:val="24"/>
        </w:rPr>
        <w:t>P</w:t>
      </w:r>
      <w:r w:rsidRPr="006642F2">
        <w:rPr>
          <w:rFonts w:cs="Arial"/>
          <w:sz w:val="24"/>
          <w:szCs w:val="24"/>
        </w:rPr>
        <w:t xml:space="preserve"> </w:t>
      </w:r>
      <w:bookmarkEnd w:id="0"/>
    </w:p>
    <w:p w14:paraId="5C3A0330" w14:textId="77777777" w:rsidR="00AC7851" w:rsidRPr="00AC7851" w:rsidRDefault="00AC7851" w:rsidP="004B6752">
      <w:pPr>
        <w:ind w:left="0" w:right="-142" w:firstLine="0"/>
        <w:jc w:val="both"/>
        <w:rPr>
          <w:rFonts w:cs="Arial"/>
          <w:sz w:val="16"/>
          <w:szCs w:val="16"/>
        </w:rPr>
      </w:pPr>
    </w:p>
    <w:p w14:paraId="5FBB6B49" w14:textId="1D262A85" w:rsidR="00E0011C" w:rsidRPr="006642F2" w:rsidRDefault="00E0011C" w:rsidP="004B6752">
      <w:pPr>
        <w:ind w:left="0" w:right="-142" w:firstLine="0"/>
        <w:jc w:val="both"/>
      </w:pPr>
      <w:r w:rsidRPr="006642F2">
        <w:rPr>
          <w:rFonts w:cs="Arial"/>
          <w:sz w:val="24"/>
          <w:szCs w:val="24"/>
        </w:rPr>
        <w:t>składam niniejszą ofertę.</w:t>
      </w:r>
    </w:p>
    <w:p w14:paraId="340FBB0B" w14:textId="77777777" w:rsidR="00E0011C" w:rsidRPr="00094821" w:rsidRDefault="00E0011C" w:rsidP="00006E20">
      <w:pPr>
        <w:pStyle w:val="Default"/>
        <w:ind w:right="-142"/>
        <w:jc w:val="both"/>
        <w:rPr>
          <w:rFonts w:cs="Arial"/>
          <w:b/>
          <w:bCs/>
          <w:sz w:val="16"/>
          <w:szCs w:val="16"/>
        </w:rPr>
      </w:pPr>
    </w:p>
    <w:p w14:paraId="5A876192" w14:textId="22AEF90A" w:rsidR="00E0011C" w:rsidRDefault="00E0011C" w:rsidP="00006E20">
      <w:pPr>
        <w:ind w:left="0" w:right="-142" w:firstLine="0"/>
        <w:jc w:val="both"/>
        <w:rPr>
          <w:rFonts w:cs="Arial"/>
          <w:sz w:val="24"/>
          <w:szCs w:val="24"/>
        </w:rPr>
      </w:pPr>
      <w:r w:rsidRPr="006642F2">
        <w:rPr>
          <w:rFonts w:cs="Arial"/>
          <w:sz w:val="24"/>
          <w:szCs w:val="24"/>
        </w:rPr>
        <w:t xml:space="preserve">Oferujemy wykonywanie przedmiotu zamówienia w zakresie określonym Specyfikacją Warunków Zamówienia (SWZ) </w:t>
      </w:r>
      <w:r w:rsidR="00816A6E">
        <w:rPr>
          <w:rFonts w:cs="Arial"/>
          <w:sz w:val="24"/>
          <w:szCs w:val="24"/>
        </w:rPr>
        <w:t xml:space="preserve">składając ofertę </w:t>
      </w:r>
      <w:r w:rsidRPr="006642F2">
        <w:rPr>
          <w:rFonts w:cs="Arial"/>
          <w:sz w:val="24"/>
          <w:szCs w:val="24"/>
        </w:rPr>
        <w:t xml:space="preserve">w wysokości: </w:t>
      </w:r>
    </w:p>
    <w:p w14:paraId="16B7104F" w14:textId="77777777" w:rsidR="00E0011C" w:rsidRPr="006642F2" w:rsidRDefault="00E0011C" w:rsidP="00006E20">
      <w:pPr>
        <w:ind w:left="0" w:right="-142" w:firstLine="0"/>
        <w:jc w:val="both"/>
      </w:pPr>
    </w:p>
    <w:p w14:paraId="07F95A41" w14:textId="3FB74BC0" w:rsidR="00E0011C" w:rsidRDefault="00E0011C" w:rsidP="00006E20">
      <w:pPr>
        <w:widowControl w:val="0"/>
        <w:numPr>
          <w:ilvl w:val="0"/>
          <w:numId w:val="31"/>
        </w:numPr>
        <w:suppressAutoHyphens w:val="0"/>
        <w:autoSpaceDE w:val="0"/>
        <w:autoSpaceDN w:val="0"/>
        <w:spacing w:line="360" w:lineRule="auto"/>
        <w:ind w:left="0" w:right="-142"/>
        <w:jc w:val="both"/>
        <w:rPr>
          <w:rFonts w:eastAsia="Times New Roman"/>
          <w:b/>
          <w:sz w:val="24"/>
          <w:szCs w:val="24"/>
          <w:lang w:eastAsia="pl-PL"/>
        </w:rPr>
      </w:pPr>
      <w:r w:rsidRPr="006642F2">
        <w:rPr>
          <w:rFonts w:eastAsia="Times New Roman"/>
          <w:b/>
          <w:sz w:val="24"/>
          <w:szCs w:val="24"/>
          <w:lang w:eastAsia="pl-PL"/>
        </w:rPr>
        <w:t>Oferujemy następującą</w:t>
      </w:r>
      <w:r w:rsidR="009C226A">
        <w:rPr>
          <w:rFonts w:eastAsia="Times New Roman"/>
          <w:b/>
          <w:sz w:val="24"/>
          <w:szCs w:val="24"/>
          <w:lang w:eastAsia="pl-PL"/>
        </w:rPr>
        <w:t xml:space="preserve"> </w:t>
      </w:r>
      <w:r w:rsidRPr="006642F2">
        <w:rPr>
          <w:rFonts w:eastAsia="Times New Roman"/>
          <w:b/>
          <w:sz w:val="24"/>
          <w:szCs w:val="24"/>
          <w:lang w:eastAsia="pl-PL"/>
        </w:rPr>
        <w:t xml:space="preserve">wartość za </w:t>
      </w:r>
      <w:r>
        <w:rPr>
          <w:rFonts w:eastAsia="Times New Roman"/>
          <w:b/>
          <w:sz w:val="24"/>
          <w:szCs w:val="24"/>
          <w:lang w:eastAsia="pl-PL"/>
        </w:rPr>
        <w:t xml:space="preserve">wykonanie </w:t>
      </w:r>
      <w:r w:rsidRPr="006642F2">
        <w:rPr>
          <w:rFonts w:eastAsia="Times New Roman"/>
          <w:b/>
          <w:sz w:val="24"/>
          <w:szCs w:val="24"/>
          <w:lang w:eastAsia="pl-PL"/>
        </w:rPr>
        <w:t>przedmiot</w:t>
      </w:r>
      <w:r>
        <w:rPr>
          <w:rFonts w:eastAsia="Times New Roman"/>
          <w:b/>
          <w:sz w:val="24"/>
          <w:szCs w:val="24"/>
          <w:lang w:eastAsia="pl-PL"/>
        </w:rPr>
        <w:t>u</w:t>
      </w:r>
      <w:r w:rsidRPr="006642F2">
        <w:rPr>
          <w:rFonts w:eastAsia="Times New Roman"/>
          <w:b/>
          <w:sz w:val="24"/>
          <w:szCs w:val="24"/>
          <w:lang w:eastAsia="pl-PL"/>
        </w:rPr>
        <w:t xml:space="preserve"> zamówienia:</w:t>
      </w:r>
    </w:p>
    <w:p w14:paraId="7A70E6AA" w14:textId="77777777" w:rsidR="00D40C12" w:rsidRDefault="00D40C12" w:rsidP="00AC7851">
      <w:pPr>
        <w:widowControl w:val="0"/>
        <w:suppressAutoHyphens w:val="0"/>
        <w:spacing w:after="120"/>
        <w:ind w:left="0" w:right="-142" w:firstLine="0"/>
        <w:jc w:val="both"/>
        <w:rPr>
          <w:rFonts w:cs="Arial"/>
          <w:b/>
          <w:bCs/>
          <w:iCs/>
          <w:sz w:val="24"/>
          <w:szCs w:val="24"/>
        </w:rPr>
      </w:pPr>
    </w:p>
    <w:p w14:paraId="32B44D3C" w14:textId="524D4C31" w:rsidR="009660CF" w:rsidRDefault="009660CF" w:rsidP="00AC7851">
      <w:pPr>
        <w:widowControl w:val="0"/>
        <w:suppressAutoHyphens w:val="0"/>
        <w:spacing w:after="120"/>
        <w:ind w:left="0" w:right="-142" w:firstLine="0"/>
        <w:jc w:val="both"/>
        <w:rPr>
          <w:rFonts w:cs="Arial"/>
          <w:b/>
          <w:bCs/>
          <w:i/>
          <w:sz w:val="24"/>
          <w:szCs w:val="24"/>
        </w:rPr>
      </w:pPr>
      <w:r w:rsidRPr="008858C1">
        <w:rPr>
          <w:rFonts w:cs="Arial"/>
          <w:b/>
          <w:bCs/>
          <w:iCs/>
          <w:sz w:val="24"/>
          <w:szCs w:val="24"/>
        </w:rPr>
        <w:t xml:space="preserve">Pakiet </w:t>
      </w:r>
      <w:r w:rsidR="008858C1">
        <w:rPr>
          <w:rFonts w:cs="Arial"/>
          <w:b/>
          <w:bCs/>
          <w:i/>
          <w:sz w:val="24"/>
          <w:szCs w:val="24"/>
        </w:rPr>
        <w:t xml:space="preserve">– </w:t>
      </w:r>
      <w:r w:rsidR="000453D9">
        <w:rPr>
          <w:rFonts w:cs="Arial"/>
          <w:b/>
          <w:bCs/>
          <w:i/>
          <w:sz w:val="24"/>
          <w:szCs w:val="24"/>
        </w:rPr>
        <w:t>(dostawa komputerów i monitorów</w:t>
      </w:r>
      <w:r w:rsidR="00F44C03">
        <w:rPr>
          <w:rFonts w:cs="Arial"/>
          <w:b/>
          <w:bCs/>
          <w:i/>
          <w:sz w:val="24"/>
          <w:szCs w:val="24"/>
        </w:rPr>
        <w:t>, laptopa</w:t>
      </w:r>
      <w:r w:rsidR="000453D9">
        <w:rPr>
          <w:rFonts w:cs="Arial"/>
          <w:b/>
          <w:bCs/>
          <w:i/>
          <w:sz w:val="24"/>
          <w:szCs w:val="24"/>
        </w:rPr>
        <w:t>)</w:t>
      </w:r>
      <w:r w:rsidR="008858C1">
        <w:rPr>
          <w:rFonts w:cs="Arial"/>
          <w:b/>
          <w:bCs/>
          <w:i/>
          <w:sz w:val="24"/>
          <w:szCs w:val="24"/>
        </w:rPr>
        <w:t xml:space="preserve"> </w:t>
      </w:r>
    </w:p>
    <w:p w14:paraId="7E302C64" w14:textId="070A56E5" w:rsidR="007E34FF" w:rsidRPr="00AC7851" w:rsidRDefault="007E34FF" w:rsidP="00AC7851">
      <w:pPr>
        <w:widowControl w:val="0"/>
        <w:suppressAutoHyphens w:val="0"/>
        <w:spacing w:after="120"/>
        <w:ind w:left="0" w:right="-142" w:firstLine="0"/>
        <w:jc w:val="both"/>
        <w:rPr>
          <w:rFonts w:cs="Arial"/>
          <w:b/>
          <w:bCs/>
          <w:i/>
          <w:sz w:val="24"/>
          <w:szCs w:val="24"/>
        </w:rPr>
      </w:pPr>
      <w:r w:rsidRPr="00AC7851">
        <w:rPr>
          <w:rFonts w:cs="Arial"/>
          <w:b/>
          <w:bCs/>
          <w:i/>
          <w:sz w:val="24"/>
          <w:szCs w:val="24"/>
        </w:rPr>
        <w:t xml:space="preserve">Cena oferty brutto: …………….. PLN </w:t>
      </w:r>
    </w:p>
    <w:p w14:paraId="040821E5" w14:textId="1EDF2195" w:rsidR="00E0011C" w:rsidRDefault="007E34FF" w:rsidP="00006E20">
      <w:pPr>
        <w:widowControl w:val="0"/>
        <w:suppressAutoHyphens w:val="0"/>
        <w:spacing w:after="120"/>
        <w:ind w:left="0" w:right="-142" w:firstLine="0"/>
        <w:jc w:val="both"/>
        <w:rPr>
          <w:rFonts w:cs="Arial"/>
          <w:b/>
          <w:bCs/>
          <w:i/>
          <w:sz w:val="24"/>
          <w:szCs w:val="24"/>
        </w:rPr>
      </w:pPr>
      <w:r w:rsidRPr="00AC7851">
        <w:rPr>
          <w:rFonts w:cs="Arial"/>
          <w:b/>
          <w:bCs/>
          <w:i/>
          <w:sz w:val="24"/>
          <w:szCs w:val="24"/>
        </w:rPr>
        <w:t>(słownie złotych …………………………………………………………..…)</w:t>
      </w:r>
    </w:p>
    <w:p w14:paraId="239C7DF2" w14:textId="0D78BDB2" w:rsidR="008E274A" w:rsidRPr="008E274A" w:rsidRDefault="008E274A" w:rsidP="00006E20">
      <w:pPr>
        <w:widowControl w:val="0"/>
        <w:suppressAutoHyphens w:val="0"/>
        <w:spacing w:after="120"/>
        <w:ind w:left="0" w:right="-142" w:firstLine="0"/>
        <w:jc w:val="both"/>
        <w:rPr>
          <w:rFonts w:cs="Arial"/>
          <w:i/>
          <w:sz w:val="24"/>
          <w:szCs w:val="24"/>
        </w:rPr>
      </w:pPr>
      <w:r w:rsidRPr="008E274A">
        <w:rPr>
          <w:rFonts w:cs="Arial"/>
          <w:i/>
          <w:sz w:val="24"/>
          <w:szCs w:val="24"/>
        </w:rPr>
        <w:t>Netto: ………………………….…… PLN, podatek VAT: ………………………………. PLN</w:t>
      </w:r>
    </w:p>
    <w:p w14:paraId="43C2C578" w14:textId="46415617" w:rsidR="007E34FF" w:rsidRDefault="007E34FF" w:rsidP="00006E20">
      <w:pPr>
        <w:widowControl w:val="0"/>
        <w:suppressAutoHyphens w:val="0"/>
        <w:spacing w:after="120"/>
        <w:ind w:left="0" w:right="-142" w:firstLine="0"/>
        <w:jc w:val="both"/>
        <w:rPr>
          <w:rFonts w:cs="Arial"/>
          <w:i/>
          <w:sz w:val="24"/>
          <w:szCs w:val="24"/>
        </w:rPr>
      </w:pPr>
      <w:r>
        <w:rPr>
          <w:rFonts w:cs="Arial"/>
          <w:i/>
          <w:sz w:val="24"/>
          <w:szCs w:val="24"/>
        </w:rPr>
        <w:t>W tym</w:t>
      </w:r>
      <w:r w:rsidR="007915A5">
        <w:rPr>
          <w:rFonts w:cs="Arial"/>
          <w:i/>
          <w:sz w:val="24"/>
          <w:szCs w:val="24"/>
        </w:rPr>
        <w:t xml:space="preserve"> ceny jednostkowe i określenie oferowanego przedmiotu zamówienia </w:t>
      </w:r>
    </w:p>
    <w:tbl>
      <w:tblPr>
        <w:tblStyle w:val="Tabela-Siatka"/>
        <w:tblW w:w="0" w:type="auto"/>
        <w:tblLook w:val="04A0" w:firstRow="1" w:lastRow="0" w:firstColumn="1" w:lastColumn="0" w:noHBand="0" w:noVBand="1"/>
      </w:tblPr>
      <w:tblGrid>
        <w:gridCol w:w="6066"/>
        <w:gridCol w:w="672"/>
        <w:gridCol w:w="1043"/>
        <w:gridCol w:w="1281"/>
      </w:tblGrid>
      <w:tr w:rsidR="007915A5" w14:paraId="101ADD48" w14:textId="77777777" w:rsidTr="007915A5">
        <w:tc>
          <w:tcPr>
            <w:tcW w:w="6064" w:type="dxa"/>
            <w:vMerge w:val="restart"/>
          </w:tcPr>
          <w:p w14:paraId="165A0B8E" w14:textId="77777777" w:rsidR="007915A5" w:rsidRDefault="007915A5" w:rsidP="007915A5">
            <w:pPr>
              <w:widowControl w:val="0"/>
              <w:suppressAutoHyphens w:val="0"/>
              <w:spacing w:after="120"/>
              <w:ind w:left="0" w:right="-142" w:firstLine="0"/>
              <w:rPr>
                <w:rFonts w:cs="Arial"/>
                <w:i/>
                <w:sz w:val="24"/>
                <w:szCs w:val="24"/>
              </w:rPr>
            </w:pPr>
            <w:r>
              <w:rPr>
                <w:rFonts w:cs="Arial"/>
                <w:i/>
                <w:sz w:val="24"/>
                <w:szCs w:val="24"/>
              </w:rPr>
              <w:t>Pozycja asortymentowa</w:t>
            </w:r>
          </w:p>
          <w:p w14:paraId="36FEB95E" w14:textId="3E42739C" w:rsidR="007915A5" w:rsidRDefault="007915A5" w:rsidP="007915A5">
            <w:pPr>
              <w:widowControl w:val="0"/>
              <w:suppressAutoHyphens w:val="0"/>
              <w:spacing w:after="120"/>
              <w:ind w:left="0" w:right="-142" w:firstLine="0"/>
              <w:rPr>
                <w:rFonts w:cs="Arial"/>
                <w:i/>
                <w:sz w:val="24"/>
                <w:szCs w:val="24"/>
              </w:rPr>
            </w:pPr>
            <w:r>
              <w:rPr>
                <w:rFonts w:cs="Arial"/>
                <w:i/>
                <w:sz w:val="24"/>
                <w:szCs w:val="24"/>
              </w:rPr>
              <w:t xml:space="preserve"> oferowane urządzenie komputerowe</w:t>
            </w:r>
          </w:p>
        </w:tc>
        <w:tc>
          <w:tcPr>
            <w:tcW w:w="672" w:type="dxa"/>
            <w:vMerge w:val="restart"/>
          </w:tcPr>
          <w:p w14:paraId="651A0D9C" w14:textId="0E836D68" w:rsidR="007915A5" w:rsidRDefault="007915A5" w:rsidP="007915A5">
            <w:pPr>
              <w:widowControl w:val="0"/>
              <w:suppressAutoHyphens w:val="0"/>
              <w:spacing w:after="120"/>
              <w:ind w:left="-112" w:right="-142" w:firstLine="0"/>
              <w:rPr>
                <w:rFonts w:cs="Arial"/>
                <w:i/>
                <w:sz w:val="24"/>
                <w:szCs w:val="24"/>
              </w:rPr>
            </w:pPr>
            <w:r>
              <w:rPr>
                <w:rFonts w:cs="Arial"/>
                <w:i/>
                <w:sz w:val="24"/>
                <w:szCs w:val="24"/>
              </w:rPr>
              <w:t>ilość</w:t>
            </w:r>
          </w:p>
        </w:tc>
        <w:tc>
          <w:tcPr>
            <w:tcW w:w="2326" w:type="dxa"/>
            <w:gridSpan w:val="2"/>
          </w:tcPr>
          <w:p w14:paraId="289C52A2" w14:textId="5C08448D" w:rsidR="007915A5" w:rsidRDefault="007915A5" w:rsidP="007915A5">
            <w:pPr>
              <w:widowControl w:val="0"/>
              <w:suppressAutoHyphens w:val="0"/>
              <w:spacing w:after="120"/>
              <w:ind w:left="0" w:right="-142" w:firstLine="0"/>
              <w:rPr>
                <w:rFonts w:cs="Arial"/>
                <w:i/>
                <w:sz w:val="24"/>
                <w:szCs w:val="24"/>
              </w:rPr>
            </w:pPr>
            <w:r>
              <w:rPr>
                <w:rFonts w:cs="Arial"/>
                <w:i/>
                <w:sz w:val="24"/>
                <w:szCs w:val="24"/>
              </w:rPr>
              <w:t>Cena jednostkowa</w:t>
            </w:r>
          </w:p>
        </w:tc>
      </w:tr>
      <w:tr w:rsidR="007915A5" w14:paraId="3CFB4266" w14:textId="77777777" w:rsidTr="007915A5">
        <w:tc>
          <w:tcPr>
            <w:tcW w:w="6064" w:type="dxa"/>
            <w:vMerge/>
          </w:tcPr>
          <w:p w14:paraId="71A7D11F" w14:textId="77777777" w:rsidR="007915A5" w:rsidRDefault="007915A5" w:rsidP="007915A5">
            <w:pPr>
              <w:widowControl w:val="0"/>
              <w:suppressAutoHyphens w:val="0"/>
              <w:spacing w:after="120"/>
              <w:ind w:left="0" w:right="-142" w:firstLine="0"/>
              <w:rPr>
                <w:rFonts w:cs="Arial"/>
                <w:i/>
                <w:sz w:val="24"/>
                <w:szCs w:val="24"/>
              </w:rPr>
            </w:pPr>
          </w:p>
        </w:tc>
        <w:tc>
          <w:tcPr>
            <w:tcW w:w="672" w:type="dxa"/>
            <w:vMerge/>
          </w:tcPr>
          <w:p w14:paraId="4E0E746B" w14:textId="77777777" w:rsidR="007915A5" w:rsidRDefault="007915A5" w:rsidP="007915A5">
            <w:pPr>
              <w:widowControl w:val="0"/>
              <w:suppressAutoHyphens w:val="0"/>
              <w:spacing w:after="120"/>
              <w:ind w:left="0" w:right="-142" w:firstLine="0"/>
              <w:rPr>
                <w:rFonts w:cs="Arial"/>
                <w:i/>
                <w:sz w:val="24"/>
                <w:szCs w:val="24"/>
              </w:rPr>
            </w:pPr>
          </w:p>
        </w:tc>
        <w:tc>
          <w:tcPr>
            <w:tcW w:w="1044" w:type="dxa"/>
          </w:tcPr>
          <w:p w14:paraId="1B9504EA" w14:textId="4777D517" w:rsidR="007915A5" w:rsidRDefault="007915A5" w:rsidP="007915A5">
            <w:pPr>
              <w:widowControl w:val="0"/>
              <w:suppressAutoHyphens w:val="0"/>
              <w:spacing w:after="120"/>
              <w:ind w:left="0" w:right="-142" w:firstLine="0"/>
              <w:rPr>
                <w:rFonts w:cs="Arial"/>
                <w:i/>
                <w:sz w:val="24"/>
                <w:szCs w:val="24"/>
              </w:rPr>
            </w:pPr>
            <w:r w:rsidRPr="009660CF">
              <w:rPr>
                <w:rFonts w:cs="Arial"/>
                <w:iCs/>
                <w:sz w:val="22"/>
                <w:szCs w:val="22"/>
              </w:rPr>
              <w:t>netto</w:t>
            </w:r>
          </w:p>
        </w:tc>
        <w:tc>
          <w:tcPr>
            <w:tcW w:w="1282" w:type="dxa"/>
          </w:tcPr>
          <w:p w14:paraId="3EEA48E5" w14:textId="2D006C15" w:rsidR="007915A5" w:rsidRDefault="007915A5" w:rsidP="007915A5">
            <w:pPr>
              <w:widowControl w:val="0"/>
              <w:suppressAutoHyphens w:val="0"/>
              <w:spacing w:after="120"/>
              <w:ind w:left="0" w:right="-142" w:firstLine="0"/>
              <w:rPr>
                <w:rFonts w:cs="Arial"/>
                <w:i/>
                <w:sz w:val="24"/>
                <w:szCs w:val="24"/>
              </w:rPr>
            </w:pPr>
            <w:r>
              <w:rPr>
                <w:rFonts w:cs="Arial"/>
                <w:iCs/>
                <w:sz w:val="22"/>
                <w:szCs w:val="22"/>
              </w:rPr>
              <w:t>brutto</w:t>
            </w:r>
          </w:p>
        </w:tc>
      </w:tr>
      <w:tr w:rsidR="007915A5" w14:paraId="11C3AE2F" w14:textId="77777777" w:rsidTr="007915A5">
        <w:tc>
          <w:tcPr>
            <w:tcW w:w="6064" w:type="dxa"/>
          </w:tcPr>
          <w:p w14:paraId="3E35E114" w14:textId="77777777" w:rsidR="007915A5" w:rsidRDefault="007915A5" w:rsidP="007915A5">
            <w:pPr>
              <w:widowControl w:val="0"/>
              <w:suppressAutoHyphens w:val="0"/>
              <w:spacing w:after="120"/>
              <w:ind w:left="0" w:right="-142" w:firstLine="0"/>
              <w:jc w:val="both"/>
              <w:rPr>
                <w:rFonts w:cs="Arial"/>
                <w:b/>
                <w:bCs/>
                <w:iCs/>
                <w:sz w:val="22"/>
                <w:szCs w:val="22"/>
              </w:rPr>
            </w:pPr>
          </w:p>
          <w:p w14:paraId="397BBB42" w14:textId="1779FEEF" w:rsidR="007915A5" w:rsidRDefault="007915A5" w:rsidP="007915A5">
            <w:pPr>
              <w:widowControl w:val="0"/>
              <w:suppressAutoHyphens w:val="0"/>
              <w:spacing w:after="120"/>
              <w:ind w:left="0" w:right="-142" w:firstLine="0"/>
              <w:jc w:val="both"/>
              <w:rPr>
                <w:rFonts w:cs="Arial"/>
                <w:iCs/>
              </w:rPr>
            </w:pPr>
            <w:r w:rsidRPr="007915A5">
              <w:rPr>
                <w:rFonts w:cs="Arial"/>
                <w:b/>
                <w:bCs/>
                <w:iCs/>
                <w:sz w:val="22"/>
                <w:szCs w:val="22"/>
              </w:rPr>
              <w:t>Komputer</w:t>
            </w:r>
            <w:r>
              <w:rPr>
                <w:rFonts w:cs="Arial"/>
                <w:iCs/>
              </w:rPr>
              <w:t xml:space="preserve"> …………………………………………………………………………………………….</w:t>
            </w:r>
          </w:p>
          <w:p w14:paraId="0E2F084B" w14:textId="6C3229CC" w:rsidR="007915A5" w:rsidRDefault="00F44C03" w:rsidP="007915A5">
            <w:pPr>
              <w:widowControl w:val="0"/>
              <w:suppressAutoHyphens w:val="0"/>
              <w:spacing w:after="120"/>
              <w:ind w:left="0" w:right="-142" w:firstLine="0"/>
              <w:rPr>
                <w:rFonts w:cs="Arial"/>
                <w:i/>
                <w:sz w:val="24"/>
                <w:szCs w:val="24"/>
              </w:rPr>
            </w:pPr>
            <w:r>
              <w:rPr>
                <w:rFonts w:cs="Arial"/>
                <w:iCs/>
              </w:rPr>
              <w:t xml:space="preserve">           </w:t>
            </w:r>
            <w:r w:rsidR="007915A5">
              <w:rPr>
                <w:rFonts w:cs="Arial"/>
                <w:iCs/>
              </w:rPr>
              <w:t xml:space="preserve">(jednoznaczne określenie </w:t>
            </w:r>
            <w:r w:rsidR="00D22CCC">
              <w:rPr>
                <w:rFonts w:cs="Arial"/>
                <w:iCs/>
              </w:rPr>
              <w:t xml:space="preserve">– </w:t>
            </w:r>
            <w:r w:rsidR="007915A5">
              <w:rPr>
                <w:rFonts w:cs="Arial"/>
                <w:iCs/>
              </w:rPr>
              <w:t>nazw</w:t>
            </w:r>
            <w:r w:rsidR="00D22CCC">
              <w:rPr>
                <w:rFonts w:cs="Arial"/>
                <w:iCs/>
              </w:rPr>
              <w:t>a</w:t>
            </w:r>
            <w:r w:rsidR="007915A5">
              <w:rPr>
                <w:rFonts w:cs="Arial"/>
                <w:iCs/>
              </w:rPr>
              <w:t>, model,</w:t>
            </w:r>
            <w:r w:rsidR="00D22CCC">
              <w:rPr>
                <w:rFonts w:cs="Arial"/>
                <w:iCs/>
              </w:rPr>
              <w:t xml:space="preserve"> symbol,</w:t>
            </w:r>
            <w:r w:rsidR="007915A5">
              <w:rPr>
                <w:rFonts w:cs="Arial"/>
                <w:iCs/>
              </w:rPr>
              <w:t xml:space="preserve"> producent )</w:t>
            </w:r>
          </w:p>
        </w:tc>
        <w:tc>
          <w:tcPr>
            <w:tcW w:w="672" w:type="dxa"/>
          </w:tcPr>
          <w:p w14:paraId="487BFB18" w14:textId="77777777" w:rsidR="007915A5" w:rsidRPr="00F44C03" w:rsidRDefault="007915A5" w:rsidP="007915A5">
            <w:pPr>
              <w:widowControl w:val="0"/>
              <w:suppressAutoHyphens w:val="0"/>
              <w:spacing w:after="120"/>
              <w:ind w:left="0" w:right="-142" w:firstLine="0"/>
              <w:rPr>
                <w:rFonts w:cs="Arial"/>
                <w:b/>
                <w:bCs/>
                <w:iCs/>
                <w:sz w:val="24"/>
                <w:szCs w:val="24"/>
              </w:rPr>
            </w:pPr>
          </w:p>
          <w:p w14:paraId="3D5DD26E" w14:textId="74D48FC1" w:rsidR="007915A5" w:rsidRPr="00F44C03" w:rsidRDefault="007915A5" w:rsidP="007915A5">
            <w:pPr>
              <w:widowControl w:val="0"/>
              <w:suppressAutoHyphens w:val="0"/>
              <w:spacing w:after="120"/>
              <w:ind w:left="0" w:right="-142" w:firstLine="0"/>
              <w:rPr>
                <w:rFonts w:cs="Arial"/>
                <w:b/>
                <w:bCs/>
                <w:iCs/>
                <w:sz w:val="24"/>
                <w:szCs w:val="24"/>
              </w:rPr>
            </w:pPr>
            <w:r w:rsidRPr="00F44C03">
              <w:rPr>
                <w:rFonts w:cs="Arial"/>
                <w:b/>
                <w:bCs/>
                <w:iCs/>
                <w:sz w:val="24"/>
                <w:szCs w:val="24"/>
              </w:rPr>
              <w:t>1</w:t>
            </w:r>
            <w:r w:rsidR="00F44C03" w:rsidRPr="00F44C03">
              <w:rPr>
                <w:rFonts w:cs="Arial"/>
                <w:b/>
                <w:bCs/>
                <w:iCs/>
                <w:sz w:val="24"/>
                <w:szCs w:val="24"/>
              </w:rPr>
              <w:t>00</w:t>
            </w:r>
          </w:p>
        </w:tc>
        <w:tc>
          <w:tcPr>
            <w:tcW w:w="1044" w:type="dxa"/>
          </w:tcPr>
          <w:p w14:paraId="535E8DBE" w14:textId="77777777" w:rsidR="007915A5" w:rsidRDefault="007915A5" w:rsidP="007915A5">
            <w:pPr>
              <w:widowControl w:val="0"/>
              <w:suppressAutoHyphens w:val="0"/>
              <w:spacing w:after="120"/>
              <w:ind w:left="0" w:right="-142" w:firstLine="0"/>
              <w:rPr>
                <w:rFonts w:cs="Arial"/>
                <w:i/>
                <w:sz w:val="24"/>
                <w:szCs w:val="24"/>
              </w:rPr>
            </w:pPr>
          </w:p>
        </w:tc>
        <w:tc>
          <w:tcPr>
            <w:tcW w:w="1282" w:type="dxa"/>
          </w:tcPr>
          <w:p w14:paraId="6D708C4F" w14:textId="77777777" w:rsidR="007915A5" w:rsidRDefault="007915A5" w:rsidP="007915A5">
            <w:pPr>
              <w:widowControl w:val="0"/>
              <w:suppressAutoHyphens w:val="0"/>
              <w:spacing w:after="120"/>
              <w:ind w:left="0" w:right="-142" w:firstLine="0"/>
              <w:rPr>
                <w:rFonts w:cs="Arial"/>
                <w:i/>
                <w:sz w:val="24"/>
                <w:szCs w:val="24"/>
              </w:rPr>
            </w:pPr>
          </w:p>
        </w:tc>
      </w:tr>
      <w:tr w:rsidR="007915A5" w14:paraId="75C1C1C0" w14:textId="77777777" w:rsidTr="007915A5">
        <w:tc>
          <w:tcPr>
            <w:tcW w:w="6064" w:type="dxa"/>
          </w:tcPr>
          <w:p w14:paraId="1E3FCD1D" w14:textId="77777777" w:rsidR="007915A5" w:rsidRDefault="007915A5" w:rsidP="007915A5">
            <w:pPr>
              <w:widowControl w:val="0"/>
              <w:suppressAutoHyphens w:val="0"/>
              <w:spacing w:after="120"/>
              <w:ind w:left="0" w:right="-142" w:firstLine="0"/>
              <w:jc w:val="both"/>
              <w:rPr>
                <w:rFonts w:cs="Arial"/>
                <w:b/>
                <w:bCs/>
                <w:iCs/>
                <w:sz w:val="22"/>
                <w:szCs w:val="22"/>
              </w:rPr>
            </w:pPr>
          </w:p>
          <w:p w14:paraId="28B85D7D" w14:textId="43E75F4C" w:rsidR="007915A5" w:rsidRDefault="007915A5" w:rsidP="007915A5">
            <w:pPr>
              <w:widowControl w:val="0"/>
              <w:suppressAutoHyphens w:val="0"/>
              <w:spacing w:after="120"/>
              <w:ind w:left="0" w:right="-142" w:firstLine="0"/>
              <w:jc w:val="both"/>
              <w:rPr>
                <w:rFonts w:cs="Arial"/>
                <w:iCs/>
                <w:sz w:val="22"/>
                <w:szCs w:val="22"/>
              </w:rPr>
            </w:pPr>
            <w:r w:rsidRPr="007915A5">
              <w:rPr>
                <w:rFonts w:cs="Arial"/>
                <w:b/>
                <w:bCs/>
                <w:iCs/>
                <w:sz w:val="22"/>
                <w:szCs w:val="22"/>
              </w:rPr>
              <w:t>Monitor</w:t>
            </w:r>
            <w:r>
              <w:rPr>
                <w:rFonts w:cs="Arial"/>
                <w:iCs/>
                <w:sz w:val="22"/>
                <w:szCs w:val="22"/>
              </w:rPr>
              <w:t xml:space="preserve"> ………………………………………………………………………………………</w:t>
            </w:r>
          </w:p>
          <w:p w14:paraId="1AFE01BD" w14:textId="29B0811A" w:rsidR="007915A5" w:rsidRDefault="00F44C03" w:rsidP="007915A5">
            <w:pPr>
              <w:widowControl w:val="0"/>
              <w:suppressAutoHyphens w:val="0"/>
              <w:spacing w:after="120"/>
              <w:ind w:left="0" w:right="-142" w:firstLine="0"/>
              <w:rPr>
                <w:rFonts w:cs="Arial"/>
                <w:i/>
                <w:sz w:val="24"/>
                <w:szCs w:val="24"/>
              </w:rPr>
            </w:pPr>
            <w:r>
              <w:rPr>
                <w:rFonts w:cs="Arial"/>
                <w:iCs/>
              </w:rPr>
              <w:t xml:space="preserve">          </w:t>
            </w:r>
            <w:r w:rsidR="007915A5">
              <w:rPr>
                <w:rFonts w:cs="Arial"/>
                <w:iCs/>
              </w:rPr>
              <w:t>(jednoznaczne określenie</w:t>
            </w:r>
            <w:r w:rsidR="00D22CCC">
              <w:rPr>
                <w:rFonts w:cs="Arial"/>
                <w:iCs/>
              </w:rPr>
              <w:t xml:space="preserve"> – </w:t>
            </w:r>
            <w:r w:rsidR="007915A5">
              <w:rPr>
                <w:rFonts w:cs="Arial"/>
                <w:iCs/>
              </w:rPr>
              <w:t>nazw</w:t>
            </w:r>
            <w:r w:rsidR="00D22CCC">
              <w:rPr>
                <w:rFonts w:cs="Arial"/>
                <w:iCs/>
              </w:rPr>
              <w:t>a</w:t>
            </w:r>
            <w:r w:rsidR="007915A5">
              <w:rPr>
                <w:rFonts w:cs="Arial"/>
                <w:iCs/>
              </w:rPr>
              <w:t xml:space="preserve">, model, </w:t>
            </w:r>
            <w:r w:rsidR="00D22CCC">
              <w:rPr>
                <w:rFonts w:cs="Arial"/>
                <w:iCs/>
              </w:rPr>
              <w:t xml:space="preserve">symbol, </w:t>
            </w:r>
            <w:r w:rsidR="007915A5">
              <w:rPr>
                <w:rFonts w:cs="Arial"/>
                <w:iCs/>
              </w:rPr>
              <w:t>producent )</w:t>
            </w:r>
          </w:p>
        </w:tc>
        <w:tc>
          <w:tcPr>
            <w:tcW w:w="672" w:type="dxa"/>
          </w:tcPr>
          <w:p w14:paraId="7C61BEA8" w14:textId="77777777" w:rsidR="007915A5" w:rsidRPr="00F44C03" w:rsidRDefault="007915A5" w:rsidP="007915A5">
            <w:pPr>
              <w:widowControl w:val="0"/>
              <w:suppressAutoHyphens w:val="0"/>
              <w:spacing w:after="120"/>
              <w:ind w:left="0" w:right="-142" w:firstLine="0"/>
              <w:rPr>
                <w:rFonts w:cs="Arial"/>
                <w:b/>
                <w:bCs/>
                <w:iCs/>
                <w:sz w:val="24"/>
                <w:szCs w:val="24"/>
              </w:rPr>
            </w:pPr>
          </w:p>
          <w:p w14:paraId="1D958023" w14:textId="675CFDCC" w:rsidR="007915A5" w:rsidRPr="00F44C03" w:rsidRDefault="007915A5" w:rsidP="007915A5">
            <w:pPr>
              <w:widowControl w:val="0"/>
              <w:suppressAutoHyphens w:val="0"/>
              <w:spacing w:after="120"/>
              <w:ind w:left="0" w:right="-142" w:firstLine="0"/>
              <w:rPr>
                <w:rFonts w:cs="Arial"/>
                <w:b/>
                <w:bCs/>
                <w:iCs/>
                <w:sz w:val="24"/>
                <w:szCs w:val="24"/>
              </w:rPr>
            </w:pPr>
            <w:r w:rsidRPr="00F44C03">
              <w:rPr>
                <w:rFonts w:cs="Arial"/>
                <w:b/>
                <w:bCs/>
                <w:iCs/>
                <w:sz w:val="24"/>
                <w:szCs w:val="24"/>
              </w:rPr>
              <w:t>1</w:t>
            </w:r>
            <w:r w:rsidR="00F44C03" w:rsidRPr="00F44C03">
              <w:rPr>
                <w:rFonts w:cs="Arial"/>
                <w:b/>
                <w:bCs/>
                <w:iCs/>
                <w:sz w:val="24"/>
                <w:szCs w:val="24"/>
              </w:rPr>
              <w:t>00</w:t>
            </w:r>
          </w:p>
        </w:tc>
        <w:tc>
          <w:tcPr>
            <w:tcW w:w="1044" w:type="dxa"/>
          </w:tcPr>
          <w:p w14:paraId="0B617557" w14:textId="77777777" w:rsidR="007915A5" w:rsidRDefault="007915A5" w:rsidP="007915A5">
            <w:pPr>
              <w:widowControl w:val="0"/>
              <w:suppressAutoHyphens w:val="0"/>
              <w:spacing w:after="120"/>
              <w:ind w:left="0" w:right="-142" w:firstLine="0"/>
              <w:rPr>
                <w:rFonts w:cs="Arial"/>
                <w:i/>
                <w:sz w:val="24"/>
                <w:szCs w:val="24"/>
              </w:rPr>
            </w:pPr>
          </w:p>
        </w:tc>
        <w:tc>
          <w:tcPr>
            <w:tcW w:w="1282" w:type="dxa"/>
          </w:tcPr>
          <w:p w14:paraId="34DF4E0B" w14:textId="77777777" w:rsidR="007915A5" w:rsidRDefault="007915A5" w:rsidP="007915A5">
            <w:pPr>
              <w:widowControl w:val="0"/>
              <w:suppressAutoHyphens w:val="0"/>
              <w:spacing w:after="120"/>
              <w:ind w:left="0" w:right="-142" w:firstLine="0"/>
              <w:rPr>
                <w:rFonts w:cs="Arial"/>
                <w:i/>
                <w:sz w:val="24"/>
                <w:szCs w:val="24"/>
              </w:rPr>
            </w:pPr>
          </w:p>
        </w:tc>
      </w:tr>
      <w:tr w:rsidR="00F44C03" w14:paraId="2597EABF" w14:textId="77777777" w:rsidTr="007915A5">
        <w:tc>
          <w:tcPr>
            <w:tcW w:w="6064" w:type="dxa"/>
          </w:tcPr>
          <w:p w14:paraId="3CA380F2" w14:textId="77777777" w:rsidR="00F44C03" w:rsidRDefault="00F44C03" w:rsidP="00F44C03">
            <w:pPr>
              <w:widowControl w:val="0"/>
              <w:suppressAutoHyphens w:val="0"/>
              <w:spacing w:after="120"/>
              <w:ind w:left="0" w:right="-142" w:firstLine="0"/>
              <w:jc w:val="both"/>
              <w:rPr>
                <w:rFonts w:cs="Arial"/>
                <w:b/>
                <w:bCs/>
                <w:iCs/>
                <w:sz w:val="22"/>
                <w:szCs w:val="22"/>
              </w:rPr>
            </w:pPr>
          </w:p>
          <w:p w14:paraId="122AC88F" w14:textId="0A38FCE1" w:rsidR="00F44C03" w:rsidRDefault="00F44C03" w:rsidP="00F44C03">
            <w:pPr>
              <w:widowControl w:val="0"/>
              <w:suppressAutoHyphens w:val="0"/>
              <w:spacing w:after="120"/>
              <w:ind w:left="0" w:right="-142" w:firstLine="0"/>
              <w:jc w:val="both"/>
              <w:rPr>
                <w:rFonts w:cs="Arial"/>
                <w:iCs/>
              </w:rPr>
            </w:pPr>
            <w:r>
              <w:rPr>
                <w:rFonts w:cs="Arial"/>
                <w:b/>
                <w:bCs/>
                <w:iCs/>
                <w:sz w:val="22"/>
                <w:szCs w:val="22"/>
              </w:rPr>
              <w:t xml:space="preserve">Laptop </w:t>
            </w:r>
            <w:r>
              <w:rPr>
                <w:rFonts w:cs="Arial"/>
                <w:iCs/>
              </w:rPr>
              <w:t xml:space="preserve"> ……………………………………………………..………………………………………….</w:t>
            </w:r>
          </w:p>
          <w:p w14:paraId="4E086AFB" w14:textId="77085970" w:rsidR="00F44C03" w:rsidRDefault="00F44C03" w:rsidP="00F44C03">
            <w:pPr>
              <w:widowControl w:val="0"/>
              <w:suppressAutoHyphens w:val="0"/>
              <w:spacing w:after="120"/>
              <w:ind w:left="0" w:right="-142" w:firstLine="0"/>
              <w:jc w:val="both"/>
              <w:rPr>
                <w:rFonts w:cs="Arial"/>
                <w:b/>
                <w:bCs/>
                <w:iCs/>
              </w:rPr>
            </w:pPr>
            <w:r>
              <w:rPr>
                <w:rFonts w:cs="Arial"/>
                <w:iCs/>
              </w:rPr>
              <w:t xml:space="preserve">                (jednoznaczne określenie – nazwa, model, symbol, producent )</w:t>
            </w:r>
          </w:p>
        </w:tc>
        <w:tc>
          <w:tcPr>
            <w:tcW w:w="672" w:type="dxa"/>
          </w:tcPr>
          <w:p w14:paraId="17B04C7A" w14:textId="77777777" w:rsidR="00F44C03" w:rsidRDefault="00F44C03" w:rsidP="007915A5">
            <w:pPr>
              <w:widowControl w:val="0"/>
              <w:suppressAutoHyphens w:val="0"/>
              <w:spacing w:after="120"/>
              <w:ind w:left="0" w:right="-142" w:firstLine="0"/>
              <w:rPr>
                <w:rFonts w:cs="Arial"/>
                <w:b/>
                <w:bCs/>
                <w:iCs/>
                <w:sz w:val="24"/>
                <w:szCs w:val="24"/>
              </w:rPr>
            </w:pPr>
          </w:p>
          <w:p w14:paraId="33FCF9C6" w14:textId="67969A74" w:rsidR="00F44C03" w:rsidRPr="00F44C03" w:rsidRDefault="00F44C03" w:rsidP="007915A5">
            <w:pPr>
              <w:widowControl w:val="0"/>
              <w:suppressAutoHyphens w:val="0"/>
              <w:spacing w:after="120"/>
              <w:ind w:left="0" w:right="-142" w:firstLine="0"/>
              <w:rPr>
                <w:rFonts w:cs="Arial"/>
                <w:b/>
                <w:bCs/>
                <w:iCs/>
                <w:sz w:val="24"/>
                <w:szCs w:val="24"/>
              </w:rPr>
            </w:pPr>
            <w:r w:rsidRPr="00F44C03">
              <w:rPr>
                <w:rFonts w:cs="Arial"/>
                <w:b/>
                <w:bCs/>
                <w:iCs/>
                <w:sz w:val="24"/>
                <w:szCs w:val="24"/>
              </w:rPr>
              <w:t>1</w:t>
            </w:r>
          </w:p>
        </w:tc>
        <w:tc>
          <w:tcPr>
            <w:tcW w:w="1044" w:type="dxa"/>
          </w:tcPr>
          <w:p w14:paraId="0B06EB90" w14:textId="77777777" w:rsidR="00F44C03" w:rsidRDefault="00F44C03" w:rsidP="007915A5">
            <w:pPr>
              <w:widowControl w:val="0"/>
              <w:suppressAutoHyphens w:val="0"/>
              <w:spacing w:after="120"/>
              <w:ind w:left="0" w:right="-142" w:firstLine="0"/>
              <w:rPr>
                <w:rFonts w:cs="Arial"/>
                <w:i/>
                <w:sz w:val="24"/>
                <w:szCs w:val="24"/>
              </w:rPr>
            </w:pPr>
          </w:p>
        </w:tc>
        <w:tc>
          <w:tcPr>
            <w:tcW w:w="1282" w:type="dxa"/>
          </w:tcPr>
          <w:p w14:paraId="2387A37E" w14:textId="77777777" w:rsidR="00F44C03" w:rsidRDefault="00F44C03" w:rsidP="007915A5">
            <w:pPr>
              <w:widowControl w:val="0"/>
              <w:suppressAutoHyphens w:val="0"/>
              <w:spacing w:after="120"/>
              <w:ind w:left="0" w:right="-142" w:firstLine="0"/>
              <w:rPr>
                <w:rFonts w:cs="Arial"/>
                <w:i/>
                <w:sz w:val="24"/>
                <w:szCs w:val="24"/>
              </w:rPr>
            </w:pPr>
          </w:p>
        </w:tc>
      </w:tr>
    </w:tbl>
    <w:p w14:paraId="01464F64" w14:textId="77777777" w:rsidR="004400D6" w:rsidRDefault="004400D6" w:rsidP="004400D6">
      <w:pPr>
        <w:widowControl w:val="0"/>
        <w:tabs>
          <w:tab w:val="left" w:pos="284"/>
        </w:tabs>
        <w:ind w:left="0" w:right="-142" w:firstLine="0"/>
        <w:jc w:val="both"/>
        <w:rPr>
          <w:sz w:val="8"/>
          <w:szCs w:val="8"/>
          <w:lang w:eastAsia="ar-SA"/>
        </w:rPr>
      </w:pPr>
    </w:p>
    <w:p w14:paraId="3193989C" w14:textId="77777777" w:rsidR="00596A98" w:rsidRPr="004400D6" w:rsidRDefault="00596A98" w:rsidP="004400D6">
      <w:pPr>
        <w:widowControl w:val="0"/>
        <w:tabs>
          <w:tab w:val="left" w:pos="284"/>
        </w:tabs>
        <w:ind w:left="0" w:right="-142" w:firstLine="0"/>
        <w:jc w:val="both"/>
        <w:rPr>
          <w:sz w:val="8"/>
          <w:szCs w:val="8"/>
          <w:lang w:eastAsia="ar-SA"/>
        </w:rPr>
      </w:pPr>
    </w:p>
    <w:p w14:paraId="2F584150" w14:textId="1F296DAC" w:rsidR="004400D6" w:rsidRDefault="004400D6" w:rsidP="004400D6">
      <w:pPr>
        <w:widowControl w:val="0"/>
        <w:tabs>
          <w:tab w:val="left" w:pos="284"/>
        </w:tabs>
        <w:ind w:left="0" w:right="-142" w:firstLine="0"/>
        <w:jc w:val="both"/>
        <w:rPr>
          <w:sz w:val="24"/>
          <w:szCs w:val="24"/>
          <w:lang w:eastAsia="ar-SA"/>
        </w:rPr>
      </w:pPr>
      <w:r w:rsidRPr="00FB02CC">
        <w:rPr>
          <w:b/>
          <w:bCs/>
          <w:sz w:val="24"/>
          <w:szCs w:val="24"/>
          <w:lang w:eastAsia="ar-SA"/>
        </w:rPr>
        <w:t xml:space="preserve">Oferujemy okres wydłużenia okresu gwarancji </w:t>
      </w:r>
      <w:r w:rsidR="00FB02CC">
        <w:rPr>
          <w:sz w:val="24"/>
          <w:szCs w:val="24"/>
          <w:lang w:eastAsia="ar-SA"/>
        </w:rPr>
        <w:t>(poza okres 36 miesięcy, o okres 1 do 12 m-</w:t>
      </w:r>
      <w:proofErr w:type="spellStart"/>
      <w:r w:rsidR="00FB02CC">
        <w:rPr>
          <w:sz w:val="24"/>
          <w:szCs w:val="24"/>
          <w:lang w:eastAsia="ar-SA"/>
        </w:rPr>
        <w:t>cy</w:t>
      </w:r>
      <w:proofErr w:type="spellEnd"/>
      <w:r w:rsidR="00FB02CC">
        <w:rPr>
          <w:sz w:val="24"/>
          <w:szCs w:val="24"/>
          <w:lang w:eastAsia="ar-SA"/>
        </w:rPr>
        <w:t>)</w:t>
      </w:r>
    </w:p>
    <w:p w14:paraId="67CE6B22" w14:textId="30DA7619" w:rsidR="004400D6" w:rsidRPr="00FB02CC" w:rsidRDefault="004400D6" w:rsidP="004400D6">
      <w:pPr>
        <w:widowControl w:val="0"/>
        <w:tabs>
          <w:tab w:val="left" w:pos="284"/>
        </w:tabs>
        <w:ind w:left="0" w:right="-142" w:firstLine="0"/>
        <w:jc w:val="both"/>
        <w:rPr>
          <w:b/>
          <w:bCs/>
          <w:sz w:val="24"/>
          <w:szCs w:val="24"/>
          <w:lang w:eastAsia="ar-SA"/>
        </w:rPr>
      </w:pPr>
      <w:r w:rsidRPr="00F44C03">
        <w:rPr>
          <w:sz w:val="24"/>
          <w:szCs w:val="24"/>
          <w:lang w:eastAsia="ar-SA"/>
        </w:rPr>
        <w:t>- dla komputerów</w:t>
      </w:r>
      <w:r w:rsidR="00FB02CC">
        <w:rPr>
          <w:sz w:val="24"/>
          <w:szCs w:val="24"/>
          <w:lang w:eastAsia="ar-SA"/>
        </w:rPr>
        <w:t xml:space="preserve"> /</w:t>
      </w:r>
      <w:r w:rsidRPr="00F44C03">
        <w:rPr>
          <w:sz w:val="24"/>
          <w:szCs w:val="24"/>
          <w:lang w:eastAsia="ar-SA"/>
        </w:rPr>
        <w:t xml:space="preserve"> </w:t>
      </w:r>
      <w:r w:rsidR="00FB02CC" w:rsidRPr="00F44C03">
        <w:rPr>
          <w:sz w:val="24"/>
          <w:szCs w:val="24"/>
          <w:lang w:eastAsia="ar-SA"/>
        </w:rPr>
        <w:t>monitorów</w:t>
      </w:r>
      <w:r w:rsidR="00FB02CC" w:rsidRPr="00F44C03">
        <w:rPr>
          <w:sz w:val="24"/>
          <w:szCs w:val="24"/>
          <w:lang w:eastAsia="ar-SA"/>
        </w:rPr>
        <w:t xml:space="preserve"> </w:t>
      </w:r>
      <w:r w:rsidR="00FB02CC">
        <w:rPr>
          <w:sz w:val="24"/>
          <w:szCs w:val="24"/>
          <w:lang w:eastAsia="ar-SA"/>
        </w:rPr>
        <w:t xml:space="preserve">/ </w:t>
      </w:r>
      <w:r w:rsidR="00FB02CC" w:rsidRPr="00F44C03">
        <w:rPr>
          <w:sz w:val="24"/>
          <w:szCs w:val="24"/>
          <w:lang w:eastAsia="ar-SA"/>
        </w:rPr>
        <w:t>laptopa</w:t>
      </w:r>
      <w:r w:rsidR="00FB02CC" w:rsidRPr="00F44C03">
        <w:rPr>
          <w:sz w:val="24"/>
          <w:szCs w:val="24"/>
          <w:lang w:eastAsia="ar-SA"/>
        </w:rPr>
        <w:t xml:space="preserve"> </w:t>
      </w:r>
      <w:r w:rsidR="00FB02CC" w:rsidRPr="00FB02CC">
        <w:rPr>
          <w:b/>
          <w:bCs/>
          <w:sz w:val="24"/>
          <w:szCs w:val="24"/>
          <w:lang w:eastAsia="ar-SA"/>
        </w:rPr>
        <w:t xml:space="preserve">o okres </w:t>
      </w:r>
      <w:r w:rsidRPr="00FB02CC">
        <w:rPr>
          <w:b/>
          <w:bCs/>
          <w:sz w:val="24"/>
          <w:szCs w:val="24"/>
          <w:lang w:eastAsia="ar-SA"/>
        </w:rPr>
        <w:t>………………………. m-c</w:t>
      </w:r>
      <w:r w:rsidR="00FB02CC">
        <w:rPr>
          <w:b/>
          <w:bCs/>
          <w:sz w:val="24"/>
          <w:szCs w:val="24"/>
          <w:lang w:eastAsia="ar-SA"/>
        </w:rPr>
        <w:t>a</w:t>
      </w:r>
      <w:r w:rsidRPr="00FB02CC">
        <w:rPr>
          <w:b/>
          <w:bCs/>
          <w:sz w:val="24"/>
          <w:szCs w:val="24"/>
          <w:lang w:eastAsia="ar-SA"/>
        </w:rPr>
        <w:t>/y</w:t>
      </w:r>
    </w:p>
    <w:p w14:paraId="2D4527A0" w14:textId="77777777" w:rsidR="0037699A" w:rsidRDefault="0037699A" w:rsidP="00006E20">
      <w:pPr>
        <w:pStyle w:val="Default"/>
        <w:ind w:right="-142"/>
        <w:jc w:val="both"/>
        <w:rPr>
          <w:rFonts w:cs="Arial"/>
          <w:b/>
          <w:sz w:val="16"/>
          <w:szCs w:val="16"/>
        </w:rPr>
      </w:pPr>
    </w:p>
    <w:p w14:paraId="4F2ABD4F" w14:textId="667E8DD5" w:rsidR="00E0011C" w:rsidRDefault="00E0011C" w:rsidP="00006E20">
      <w:pPr>
        <w:widowControl w:val="0"/>
        <w:numPr>
          <w:ilvl w:val="0"/>
          <w:numId w:val="31"/>
        </w:numPr>
        <w:suppressAutoHyphens w:val="0"/>
        <w:autoSpaceDE w:val="0"/>
        <w:autoSpaceDN w:val="0"/>
        <w:ind w:left="0" w:right="-142"/>
        <w:jc w:val="both"/>
        <w:rPr>
          <w:rFonts w:cs="Arial"/>
          <w:b/>
          <w:bCs/>
          <w:sz w:val="24"/>
          <w:szCs w:val="24"/>
        </w:rPr>
      </w:pPr>
      <w:r w:rsidRPr="006642F2">
        <w:rPr>
          <w:rFonts w:eastAsia="Times New Roman"/>
          <w:b/>
          <w:sz w:val="24"/>
          <w:szCs w:val="24"/>
          <w:lang w:eastAsia="pl-PL"/>
        </w:rPr>
        <w:t>Oferuj</w:t>
      </w:r>
      <w:r w:rsidR="00934831">
        <w:rPr>
          <w:rFonts w:eastAsia="Times New Roman"/>
          <w:b/>
          <w:sz w:val="24"/>
          <w:szCs w:val="24"/>
          <w:lang w:eastAsia="pl-PL"/>
        </w:rPr>
        <w:t>emy</w:t>
      </w:r>
      <w:r w:rsidRPr="006642F2">
        <w:rPr>
          <w:rFonts w:cs="Arial"/>
          <w:b/>
          <w:bCs/>
          <w:sz w:val="24"/>
          <w:szCs w:val="24"/>
        </w:rPr>
        <w:t xml:space="preserve"> parametry oceniane</w:t>
      </w:r>
      <w:r w:rsidR="004400D6">
        <w:rPr>
          <w:rFonts w:cs="Arial"/>
          <w:b/>
          <w:bCs/>
          <w:sz w:val="24"/>
          <w:szCs w:val="24"/>
        </w:rPr>
        <w:t xml:space="preserve"> określone w pkt. 1 formularza</w:t>
      </w:r>
      <w:r w:rsidRPr="006642F2">
        <w:rPr>
          <w:rFonts w:cs="Arial"/>
          <w:b/>
          <w:bCs/>
          <w:sz w:val="24"/>
          <w:szCs w:val="24"/>
        </w:rPr>
        <w:t xml:space="preserve">  </w:t>
      </w:r>
    </w:p>
    <w:p w14:paraId="5F0C3416" w14:textId="0CB9C47A" w:rsidR="00E61D61" w:rsidRPr="00E81D54" w:rsidRDefault="00E81D54" w:rsidP="00006E20">
      <w:pPr>
        <w:widowControl w:val="0"/>
        <w:tabs>
          <w:tab w:val="left" w:pos="284"/>
        </w:tabs>
        <w:ind w:left="0" w:right="-142" w:firstLine="0"/>
        <w:jc w:val="both"/>
        <w:rPr>
          <w:lang w:eastAsia="ar-SA"/>
        </w:rPr>
      </w:pPr>
      <w:r w:rsidRPr="00E81D54">
        <w:rPr>
          <w:lang w:eastAsia="ar-SA"/>
        </w:rPr>
        <w:t xml:space="preserve">Brak wypełnienia przedłużenia okresu gwarancji oznacza </w:t>
      </w:r>
      <w:r>
        <w:rPr>
          <w:lang w:eastAsia="ar-SA"/>
        </w:rPr>
        <w:t>zaoferowanie minimaln</w:t>
      </w:r>
      <w:r w:rsidR="00FB02CC">
        <w:rPr>
          <w:lang w:eastAsia="ar-SA"/>
        </w:rPr>
        <w:t>ego</w:t>
      </w:r>
      <w:r>
        <w:rPr>
          <w:lang w:eastAsia="ar-SA"/>
        </w:rPr>
        <w:t xml:space="preserve"> wymagan</w:t>
      </w:r>
      <w:r w:rsidR="00FB02CC">
        <w:rPr>
          <w:lang w:eastAsia="ar-SA"/>
        </w:rPr>
        <w:t>ego</w:t>
      </w:r>
      <w:r>
        <w:rPr>
          <w:lang w:eastAsia="ar-SA"/>
        </w:rPr>
        <w:t xml:space="preserve"> okres</w:t>
      </w:r>
      <w:r w:rsidR="00FB02CC">
        <w:rPr>
          <w:lang w:eastAsia="ar-SA"/>
        </w:rPr>
        <w:t>u</w:t>
      </w:r>
      <w:r>
        <w:rPr>
          <w:lang w:eastAsia="ar-SA"/>
        </w:rPr>
        <w:t xml:space="preserve"> gwarancji dla oferowanego sprzętu komputerowego. </w:t>
      </w:r>
    </w:p>
    <w:p w14:paraId="71367019" w14:textId="77777777" w:rsidR="00983156" w:rsidRDefault="00983156" w:rsidP="00006E20">
      <w:pPr>
        <w:widowControl w:val="0"/>
        <w:tabs>
          <w:tab w:val="left" w:pos="284"/>
        </w:tabs>
        <w:ind w:left="0" w:right="-142" w:hanging="317"/>
        <w:jc w:val="both"/>
        <w:rPr>
          <w:rFonts w:cs="Arial"/>
          <w:sz w:val="24"/>
          <w:szCs w:val="24"/>
        </w:rPr>
      </w:pPr>
    </w:p>
    <w:p w14:paraId="24EF2FD2" w14:textId="77777777" w:rsidR="009660CF" w:rsidRDefault="00934831" w:rsidP="00006E20">
      <w:pPr>
        <w:widowControl w:val="0"/>
        <w:numPr>
          <w:ilvl w:val="0"/>
          <w:numId w:val="31"/>
        </w:numPr>
        <w:suppressAutoHyphens w:val="0"/>
        <w:autoSpaceDE w:val="0"/>
        <w:autoSpaceDN w:val="0"/>
        <w:ind w:left="0" w:right="-142"/>
        <w:jc w:val="both"/>
        <w:rPr>
          <w:rFonts w:cs="Arial"/>
          <w:sz w:val="24"/>
          <w:szCs w:val="24"/>
        </w:rPr>
      </w:pPr>
      <w:r w:rsidRPr="00934831">
        <w:rPr>
          <w:rFonts w:cs="Arial"/>
          <w:sz w:val="24"/>
          <w:szCs w:val="24"/>
        </w:rPr>
        <w:t>Niniejszą ofertę cenową składam świadomy zakresu zamówienia i warunków jego wykonywania</w:t>
      </w:r>
    </w:p>
    <w:p w14:paraId="2C9BF405" w14:textId="21F430C8" w:rsidR="00934831" w:rsidRPr="00C83716" w:rsidRDefault="00934831" w:rsidP="008858C1">
      <w:pPr>
        <w:widowControl w:val="0"/>
        <w:suppressAutoHyphens w:val="0"/>
        <w:autoSpaceDE w:val="0"/>
        <w:autoSpaceDN w:val="0"/>
        <w:ind w:left="0" w:right="-142" w:firstLine="0"/>
        <w:jc w:val="both"/>
        <w:rPr>
          <w:rFonts w:cs="Arial"/>
          <w:sz w:val="16"/>
          <w:szCs w:val="16"/>
        </w:rPr>
      </w:pPr>
      <w:r>
        <w:rPr>
          <w:rFonts w:cs="Arial"/>
          <w:sz w:val="24"/>
          <w:szCs w:val="24"/>
        </w:rPr>
        <w:t xml:space="preserve"> </w:t>
      </w:r>
      <w:r w:rsidRPr="00934831">
        <w:rPr>
          <w:rFonts w:cs="Arial"/>
          <w:sz w:val="24"/>
          <w:szCs w:val="24"/>
        </w:rPr>
        <w:t xml:space="preserve"> </w:t>
      </w:r>
    </w:p>
    <w:p w14:paraId="785E6A0A" w14:textId="5F03B74D" w:rsidR="00E0011C" w:rsidRPr="006642F2" w:rsidRDefault="00E0011C" w:rsidP="00006E20">
      <w:pPr>
        <w:widowControl w:val="0"/>
        <w:numPr>
          <w:ilvl w:val="0"/>
          <w:numId w:val="31"/>
        </w:numPr>
        <w:suppressAutoHyphens w:val="0"/>
        <w:autoSpaceDE w:val="0"/>
        <w:autoSpaceDN w:val="0"/>
        <w:ind w:left="0" w:right="-142"/>
        <w:jc w:val="both"/>
        <w:rPr>
          <w:rFonts w:cs="Arial"/>
          <w:b/>
          <w:bCs/>
          <w:sz w:val="24"/>
          <w:szCs w:val="24"/>
        </w:rPr>
      </w:pPr>
      <w:r w:rsidRPr="006642F2">
        <w:rPr>
          <w:rFonts w:cs="Arial"/>
          <w:b/>
          <w:bCs/>
          <w:sz w:val="24"/>
          <w:szCs w:val="24"/>
        </w:rPr>
        <w:t>Zamówienie:</w:t>
      </w:r>
    </w:p>
    <w:p w14:paraId="5916F5D8" w14:textId="0E580BF8" w:rsidR="00E0011C" w:rsidRPr="006642F2" w:rsidRDefault="00E0011C" w:rsidP="00006E20">
      <w:pPr>
        <w:widowControl w:val="0"/>
        <w:suppressAutoHyphens w:val="0"/>
        <w:autoSpaceDE w:val="0"/>
        <w:autoSpaceDN w:val="0"/>
        <w:ind w:left="0" w:right="-142" w:firstLine="0"/>
        <w:jc w:val="both"/>
        <w:rPr>
          <w:rFonts w:eastAsia="Times New Roman"/>
          <w:i/>
          <w:iCs/>
          <w:sz w:val="20"/>
          <w:szCs w:val="20"/>
          <w:lang w:eastAsia="pl-PL"/>
        </w:rPr>
      </w:pPr>
      <w:r w:rsidRPr="006642F2">
        <w:rPr>
          <w:rFonts w:eastAsia="Times New Roman"/>
          <w:sz w:val="24"/>
          <w:szCs w:val="24"/>
          <w:lang w:eastAsia="pl-PL"/>
        </w:rPr>
        <w:t>zrealizujemy samodzielnie* / zamówienie w zakresie części: …</w:t>
      </w:r>
      <w:r w:rsidR="00800E6B">
        <w:rPr>
          <w:rFonts w:eastAsia="Times New Roman"/>
          <w:sz w:val="24"/>
          <w:szCs w:val="24"/>
          <w:lang w:eastAsia="pl-PL"/>
        </w:rPr>
        <w:t>…………..….</w:t>
      </w:r>
      <w:r w:rsidRPr="006642F2">
        <w:rPr>
          <w:rFonts w:eastAsia="Times New Roman"/>
          <w:sz w:val="24"/>
          <w:szCs w:val="24"/>
          <w:lang w:eastAsia="pl-PL"/>
        </w:rPr>
        <w:t>……………………</w:t>
      </w:r>
      <w:r w:rsidR="00800E6B">
        <w:rPr>
          <w:rFonts w:eastAsia="Times New Roman"/>
          <w:sz w:val="24"/>
          <w:szCs w:val="24"/>
          <w:lang w:eastAsia="pl-PL"/>
        </w:rPr>
        <w:t xml:space="preserve"> </w:t>
      </w:r>
      <w:r w:rsidRPr="006642F2">
        <w:rPr>
          <w:rFonts w:eastAsia="Times New Roman"/>
          <w:sz w:val="24"/>
          <w:szCs w:val="24"/>
          <w:lang w:eastAsia="pl-PL"/>
        </w:rPr>
        <w:t>………………</w:t>
      </w:r>
      <w:r w:rsidR="00800E6B">
        <w:rPr>
          <w:rFonts w:eastAsia="Times New Roman"/>
          <w:sz w:val="24"/>
          <w:szCs w:val="24"/>
          <w:lang w:eastAsia="pl-PL"/>
        </w:rPr>
        <w:t>……………………..</w:t>
      </w:r>
      <w:r w:rsidRPr="006642F2">
        <w:rPr>
          <w:rFonts w:eastAsia="Times New Roman"/>
          <w:sz w:val="24"/>
          <w:szCs w:val="24"/>
          <w:lang w:eastAsia="pl-PL"/>
        </w:rPr>
        <w:t>……</w:t>
      </w:r>
      <w:r w:rsidR="00800E6B">
        <w:rPr>
          <w:rFonts w:eastAsia="Times New Roman"/>
          <w:sz w:val="24"/>
          <w:szCs w:val="24"/>
          <w:lang w:eastAsia="pl-PL"/>
        </w:rPr>
        <w:t>……</w:t>
      </w:r>
      <w:r w:rsidRPr="006642F2">
        <w:rPr>
          <w:rFonts w:eastAsia="Times New Roman"/>
          <w:sz w:val="24"/>
          <w:szCs w:val="24"/>
          <w:lang w:eastAsia="pl-PL"/>
        </w:rPr>
        <w:t>…</w:t>
      </w:r>
      <w:r w:rsidR="00800E6B">
        <w:rPr>
          <w:rFonts w:eastAsia="Times New Roman"/>
          <w:sz w:val="24"/>
          <w:szCs w:val="24"/>
          <w:lang w:eastAsia="pl-PL"/>
        </w:rPr>
        <w:t>………..</w:t>
      </w:r>
      <w:r w:rsidRPr="006642F2">
        <w:rPr>
          <w:rFonts w:eastAsia="Times New Roman"/>
          <w:sz w:val="24"/>
          <w:szCs w:val="24"/>
          <w:lang w:eastAsia="pl-PL"/>
        </w:rPr>
        <w:t xml:space="preserve">… zrealizujemy przy udziale podwykonawcy: …………………………………………………………….…… </w:t>
      </w:r>
      <w:r w:rsidRPr="006642F2">
        <w:rPr>
          <w:rFonts w:eastAsia="Times New Roman"/>
          <w:i/>
          <w:iCs/>
          <w:sz w:val="20"/>
          <w:szCs w:val="20"/>
          <w:lang w:eastAsia="pl-PL"/>
        </w:rPr>
        <w:t>(podać nazwę, jeśli znana na etapie składania oferty)</w:t>
      </w:r>
    </w:p>
    <w:p w14:paraId="60E2552E" w14:textId="77777777" w:rsidR="00E0011C" w:rsidRPr="00800E6B" w:rsidRDefault="00E0011C" w:rsidP="00006E20">
      <w:pPr>
        <w:widowControl w:val="0"/>
        <w:suppressAutoHyphens w:val="0"/>
        <w:autoSpaceDE w:val="0"/>
        <w:autoSpaceDN w:val="0"/>
        <w:ind w:left="0" w:right="-142" w:firstLine="0"/>
        <w:jc w:val="both"/>
        <w:rPr>
          <w:rFonts w:eastAsia="Times New Roman"/>
          <w:i/>
          <w:iCs/>
          <w:sz w:val="16"/>
          <w:szCs w:val="16"/>
          <w:lang w:eastAsia="pl-PL"/>
        </w:rPr>
      </w:pPr>
    </w:p>
    <w:p w14:paraId="65EAAD43" w14:textId="77777777" w:rsidR="00E0011C" w:rsidRPr="006642F2" w:rsidRDefault="00E0011C" w:rsidP="00006E20">
      <w:pPr>
        <w:widowControl w:val="0"/>
        <w:numPr>
          <w:ilvl w:val="0"/>
          <w:numId w:val="31"/>
        </w:numPr>
        <w:suppressAutoHyphens w:val="0"/>
        <w:autoSpaceDE w:val="0"/>
        <w:autoSpaceDN w:val="0"/>
        <w:ind w:left="0" w:right="-142"/>
        <w:jc w:val="both"/>
        <w:rPr>
          <w:rFonts w:eastAsia="Times New Roman"/>
          <w:sz w:val="24"/>
          <w:szCs w:val="24"/>
          <w:lang w:eastAsia="pl-PL"/>
        </w:rPr>
      </w:pPr>
      <w:r w:rsidRPr="006642F2">
        <w:rPr>
          <w:rFonts w:eastAsia="Times New Roman" w:cs="Calibri"/>
          <w:sz w:val="24"/>
          <w:szCs w:val="24"/>
          <w:lang w:eastAsia="pl-PL"/>
        </w:rPr>
        <w:t xml:space="preserve">Na podstawie art. 117 ust. 4 ustawy </w:t>
      </w:r>
      <w:proofErr w:type="spellStart"/>
      <w:r w:rsidRPr="006642F2">
        <w:rPr>
          <w:rFonts w:eastAsia="Times New Roman" w:cs="Calibri"/>
          <w:sz w:val="24"/>
          <w:szCs w:val="24"/>
          <w:lang w:eastAsia="pl-PL"/>
        </w:rPr>
        <w:t>Pzp</w:t>
      </w:r>
      <w:proofErr w:type="spellEnd"/>
      <w:r w:rsidRPr="006642F2">
        <w:rPr>
          <w:rFonts w:eastAsia="Times New Roman" w:cs="Calibri"/>
          <w:sz w:val="24"/>
          <w:szCs w:val="24"/>
          <w:lang w:eastAsia="pl-PL"/>
        </w:rPr>
        <w:t xml:space="preserve">, jako Wykonawcy wspólnie ubiegający się o udzielenie zamówienia OŚWIADCZAM/-MY, iż następujący zakres </w:t>
      </w:r>
      <w:r>
        <w:rPr>
          <w:rFonts w:eastAsia="Times New Roman" w:cs="Calibri"/>
          <w:sz w:val="24"/>
          <w:szCs w:val="24"/>
          <w:lang w:eastAsia="pl-PL"/>
        </w:rPr>
        <w:t>zamówienia</w:t>
      </w:r>
      <w:r w:rsidRPr="006642F2">
        <w:rPr>
          <w:rFonts w:eastAsia="Times New Roman" w:cs="Calibri"/>
          <w:sz w:val="24"/>
          <w:szCs w:val="24"/>
          <w:lang w:eastAsia="pl-PL"/>
        </w:rPr>
        <w:t xml:space="preserve"> zrealizują poszczególni Wykonawcy wspólnie ubiegający się o udzielenie zamówienia: </w:t>
      </w:r>
    </w:p>
    <w:p w14:paraId="7705BE3A" w14:textId="77777777" w:rsidR="00E0011C" w:rsidRPr="006642F2" w:rsidRDefault="00E0011C" w:rsidP="00006E20">
      <w:pPr>
        <w:widowControl w:val="0"/>
        <w:suppressAutoHyphens w:val="0"/>
        <w:autoSpaceDE w:val="0"/>
        <w:autoSpaceDN w:val="0"/>
        <w:ind w:left="0" w:right="-142" w:firstLine="0"/>
        <w:jc w:val="both"/>
        <w:rPr>
          <w:rFonts w:eastAsia="Times New Roman" w:cs="Calibri"/>
          <w:sz w:val="24"/>
          <w:szCs w:val="24"/>
          <w:lang w:eastAsia="pl-PL"/>
        </w:rPr>
      </w:pPr>
      <w:r w:rsidRPr="006642F2">
        <w:rPr>
          <w:rFonts w:eastAsia="Times New Roman" w:cs="Calibri"/>
          <w:sz w:val="24"/>
          <w:szCs w:val="24"/>
          <w:lang w:eastAsia="pl-PL"/>
        </w:rPr>
        <w:t xml:space="preserve">Wykonawca (nazwa): _______________ wykona: __________________________** </w:t>
      </w:r>
    </w:p>
    <w:p w14:paraId="325F9D93" w14:textId="77777777" w:rsidR="00E0011C" w:rsidRPr="006642F2" w:rsidRDefault="00E0011C" w:rsidP="00006E20">
      <w:pPr>
        <w:widowControl w:val="0"/>
        <w:suppressAutoHyphens w:val="0"/>
        <w:autoSpaceDE w:val="0"/>
        <w:autoSpaceDN w:val="0"/>
        <w:ind w:left="0" w:right="-142" w:firstLine="0"/>
        <w:jc w:val="both"/>
        <w:rPr>
          <w:rFonts w:eastAsia="Times New Roman" w:cs="Calibri"/>
          <w:sz w:val="24"/>
          <w:szCs w:val="24"/>
          <w:lang w:eastAsia="pl-PL"/>
        </w:rPr>
      </w:pPr>
      <w:r w:rsidRPr="006642F2">
        <w:rPr>
          <w:rFonts w:eastAsia="Times New Roman" w:cs="Calibri"/>
          <w:sz w:val="24"/>
          <w:szCs w:val="24"/>
          <w:lang w:eastAsia="pl-PL"/>
        </w:rPr>
        <w:t>Wykonawca (nazwa): _______________ wykona: __________________________**</w:t>
      </w:r>
    </w:p>
    <w:p w14:paraId="192CD677" w14:textId="77777777" w:rsidR="00E0011C" w:rsidRPr="006642F2" w:rsidRDefault="00E0011C" w:rsidP="00006E20">
      <w:pPr>
        <w:widowControl w:val="0"/>
        <w:suppressAutoHyphens w:val="0"/>
        <w:autoSpaceDE w:val="0"/>
        <w:autoSpaceDN w:val="0"/>
        <w:ind w:left="0" w:right="-142" w:firstLine="0"/>
        <w:jc w:val="both"/>
        <w:rPr>
          <w:rFonts w:eastAsia="Times New Roman" w:cs="Calibri"/>
          <w:sz w:val="14"/>
          <w:szCs w:val="14"/>
          <w:lang w:eastAsia="pl-PL"/>
        </w:rPr>
      </w:pPr>
    </w:p>
    <w:p w14:paraId="682C4056" w14:textId="77777777" w:rsidR="00E0011C" w:rsidRDefault="00E0011C" w:rsidP="00006E20">
      <w:pPr>
        <w:widowControl w:val="0"/>
        <w:suppressAutoHyphens w:val="0"/>
        <w:autoSpaceDE w:val="0"/>
        <w:autoSpaceDN w:val="0"/>
        <w:ind w:left="0" w:right="-142" w:firstLine="0"/>
        <w:jc w:val="both"/>
        <w:rPr>
          <w:rFonts w:eastAsia="Times New Roman" w:cs="Calibri"/>
          <w:sz w:val="20"/>
          <w:szCs w:val="20"/>
          <w:lang w:eastAsia="pl-PL"/>
        </w:rPr>
      </w:pPr>
      <w:r w:rsidRPr="006642F2">
        <w:rPr>
          <w:rFonts w:eastAsia="Times New Roman" w:cs="Calibri"/>
          <w:sz w:val="20"/>
          <w:szCs w:val="20"/>
          <w:lang w:eastAsia="pl-PL"/>
        </w:rPr>
        <w:t>** należy dostosować do ilości Wykonawców w konsorcjum/ wspólników spółki cywilnej; wypełnić jedynie w przypadku Wykonawców wspólnie ubiegających się o udzielenie zamówienia w rozumieniu rozdziału X SWZ.</w:t>
      </w:r>
    </w:p>
    <w:p w14:paraId="652E69B9" w14:textId="77777777" w:rsidR="00C83716" w:rsidRPr="006642F2" w:rsidRDefault="00C83716" w:rsidP="00006E20">
      <w:pPr>
        <w:widowControl w:val="0"/>
        <w:suppressAutoHyphens w:val="0"/>
        <w:autoSpaceDE w:val="0"/>
        <w:autoSpaceDN w:val="0"/>
        <w:ind w:left="0" w:right="-142" w:firstLine="0"/>
        <w:jc w:val="both"/>
        <w:rPr>
          <w:rFonts w:eastAsia="Times New Roman" w:cs="Calibri"/>
          <w:sz w:val="20"/>
          <w:szCs w:val="20"/>
          <w:lang w:eastAsia="pl-PL"/>
        </w:rPr>
      </w:pPr>
    </w:p>
    <w:p w14:paraId="04AD0A6C" w14:textId="77777777" w:rsidR="00E0011C" w:rsidRDefault="00E0011C" w:rsidP="00006E20">
      <w:pPr>
        <w:widowControl w:val="0"/>
        <w:suppressAutoHyphens w:val="0"/>
        <w:autoSpaceDE w:val="0"/>
        <w:autoSpaceDN w:val="0"/>
        <w:ind w:left="0" w:right="-142" w:firstLine="0"/>
        <w:jc w:val="both"/>
        <w:rPr>
          <w:rFonts w:eastAsia="Times New Roman"/>
          <w:sz w:val="16"/>
          <w:szCs w:val="16"/>
          <w:lang w:eastAsia="pl-PL"/>
        </w:rPr>
      </w:pPr>
    </w:p>
    <w:p w14:paraId="7D758947" w14:textId="77777777" w:rsidR="00E0011C" w:rsidRPr="006642F2" w:rsidRDefault="00E0011C" w:rsidP="00006E20">
      <w:pPr>
        <w:widowControl w:val="0"/>
        <w:numPr>
          <w:ilvl w:val="0"/>
          <w:numId w:val="31"/>
        </w:numPr>
        <w:suppressAutoHyphens w:val="0"/>
        <w:autoSpaceDE w:val="0"/>
        <w:autoSpaceDN w:val="0"/>
        <w:ind w:left="0" w:right="-142"/>
        <w:jc w:val="both"/>
        <w:rPr>
          <w:rFonts w:eastAsia="Times New Roman"/>
          <w:sz w:val="24"/>
          <w:szCs w:val="24"/>
          <w:lang w:eastAsia="pl-PL"/>
        </w:rPr>
      </w:pPr>
      <w:r w:rsidRPr="006642F2">
        <w:rPr>
          <w:rFonts w:eastAsia="Times New Roman" w:cs="Calibri"/>
          <w:sz w:val="24"/>
          <w:szCs w:val="24"/>
          <w:lang w:eastAsia="pl-PL"/>
        </w:rPr>
        <w:t>Wybór</w:t>
      </w:r>
      <w:r w:rsidRPr="006642F2">
        <w:rPr>
          <w:rFonts w:eastAsia="Times New Roman"/>
          <w:sz w:val="24"/>
          <w:szCs w:val="24"/>
          <w:lang w:eastAsia="pl-PL"/>
        </w:rPr>
        <w:t xml:space="preserve"> mojej/naszej oferty </w:t>
      </w:r>
      <w:r w:rsidRPr="006642F2">
        <w:rPr>
          <w:rFonts w:eastAsia="Times New Roman"/>
          <w:sz w:val="24"/>
          <w:szCs w:val="24"/>
          <w:u w:val="single"/>
          <w:lang w:eastAsia="pl-PL"/>
        </w:rPr>
        <w:t>będzie/nie będzie prowadził*</w:t>
      </w:r>
      <w:r w:rsidRPr="006642F2">
        <w:rPr>
          <w:rFonts w:eastAsia="Times New Roman"/>
          <w:sz w:val="24"/>
          <w:szCs w:val="24"/>
          <w:lang w:eastAsia="pl-PL"/>
        </w:rPr>
        <w:t xml:space="preserve"> do powstania u Zamawiającego obowiązku podatkowego zgodnie z przepisami o podatku od towarów i usług.*</w:t>
      </w:r>
    </w:p>
    <w:p w14:paraId="212063E7" w14:textId="77777777" w:rsidR="00E0011C" w:rsidRPr="006642F2" w:rsidRDefault="00E0011C" w:rsidP="00006E20">
      <w:pPr>
        <w:widowControl w:val="0"/>
        <w:suppressAutoHyphens w:val="0"/>
        <w:autoSpaceDE w:val="0"/>
        <w:autoSpaceDN w:val="0"/>
        <w:ind w:left="0" w:right="-142" w:firstLine="0"/>
        <w:jc w:val="both"/>
        <w:rPr>
          <w:rFonts w:eastAsia="Times New Roman"/>
          <w:i/>
          <w:sz w:val="20"/>
          <w:szCs w:val="20"/>
          <w:lang w:eastAsia="pl-PL"/>
        </w:rPr>
      </w:pPr>
      <w:r w:rsidRPr="006642F2">
        <w:rPr>
          <w:rFonts w:eastAsia="Times New Roman"/>
          <w:i/>
          <w:sz w:val="20"/>
          <w:szCs w:val="20"/>
          <w:lang w:eastAsia="pl-PL"/>
        </w:rPr>
        <w:t>*Skreślić niepotrzebne. W przypadku jeśli taki obowiązek powstanie po stronie Zamawiającego, Wykonawca składa dokumenty, o których mowa w rozdziale XVI pkt 11</w:t>
      </w:r>
      <w:r w:rsidRPr="006642F2">
        <w:rPr>
          <w:rFonts w:eastAsia="Times New Roman"/>
          <w:i/>
          <w:color w:val="FF0000"/>
          <w:sz w:val="20"/>
          <w:szCs w:val="20"/>
          <w:lang w:eastAsia="pl-PL"/>
        </w:rPr>
        <w:t xml:space="preserve"> </w:t>
      </w:r>
      <w:r w:rsidRPr="006642F2">
        <w:rPr>
          <w:rFonts w:eastAsia="Times New Roman"/>
          <w:i/>
          <w:sz w:val="20"/>
          <w:szCs w:val="20"/>
          <w:lang w:eastAsia="pl-PL"/>
        </w:rPr>
        <w:t>SWZ.</w:t>
      </w:r>
    </w:p>
    <w:p w14:paraId="72A5592D" w14:textId="77777777" w:rsidR="00E0011C" w:rsidRPr="00800E6B" w:rsidRDefault="00E0011C" w:rsidP="00006E20">
      <w:pPr>
        <w:widowControl w:val="0"/>
        <w:suppressAutoHyphens w:val="0"/>
        <w:autoSpaceDE w:val="0"/>
        <w:autoSpaceDN w:val="0"/>
        <w:ind w:left="0" w:right="-142" w:firstLine="0"/>
        <w:jc w:val="both"/>
        <w:rPr>
          <w:rFonts w:eastAsia="Times New Roman"/>
          <w:b/>
          <w:iCs/>
          <w:sz w:val="16"/>
          <w:szCs w:val="16"/>
          <w:lang w:eastAsia="pl-PL"/>
        </w:rPr>
      </w:pPr>
    </w:p>
    <w:p w14:paraId="4C5AFF65" w14:textId="77777777" w:rsidR="00E0011C" w:rsidRPr="006642F2" w:rsidRDefault="00E0011C" w:rsidP="00006E20">
      <w:pPr>
        <w:widowControl w:val="0"/>
        <w:numPr>
          <w:ilvl w:val="0"/>
          <w:numId w:val="31"/>
        </w:numPr>
        <w:suppressAutoHyphens w:val="0"/>
        <w:autoSpaceDE w:val="0"/>
        <w:autoSpaceDN w:val="0"/>
        <w:ind w:left="0" w:right="-142"/>
        <w:jc w:val="both"/>
        <w:rPr>
          <w:rFonts w:eastAsia="Times New Roman"/>
          <w:bCs/>
          <w:sz w:val="24"/>
          <w:szCs w:val="24"/>
          <w:lang w:eastAsia="pl-PL"/>
        </w:rPr>
      </w:pPr>
      <w:r w:rsidRPr="006642F2">
        <w:rPr>
          <w:rFonts w:eastAsia="Times New Roman"/>
          <w:bCs/>
          <w:sz w:val="24"/>
          <w:szCs w:val="24"/>
          <w:lang w:eastAsia="pl-PL"/>
        </w:rPr>
        <w:t>Oświadczam, że Wykonawca jest mikroprzedsiębiorstwem / małym przedsiębiorstwem / średnim przedsiębiorstwem / dużym przedsiębiorstwem / jednoosobową działalnością gospodarczą / osobą nie prowadzącą działalności gospodarczej / inne …………………………… (wpisać)*/**</w:t>
      </w:r>
    </w:p>
    <w:p w14:paraId="5A049CD5" w14:textId="77777777" w:rsidR="00E0011C" w:rsidRPr="006642F2" w:rsidRDefault="00E0011C" w:rsidP="00006E20">
      <w:pPr>
        <w:widowControl w:val="0"/>
        <w:suppressAutoHyphens w:val="0"/>
        <w:autoSpaceDE w:val="0"/>
        <w:autoSpaceDN w:val="0"/>
        <w:ind w:left="0" w:right="-142" w:firstLine="0"/>
        <w:jc w:val="left"/>
        <w:rPr>
          <w:rFonts w:eastAsia="Times New Roman"/>
          <w:bCs/>
          <w:i/>
          <w:sz w:val="20"/>
          <w:szCs w:val="20"/>
          <w:lang w:eastAsia="pl-PL"/>
        </w:rPr>
      </w:pPr>
      <w:r w:rsidRPr="006642F2">
        <w:rPr>
          <w:rFonts w:eastAsia="Times New Roman"/>
          <w:bCs/>
          <w:i/>
          <w:sz w:val="20"/>
          <w:szCs w:val="20"/>
          <w:lang w:eastAsia="pl-PL"/>
        </w:rPr>
        <w:t>*niepotrzebne skreślić</w:t>
      </w:r>
    </w:p>
    <w:p w14:paraId="7E017ABB" w14:textId="77777777" w:rsidR="00E0011C" w:rsidRPr="006642F2" w:rsidRDefault="00E0011C" w:rsidP="00006E20">
      <w:pPr>
        <w:widowControl w:val="0"/>
        <w:suppressAutoHyphens w:val="0"/>
        <w:autoSpaceDE w:val="0"/>
        <w:autoSpaceDN w:val="0"/>
        <w:ind w:left="0" w:right="-142" w:firstLine="0"/>
        <w:jc w:val="left"/>
        <w:rPr>
          <w:rFonts w:eastAsia="Times New Roman"/>
          <w:bCs/>
          <w:sz w:val="20"/>
          <w:szCs w:val="20"/>
          <w:lang w:eastAsia="pl-PL"/>
        </w:rPr>
      </w:pPr>
      <w:r w:rsidRPr="006642F2">
        <w:rPr>
          <w:rFonts w:eastAsia="Times New Roman"/>
          <w:bCs/>
          <w:i/>
          <w:sz w:val="20"/>
          <w:szCs w:val="20"/>
          <w:lang w:eastAsia="pl-PL"/>
        </w:rPr>
        <w:t>** w przypadku Wykonawców wspólnie ubiegających się o zamówienie, oświadczenie powielić i złożyć dla każdego Wykonawcy osobno</w:t>
      </w:r>
    </w:p>
    <w:p w14:paraId="19CE5298" w14:textId="77777777" w:rsidR="00E0011C" w:rsidRPr="00800E6B" w:rsidRDefault="00E0011C" w:rsidP="00006E20">
      <w:pPr>
        <w:widowControl w:val="0"/>
        <w:suppressAutoHyphens w:val="0"/>
        <w:autoSpaceDE w:val="0"/>
        <w:autoSpaceDN w:val="0"/>
        <w:ind w:left="0" w:right="-142" w:firstLine="0"/>
        <w:jc w:val="left"/>
        <w:rPr>
          <w:rFonts w:eastAsia="Times New Roman"/>
          <w:sz w:val="16"/>
          <w:szCs w:val="16"/>
          <w:lang w:eastAsia="pl-PL"/>
        </w:rPr>
      </w:pPr>
    </w:p>
    <w:p w14:paraId="1B435209" w14:textId="77777777" w:rsidR="00E0011C" w:rsidRPr="006642F2" w:rsidRDefault="00E0011C" w:rsidP="00006E20">
      <w:pPr>
        <w:widowControl w:val="0"/>
        <w:numPr>
          <w:ilvl w:val="0"/>
          <w:numId w:val="31"/>
        </w:numPr>
        <w:suppressAutoHyphens w:val="0"/>
        <w:autoSpaceDE w:val="0"/>
        <w:autoSpaceDN w:val="0"/>
        <w:ind w:left="0" w:right="-142"/>
        <w:jc w:val="both"/>
        <w:rPr>
          <w:rFonts w:eastAsia="Times New Roman"/>
          <w:bCs/>
          <w:sz w:val="24"/>
          <w:szCs w:val="24"/>
          <w:lang w:eastAsia="pl-PL"/>
        </w:rPr>
      </w:pPr>
      <w:r w:rsidRPr="006642F2">
        <w:rPr>
          <w:rFonts w:eastAsia="Times New Roman"/>
          <w:bCs/>
          <w:sz w:val="24"/>
          <w:szCs w:val="24"/>
          <w:lang w:eastAsia="pl-PL"/>
        </w:rPr>
        <w:t>Oświadczam, że wypełniłem obowiązki informacyjne przewidziane w art. 13 lub art. 14 RODO</w:t>
      </w:r>
      <w:r w:rsidRPr="006642F2">
        <w:rPr>
          <w:rFonts w:eastAsia="Times New Roman"/>
          <w:bCs/>
          <w:sz w:val="24"/>
          <w:szCs w:val="24"/>
          <w:vertAlign w:val="superscript"/>
          <w:lang w:eastAsia="pl-PL"/>
        </w:rPr>
        <w:t>1)</w:t>
      </w:r>
      <w:r w:rsidRPr="006642F2">
        <w:rPr>
          <w:rFonts w:eastAsia="Times New Roman"/>
          <w:bCs/>
          <w:sz w:val="24"/>
          <w:szCs w:val="24"/>
          <w:lang w:eastAsia="pl-PL"/>
        </w:rPr>
        <w:t xml:space="preserve"> wobec osób fizycznych, od których dane osobowe bezpośrednio lub pośrednio pozyskałem w celu ubiegania się o udzielenie zamówienia publicznego w niniejszym postępowaniu.</w:t>
      </w:r>
    </w:p>
    <w:p w14:paraId="00AEDB52" w14:textId="77777777" w:rsidR="00E0011C" w:rsidRPr="006642F2" w:rsidRDefault="00E0011C" w:rsidP="00006E20">
      <w:pPr>
        <w:widowControl w:val="0"/>
        <w:suppressAutoHyphens w:val="0"/>
        <w:autoSpaceDE w:val="0"/>
        <w:autoSpaceDN w:val="0"/>
        <w:ind w:left="0" w:right="-142" w:firstLine="0"/>
        <w:jc w:val="both"/>
        <w:rPr>
          <w:rFonts w:eastAsia="Times New Roman"/>
          <w:i/>
          <w:sz w:val="20"/>
          <w:szCs w:val="20"/>
          <w:lang w:eastAsia="pl-PL"/>
        </w:rPr>
      </w:pPr>
      <w:r w:rsidRPr="006642F2">
        <w:rPr>
          <w:rFonts w:eastAsia="Times New Roman"/>
          <w:i/>
          <w:sz w:val="20"/>
          <w:szCs w:val="20"/>
          <w:lang w:eastAsia="pl-PL"/>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w:t>
      </w:r>
    </w:p>
    <w:p w14:paraId="4F20872B" w14:textId="77777777" w:rsidR="00E0011C" w:rsidRPr="006642F2" w:rsidRDefault="00E0011C" w:rsidP="00006E20">
      <w:pPr>
        <w:widowControl w:val="0"/>
        <w:suppressAutoHyphens w:val="0"/>
        <w:autoSpaceDE w:val="0"/>
        <w:autoSpaceDN w:val="0"/>
        <w:ind w:left="0" w:right="-142" w:firstLine="0"/>
        <w:jc w:val="both"/>
        <w:rPr>
          <w:rFonts w:eastAsia="Times New Roman"/>
          <w:i/>
          <w:sz w:val="20"/>
          <w:szCs w:val="20"/>
          <w:lang w:eastAsia="pl-PL"/>
        </w:rPr>
      </w:pPr>
      <w:r w:rsidRPr="006642F2">
        <w:rPr>
          <w:rFonts w:eastAsia="Times New Roman"/>
          <w:i/>
          <w:sz w:val="20"/>
          <w:szCs w:val="20"/>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(usuwa treść oświadczenia przez jego wykreślenie).</w:t>
      </w:r>
    </w:p>
    <w:p w14:paraId="2DEE672C" w14:textId="77777777" w:rsidR="00E0011C" w:rsidRDefault="00E0011C" w:rsidP="00006E20">
      <w:pPr>
        <w:widowControl w:val="0"/>
        <w:suppressAutoHyphens w:val="0"/>
        <w:autoSpaceDE w:val="0"/>
        <w:autoSpaceDN w:val="0"/>
        <w:ind w:left="0" w:right="-142" w:firstLine="0"/>
        <w:jc w:val="both"/>
        <w:rPr>
          <w:rFonts w:eastAsia="Times New Roman"/>
          <w:i/>
          <w:sz w:val="14"/>
          <w:szCs w:val="14"/>
          <w:lang w:eastAsia="pl-PL"/>
        </w:rPr>
      </w:pPr>
    </w:p>
    <w:p w14:paraId="05822AD6" w14:textId="77777777" w:rsidR="00D40C12" w:rsidRDefault="00D40C12" w:rsidP="00006E20">
      <w:pPr>
        <w:widowControl w:val="0"/>
        <w:suppressAutoHyphens w:val="0"/>
        <w:autoSpaceDE w:val="0"/>
        <w:autoSpaceDN w:val="0"/>
        <w:ind w:left="0" w:right="-142" w:firstLine="0"/>
        <w:jc w:val="both"/>
        <w:rPr>
          <w:rFonts w:eastAsia="Times New Roman"/>
          <w:i/>
          <w:sz w:val="14"/>
          <w:szCs w:val="14"/>
          <w:lang w:eastAsia="pl-PL"/>
        </w:rPr>
      </w:pPr>
    </w:p>
    <w:p w14:paraId="633310D9" w14:textId="77777777" w:rsidR="00D40C12" w:rsidRDefault="00D40C12" w:rsidP="00006E20">
      <w:pPr>
        <w:widowControl w:val="0"/>
        <w:suppressAutoHyphens w:val="0"/>
        <w:autoSpaceDE w:val="0"/>
        <w:autoSpaceDN w:val="0"/>
        <w:ind w:left="0" w:right="-142" w:firstLine="0"/>
        <w:jc w:val="both"/>
        <w:rPr>
          <w:rFonts w:eastAsia="Times New Roman"/>
          <w:i/>
          <w:sz w:val="14"/>
          <w:szCs w:val="14"/>
          <w:lang w:eastAsia="pl-PL"/>
        </w:rPr>
      </w:pPr>
    </w:p>
    <w:p w14:paraId="3FB928E9" w14:textId="77777777" w:rsidR="00D40C12" w:rsidRPr="006642F2" w:rsidRDefault="00D40C12" w:rsidP="00006E20">
      <w:pPr>
        <w:widowControl w:val="0"/>
        <w:suppressAutoHyphens w:val="0"/>
        <w:autoSpaceDE w:val="0"/>
        <w:autoSpaceDN w:val="0"/>
        <w:ind w:left="0" w:right="-142" w:firstLine="0"/>
        <w:jc w:val="both"/>
        <w:rPr>
          <w:rFonts w:eastAsia="Times New Roman"/>
          <w:i/>
          <w:sz w:val="14"/>
          <w:szCs w:val="14"/>
          <w:lang w:eastAsia="pl-PL"/>
        </w:rPr>
      </w:pPr>
    </w:p>
    <w:p w14:paraId="2DF8CD2A" w14:textId="77777777" w:rsidR="00E0011C" w:rsidRPr="006642F2" w:rsidRDefault="00E0011C" w:rsidP="00006E20">
      <w:pPr>
        <w:widowControl w:val="0"/>
        <w:numPr>
          <w:ilvl w:val="0"/>
          <w:numId w:val="31"/>
        </w:numPr>
        <w:suppressAutoHyphens w:val="0"/>
        <w:autoSpaceDE w:val="0"/>
        <w:autoSpaceDN w:val="0"/>
        <w:ind w:left="0" w:right="-142"/>
        <w:jc w:val="both"/>
        <w:rPr>
          <w:rFonts w:eastAsia="Times New Roman"/>
          <w:sz w:val="24"/>
          <w:szCs w:val="24"/>
          <w:lang w:eastAsia="pl-PL"/>
        </w:rPr>
      </w:pPr>
      <w:r w:rsidRPr="006642F2">
        <w:rPr>
          <w:rFonts w:eastAsia="Times New Roman"/>
          <w:bCs/>
          <w:sz w:val="24"/>
          <w:szCs w:val="24"/>
          <w:lang w:eastAsia="pl-PL"/>
        </w:rPr>
        <w:t>Informacje</w:t>
      </w:r>
      <w:r w:rsidRPr="006642F2">
        <w:rPr>
          <w:rFonts w:eastAsia="Times New Roman"/>
          <w:sz w:val="24"/>
          <w:szCs w:val="24"/>
          <w:lang w:eastAsia="pl-PL"/>
        </w:rPr>
        <w:t xml:space="preserve"> stanowiące </w:t>
      </w:r>
      <w:r w:rsidRPr="006642F2">
        <w:rPr>
          <w:rFonts w:eastAsia="Times New Roman"/>
          <w:b/>
          <w:sz w:val="24"/>
          <w:szCs w:val="24"/>
          <w:lang w:eastAsia="pl-PL"/>
        </w:rPr>
        <w:t>TAJEMNICĘ PRZEDSIĘBIORSTWA</w:t>
      </w:r>
      <w:r w:rsidRPr="006642F2">
        <w:rPr>
          <w:rFonts w:eastAsia="Times New Roman"/>
          <w:sz w:val="24"/>
          <w:szCs w:val="24"/>
          <w:lang w:eastAsia="pl-PL"/>
        </w:rPr>
        <w:t xml:space="preserve"> w rozumieniu przepisów ustawy z dnia 16 kwietnia 1993 r. o zwalczaniu nieuczciwej konkurencji (t. j. Dz. U. z 2020 r., poz. 1913 ze zm.) zawarte są w ……………</w:t>
      </w:r>
      <w:r>
        <w:rPr>
          <w:rFonts w:eastAsia="Times New Roman"/>
          <w:sz w:val="24"/>
          <w:szCs w:val="24"/>
          <w:lang w:eastAsia="pl-PL"/>
        </w:rPr>
        <w:t>………………………………..</w:t>
      </w:r>
      <w:r w:rsidRPr="006642F2">
        <w:rPr>
          <w:rFonts w:eastAsia="Times New Roman"/>
          <w:sz w:val="24"/>
          <w:szCs w:val="24"/>
          <w:lang w:eastAsia="pl-PL"/>
        </w:rPr>
        <w:t xml:space="preserve">……….  i nie mogą być udostępniane. Na okoliczność tego wykazuję skuteczność takiego zastrzeżenia w oparciu o przepisy art. 11 ust. 4 ustawy z dnia 16 kwietnia 1993 r. o zwalczaniu nieuczciwej konkurencji (t. j. Dz. U. z 2020 r. poz. 1913 ze zm.) w oparciu o następujące uzasadnienie </w:t>
      </w:r>
      <w:r w:rsidRPr="006642F2">
        <w:rPr>
          <w:rFonts w:eastAsia="Times New Roman"/>
          <w:b/>
          <w:bCs/>
          <w:i/>
          <w:iCs/>
          <w:sz w:val="24"/>
          <w:szCs w:val="24"/>
          <w:lang w:eastAsia="pl-PL"/>
        </w:rPr>
        <w:t>(</w:t>
      </w:r>
      <w:r w:rsidRPr="006642F2">
        <w:rPr>
          <w:rFonts w:eastAsia="Times New Roman"/>
          <w:b/>
          <w:i/>
          <w:sz w:val="24"/>
          <w:szCs w:val="24"/>
          <w:lang w:eastAsia="pl-PL"/>
        </w:rPr>
        <w:t xml:space="preserve">Wykonawca zobowiązany jest do uzasadnienia okoliczności zastrzeżenie części oferty jako tajemnicy przedsiębiorstwa w sposób obiektywny </w:t>
      </w:r>
      <w:r>
        <w:rPr>
          <w:rFonts w:eastAsia="Times New Roman"/>
          <w:b/>
          <w:i/>
          <w:sz w:val="24"/>
          <w:szCs w:val="24"/>
          <w:lang w:eastAsia="pl-PL"/>
        </w:rPr>
        <w:t xml:space="preserve"> </w:t>
      </w:r>
      <w:r w:rsidRPr="006642F2">
        <w:rPr>
          <w:rFonts w:eastAsia="Times New Roman"/>
          <w:b/>
          <w:i/>
          <w:sz w:val="24"/>
          <w:szCs w:val="24"/>
          <w:lang w:eastAsia="pl-PL"/>
        </w:rPr>
        <w:t>i wyczerpujący w oparciu o przesłanki wskazane w art. 11 ust. 4 ustawy wskazanej powyżej):</w:t>
      </w:r>
    </w:p>
    <w:p w14:paraId="3CE3975B" w14:textId="77777777" w:rsidR="00E0011C" w:rsidRPr="006642F2" w:rsidRDefault="00E0011C" w:rsidP="00006E20">
      <w:pPr>
        <w:widowControl w:val="0"/>
        <w:suppressAutoHyphens w:val="0"/>
        <w:autoSpaceDE w:val="0"/>
        <w:autoSpaceDN w:val="0"/>
        <w:ind w:left="0" w:right="-142" w:firstLine="0"/>
        <w:jc w:val="both"/>
        <w:rPr>
          <w:rFonts w:eastAsia="Times New Roman"/>
          <w:sz w:val="24"/>
          <w:szCs w:val="24"/>
          <w:lang w:eastAsia="pl-PL"/>
        </w:rPr>
      </w:pPr>
      <w:r w:rsidRPr="006642F2">
        <w:rPr>
          <w:rFonts w:eastAsia="Times New Roman"/>
          <w:sz w:val="24"/>
          <w:szCs w:val="24"/>
          <w:lang w:eastAsia="pl-PL"/>
        </w:rPr>
        <w:t>………………………………………………………………………………………………………...……………………………</w:t>
      </w:r>
    </w:p>
    <w:p w14:paraId="02324266" w14:textId="77777777" w:rsidR="00E0011C" w:rsidRPr="006642F2" w:rsidRDefault="00E0011C" w:rsidP="00006E20">
      <w:pPr>
        <w:widowControl w:val="0"/>
        <w:suppressAutoHyphens w:val="0"/>
        <w:autoSpaceDE w:val="0"/>
        <w:autoSpaceDN w:val="0"/>
        <w:ind w:left="0" w:right="-142" w:firstLine="0"/>
        <w:jc w:val="left"/>
        <w:rPr>
          <w:rFonts w:eastAsia="Times New Roman"/>
          <w:b/>
          <w:lang w:eastAsia="pl-PL"/>
        </w:rPr>
      </w:pPr>
    </w:p>
    <w:p w14:paraId="5D29E957" w14:textId="77777777" w:rsidR="00E0011C" w:rsidRDefault="00E0011C" w:rsidP="00006E20">
      <w:pPr>
        <w:widowControl w:val="0"/>
        <w:numPr>
          <w:ilvl w:val="0"/>
          <w:numId w:val="31"/>
        </w:numPr>
        <w:suppressAutoHyphens w:val="0"/>
        <w:autoSpaceDE w:val="0"/>
        <w:autoSpaceDN w:val="0"/>
        <w:ind w:left="0" w:right="-142"/>
        <w:jc w:val="both"/>
        <w:rPr>
          <w:rFonts w:eastAsia="Times New Roman"/>
          <w:sz w:val="24"/>
          <w:szCs w:val="24"/>
          <w:lang w:eastAsia="pl-PL"/>
        </w:rPr>
      </w:pPr>
      <w:r w:rsidRPr="006642F2">
        <w:rPr>
          <w:rFonts w:eastAsia="Times New Roman"/>
          <w:bCs/>
          <w:sz w:val="24"/>
          <w:szCs w:val="24"/>
          <w:lang w:eastAsia="pl-PL"/>
        </w:rPr>
        <w:t>Oświadczenia</w:t>
      </w:r>
      <w:r w:rsidRPr="006642F2">
        <w:rPr>
          <w:rFonts w:eastAsia="Times New Roman"/>
          <w:sz w:val="24"/>
          <w:szCs w:val="24"/>
          <w:lang w:eastAsia="pl-PL"/>
        </w:rPr>
        <w:t xml:space="preserve"> i dokumenty potwierdzające brak podstaw do wykluczenia oraz spełnianie warunków udziału w postępowaniu może Zamawiający uzyskać za pomocą bezpłatnych i ogólnodostępnych baz danych, w szczególności rejestrów publicznych w rozumieniu ustawy z dnia 17 lutego 2005 r. o informatyzacji działalności podmiotów realizujących zadania publiczne (t. j. Dz. U. z 2020 r. poz. 346 ze zm.) </w:t>
      </w:r>
    </w:p>
    <w:p w14:paraId="2BE9A7D8" w14:textId="0354FB0D" w:rsidR="00E0011C" w:rsidRPr="006642F2" w:rsidRDefault="00E0011C" w:rsidP="00006E20">
      <w:pPr>
        <w:widowControl w:val="0"/>
        <w:suppressAutoHyphens w:val="0"/>
        <w:autoSpaceDE w:val="0"/>
        <w:autoSpaceDN w:val="0"/>
        <w:ind w:left="0" w:right="-142" w:firstLine="0"/>
        <w:jc w:val="both"/>
        <w:rPr>
          <w:rFonts w:eastAsia="Times New Roman"/>
          <w:sz w:val="24"/>
          <w:szCs w:val="24"/>
          <w:lang w:eastAsia="pl-PL"/>
        </w:rPr>
      </w:pPr>
      <w:r w:rsidRPr="006642F2">
        <w:rPr>
          <w:rFonts w:eastAsia="Times New Roman"/>
          <w:sz w:val="24"/>
          <w:szCs w:val="24"/>
          <w:lang w:eastAsia="pl-PL"/>
        </w:rPr>
        <w:t>……………………………</w:t>
      </w:r>
      <w:r>
        <w:rPr>
          <w:rFonts w:eastAsia="Times New Roman"/>
          <w:sz w:val="24"/>
          <w:szCs w:val="24"/>
          <w:lang w:eastAsia="pl-PL"/>
        </w:rPr>
        <w:t>…………………….</w:t>
      </w:r>
      <w:r w:rsidRPr="006642F2">
        <w:rPr>
          <w:rFonts w:eastAsia="Times New Roman"/>
          <w:sz w:val="24"/>
          <w:szCs w:val="24"/>
          <w:lang w:eastAsia="pl-PL"/>
        </w:rPr>
        <w:t>……………………</w:t>
      </w:r>
      <w:r>
        <w:rPr>
          <w:rFonts w:eastAsia="Times New Roman"/>
          <w:sz w:val="24"/>
          <w:szCs w:val="24"/>
          <w:lang w:eastAsia="pl-PL"/>
        </w:rPr>
        <w:t>……………………………………………………….</w:t>
      </w:r>
      <w:r w:rsidRPr="006642F2">
        <w:rPr>
          <w:rFonts w:eastAsia="Times New Roman"/>
          <w:sz w:val="24"/>
          <w:szCs w:val="24"/>
          <w:lang w:eastAsia="pl-PL"/>
        </w:rPr>
        <w:t>………</w:t>
      </w:r>
    </w:p>
    <w:p w14:paraId="3DD8CFE7" w14:textId="77777777" w:rsidR="00E0011C" w:rsidRPr="006E412F" w:rsidRDefault="00E0011C" w:rsidP="00006E20">
      <w:pPr>
        <w:widowControl w:val="0"/>
        <w:suppressAutoHyphens w:val="0"/>
        <w:autoSpaceDE w:val="0"/>
        <w:autoSpaceDN w:val="0"/>
        <w:ind w:left="0" w:right="-142" w:firstLine="426"/>
        <w:jc w:val="left"/>
        <w:rPr>
          <w:rFonts w:eastAsia="Times New Roman"/>
          <w:b/>
          <w:sz w:val="20"/>
          <w:szCs w:val="20"/>
          <w:lang w:eastAsia="pl-PL"/>
        </w:rPr>
      </w:pPr>
      <w:r w:rsidRPr="006E412F">
        <w:rPr>
          <w:rFonts w:eastAsia="Times New Roman"/>
          <w:sz w:val="20"/>
          <w:szCs w:val="20"/>
          <w:lang w:eastAsia="pl-PL"/>
        </w:rPr>
        <w:t xml:space="preserve">                                                      (podać adresy stron internetowych)</w:t>
      </w:r>
    </w:p>
    <w:p w14:paraId="41ACA0DE" w14:textId="77777777" w:rsidR="00E0011C" w:rsidRDefault="00E0011C" w:rsidP="00006E20">
      <w:pPr>
        <w:widowControl w:val="0"/>
        <w:suppressAutoHyphens w:val="0"/>
        <w:autoSpaceDE w:val="0"/>
        <w:autoSpaceDN w:val="0"/>
        <w:ind w:left="0" w:right="-142" w:firstLine="0"/>
        <w:jc w:val="both"/>
        <w:rPr>
          <w:rFonts w:eastAsia="Times New Roman"/>
          <w:b/>
          <w:bCs/>
          <w:i/>
          <w:iCs/>
          <w:sz w:val="20"/>
          <w:lang w:eastAsia="pl-PL"/>
        </w:rPr>
      </w:pPr>
    </w:p>
    <w:p w14:paraId="25C4BF5C" w14:textId="77777777" w:rsidR="00D40C12" w:rsidRDefault="00D40C12" w:rsidP="00006E20">
      <w:pPr>
        <w:widowControl w:val="0"/>
        <w:suppressAutoHyphens w:val="0"/>
        <w:autoSpaceDE w:val="0"/>
        <w:autoSpaceDN w:val="0"/>
        <w:ind w:left="0" w:right="-142" w:firstLine="0"/>
        <w:jc w:val="both"/>
        <w:rPr>
          <w:rFonts w:eastAsia="Times New Roman"/>
          <w:b/>
          <w:bCs/>
          <w:i/>
          <w:iCs/>
          <w:sz w:val="20"/>
          <w:lang w:eastAsia="pl-PL"/>
        </w:rPr>
      </w:pPr>
    </w:p>
    <w:p w14:paraId="4CD2BF4B" w14:textId="77777777" w:rsidR="00D40C12" w:rsidRDefault="00D40C12" w:rsidP="00006E20">
      <w:pPr>
        <w:widowControl w:val="0"/>
        <w:suppressAutoHyphens w:val="0"/>
        <w:autoSpaceDE w:val="0"/>
        <w:autoSpaceDN w:val="0"/>
        <w:ind w:left="0" w:right="-142" w:firstLine="0"/>
        <w:jc w:val="both"/>
        <w:rPr>
          <w:rFonts w:eastAsia="Times New Roman"/>
          <w:b/>
          <w:bCs/>
          <w:i/>
          <w:iCs/>
          <w:sz w:val="20"/>
          <w:lang w:eastAsia="pl-PL"/>
        </w:rPr>
      </w:pPr>
    </w:p>
    <w:p w14:paraId="1413EEE5" w14:textId="77777777" w:rsidR="00D40C12" w:rsidRDefault="00D40C12" w:rsidP="00006E20">
      <w:pPr>
        <w:widowControl w:val="0"/>
        <w:suppressAutoHyphens w:val="0"/>
        <w:autoSpaceDE w:val="0"/>
        <w:autoSpaceDN w:val="0"/>
        <w:ind w:left="0" w:right="-142" w:firstLine="0"/>
        <w:jc w:val="both"/>
        <w:rPr>
          <w:rFonts w:eastAsia="Times New Roman"/>
          <w:b/>
          <w:bCs/>
          <w:i/>
          <w:iCs/>
          <w:sz w:val="20"/>
          <w:lang w:eastAsia="pl-PL"/>
        </w:rPr>
      </w:pPr>
    </w:p>
    <w:p w14:paraId="7871D63D" w14:textId="77777777" w:rsidR="007A443A" w:rsidRPr="00704EDB" w:rsidRDefault="007A443A" w:rsidP="007A443A">
      <w:pPr>
        <w:rPr>
          <w:rFonts w:ascii="Calibri Light" w:hAnsi="Calibri Light" w:cs="Calibri"/>
          <w:b/>
          <w:bCs/>
          <w:i/>
          <w:iCs/>
          <w:color w:val="FF0000"/>
        </w:rPr>
      </w:pPr>
      <w:bookmarkStart w:id="1" w:name="_Hlk212801756"/>
      <w:r w:rsidRPr="00704EDB">
        <w:rPr>
          <w:rFonts w:ascii="Calibri Light" w:hAnsi="Calibri Light" w:cs="Calibri"/>
          <w:b/>
          <w:bCs/>
          <w:i/>
          <w:iCs/>
          <w:color w:val="FF0000"/>
        </w:rPr>
        <w:t xml:space="preserve">Uwaga! </w:t>
      </w:r>
      <w:r>
        <w:rPr>
          <w:rFonts w:ascii="Calibri Light" w:hAnsi="Calibri Light" w:cs="Calibri"/>
          <w:b/>
          <w:bCs/>
          <w:i/>
          <w:iCs/>
          <w:color w:val="FF0000"/>
        </w:rPr>
        <w:t xml:space="preserve">  </w:t>
      </w:r>
      <w:r w:rsidRPr="00704EDB">
        <w:rPr>
          <w:rFonts w:ascii="Calibri Light" w:hAnsi="Calibri Light" w:cs="Calibri"/>
          <w:b/>
          <w:bCs/>
          <w:i/>
          <w:iCs/>
          <w:color w:val="FF0000"/>
        </w:rPr>
        <w:t xml:space="preserve">Ofertę należy podpisać: kwalifikowanym podpisem elektronicznym </w:t>
      </w:r>
    </w:p>
    <w:p w14:paraId="4234CFDB" w14:textId="77777777" w:rsidR="007A443A" w:rsidRDefault="007A443A" w:rsidP="007A443A">
      <w:pPr>
        <w:rPr>
          <w:rFonts w:eastAsia="Times New Roman" w:cs="Calibri"/>
          <w:sz w:val="20"/>
          <w:szCs w:val="20"/>
          <w:lang w:eastAsia="pl-PL"/>
        </w:rPr>
      </w:pPr>
      <w:r>
        <w:rPr>
          <w:rFonts w:ascii="Calibri Light" w:hAnsi="Calibri Light" w:cs="Calibri"/>
          <w:b/>
          <w:bCs/>
          <w:i/>
          <w:iCs/>
          <w:color w:val="FF0000"/>
        </w:rPr>
        <w:t xml:space="preserve">                </w:t>
      </w:r>
      <w:r w:rsidRPr="00704EDB">
        <w:rPr>
          <w:rFonts w:ascii="Calibri Light" w:hAnsi="Calibri Light" w:cs="Calibri"/>
          <w:b/>
          <w:bCs/>
          <w:i/>
          <w:iCs/>
          <w:color w:val="FF0000"/>
        </w:rPr>
        <w:t>lub podpisem zaufanym lub podpisem osobistym</w:t>
      </w:r>
    </w:p>
    <w:bookmarkEnd w:id="1"/>
    <w:p w14:paraId="304303C4" w14:textId="77777777" w:rsidR="00797CED" w:rsidRDefault="00797CED" w:rsidP="00006E20">
      <w:pPr>
        <w:ind w:left="0" w:right="-142"/>
        <w:jc w:val="both"/>
        <w:rPr>
          <w:rFonts w:cs="Arial"/>
          <w:i/>
          <w:lang w:val="x-none"/>
        </w:rPr>
      </w:pPr>
    </w:p>
    <w:p w14:paraId="4F120840" w14:textId="77777777" w:rsidR="00557A15" w:rsidRDefault="00557A15" w:rsidP="00006E20">
      <w:pPr>
        <w:ind w:left="0" w:right="-142"/>
        <w:jc w:val="both"/>
        <w:rPr>
          <w:rFonts w:cs="Arial"/>
          <w:i/>
          <w:lang w:val="x-none"/>
        </w:rPr>
      </w:pPr>
    </w:p>
    <w:p w14:paraId="1213D293" w14:textId="77777777" w:rsidR="00D40C12" w:rsidRDefault="00D40C12" w:rsidP="00006E20">
      <w:pPr>
        <w:ind w:left="0" w:right="-142"/>
        <w:jc w:val="both"/>
        <w:rPr>
          <w:rFonts w:cs="Arial"/>
          <w:i/>
          <w:lang w:val="x-none"/>
        </w:rPr>
      </w:pPr>
    </w:p>
    <w:p w14:paraId="1B8EEA35" w14:textId="77777777" w:rsidR="00D40C12" w:rsidRDefault="00D40C12" w:rsidP="00006E20">
      <w:pPr>
        <w:ind w:left="0" w:right="-142"/>
        <w:jc w:val="both"/>
        <w:rPr>
          <w:rFonts w:cs="Arial"/>
          <w:i/>
          <w:lang w:val="x-none"/>
        </w:rPr>
      </w:pPr>
    </w:p>
    <w:p w14:paraId="4093079A" w14:textId="77777777" w:rsidR="00D40C12" w:rsidRDefault="00D40C12" w:rsidP="00006E20">
      <w:pPr>
        <w:ind w:left="0" w:right="-142"/>
        <w:jc w:val="both"/>
        <w:rPr>
          <w:rFonts w:cs="Arial"/>
          <w:i/>
          <w:lang w:val="x-none"/>
        </w:rPr>
      </w:pPr>
    </w:p>
    <w:p w14:paraId="4563444B" w14:textId="77777777" w:rsidR="00D40C12" w:rsidRDefault="00D40C12" w:rsidP="00006E20">
      <w:pPr>
        <w:ind w:left="0" w:right="-142"/>
        <w:jc w:val="both"/>
        <w:rPr>
          <w:rFonts w:cs="Arial"/>
          <w:i/>
          <w:lang w:val="x-none"/>
        </w:rPr>
      </w:pPr>
    </w:p>
    <w:p w14:paraId="084D466C" w14:textId="77777777" w:rsidR="00D40C12" w:rsidRDefault="00D40C12" w:rsidP="00006E20">
      <w:pPr>
        <w:ind w:left="0" w:right="-142"/>
        <w:jc w:val="both"/>
        <w:rPr>
          <w:rFonts w:cs="Arial"/>
          <w:i/>
          <w:lang w:val="x-none"/>
        </w:rPr>
      </w:pPr>
    </w:p>
    <w:p w14:paraId="0C7D45E9" w14:textId="77777777" w:rsidR="00D40C12" w:rsidRDefault="00D40C12" w:rsidP="00006E20">
      <w:pPr>
        <w:ind w:left="0" w:right="-142"/>
        <w:jc w:val="both"/>
        <w:rPr>
          <w:rFonts w:cs="Arial"/>
          <w:i/>
          <w:lang w:val="x-none"/>
        </w:rPr>
      </w:pPr>
    </w:p>
    <w:p w14:paraId="51381447" w14:textId="77777777" w:rsidR="00D40C12" w:rsidRDefault="00D40C12" w:rsidP="00006E20">
      <w:pPr>
        <w:ind w:left="0" w:right="-142"/>
        <w:jc w:val="both"/>
        <w:rPr>
          <w:rFonts w:cs="Arial"/>
          <w:i/>
          <w:lang w:val="x-none"/>
        </w:rPr>
      </w:pPr>
    </w:p>
    <w:p w14:paraId="0A5FCEFD" w14:textId="77777777" w:rsidR="00D40C12" w:rsidRDefault="00D40C12" w:rsidP="00006E20">
      <w:pPr>
        <w:ind w:left="0" w:right="-142"/>
        <w:jc w:val="both"/>
        <w:rPr>
          <w:rFonts w:cs="Arial"/>
          <w:i/>
          <w:lang w:val="x-none"/>
        </w:rPr>
      </w:pPr>
    </w:p>
    <w:p w14:paraId="11F8F031" w14:textId="77777777" w:rsidR="00D40C12" w:rsidRDefault="00D40C12" w:rsidP="00006E20">
      <w:pPr>
        <w:ind w:left="0" w:right="-142"/>
        <w:jc w:val="both"/>
        <w:rPr>
          <w:rFonts w:cs="Arial"/>
          <w:i/>
          <w:lang w:val="x-none"/>
        </w:rPr>
      </w:pPr>
    </w:p>
    <w:p w14:paraId="623E1219" w14:textId="77777777" w:rsidR="00D40C12" w:rsidRDefault="00D40C12" w:rsidP="00006E20">
      <w:pPr>
        <w:ind w:left="0" w:right="-142"/>
        <w:jc w:val="both"/>
        <w:rPr>
          <w:rFonts w:cs="Arial"/>
          <w:i/>
          <w:lang w:val="x-none"/>
        </w:rPr>
      </w:pPr>
    </w:p>
    <w:p w14:paraId="4F0658C7" w14:textId="77777777" w:rsidR="00D40C12" w:rsidRDefault="00D40C12" w:rsidP="00006E20">
      <w:pPr>
        <w:ind w:left="0" w:right="-142"/>
        <w:jc w:val="both"/>
        <w:rPr>
          <w:rFonts w:cs="Arial"/>
          <w:i/>
          <w:lang w:val="x-none"/>
        </w:rPr>
      </w:pPr>
    </w:p>
    <w:p w14:paraId="357D2D74" w14:textId="77777777" w:rsidR="00D40C12" w:rsidRDefault="00D40C12" w:rsidP="00006E20">
      <w:pPr>
        <w:ind w:left="0" w:right="-142"/>
        <w:jc w:val="both"/>
        <w:rPr>
          <w:rFonts w:cs="Arial"/>
          <w:i/>
          <w:lang w:val="x-none"/>
        </w:rPr>
      </w:pPr>
    </w:p>
    <w:p w14:paraId="6DC1DABE" w14:textId="77777777" w:rsidR="00D40C12" w:rsidRDefault="00D40C12" w:rsidP="00006E20">
      <w:pPr>
        <w:ind w:left="0" w:right="-142"/>
        <w:jc w:val="both"/>
        <w:rPr>
          <w:rFonts w:cs="Arial"/>
          <w:i/>
          <w:lang w:val="x-none"/>
        </w:rPr>
      </w:pPr>
    </w:p>
    <w:p w14:paraId="0F9F2023" w14:textId="77777777" w:rsidR="00D40C12" w:rsidRDefault="00D40C12" w:rsidP="00006E20">
      <w:pPr>
        <w:ind w:left="0" w:right="-142"/>
        <w:jc w:val="both"/>
        <w:rPr>
          <w:rFonts w:cs="Arial"/>
          <w:i/>
          <w:lang w:val="x-none"/>
        </w:rPr>
      </w:pPr>
    </w:p>
    <w:p w14:paraId="3A6B4415" w14:textId="77777777" w:rsidR="00D40C12" w:rsidRDefault="00D40C12" w:rsidP="00006E20">
      <w:pPr>
        <w:ind w:left="0" w:right="-142"/>
        <w:jc w:val="both"/>
        <w:rPr>
          <w:rFonts w:cs="Arial"/>
          <w:i/>
          <w:lang w:val="x-none"/>
        </w:rPr>
      </w:pPr>
    </w:p>
    <w:p w14:paraId="1C62A6B0" w14:textId="77777777" w:rsidR="00D40C12" w:rsidRDefault="00D40C12" w:rsidP="00006E20">
      <w:pPr>
        <w:ind w:left="0" w:right="-142"/>
        <w:jc w:val="both"/>
        <w:rPr>
          <w:rFonts w:cs="Arial"/>
          <w:i/>
          <w:lang w:val="x-none"/>
        </w:rPr>
      </w:pPr>
    </w:p>
    <w:p w14:paraId="4136623C" w14:textId="77777777" w:rsidR="00D40C12" w:rsidRDefault="00D40C12" w:rsidP="00006E20">
      <w:pPr>
        <w:ind w:left="0" w:right="-142"/>
        <w:jc w:val="both"/>
        <w:rPr>
          <w:rFonts w:cs="Arial"/>
          <w:i/>
          <w:lang w:val="x-none"/>
        </w:rPr>
      </w:pPr>
    </w:p>
    <w:p w14:paraId="2802AC47" w14:textId="77777777" w:rsidR="00D40C12" w:rsidRDefault="00D40C12" w:rsidP="00006E20">
      <w:pPr>
        <w:ind w:left="0" w:right="-142"/>
        <w:jc w:val="both"/>
        <w:rPr>
          <w:rFonts w:cs="Arial"/>
          <w:i/>
          <w:lang w:val="x-none"/>
        </w:rPr>
      </w:pPr>
    </w:p>
    <w:p w14:paraId="2259DB2D" w14:textId="77777777" w:rsidR="00D40C12" w:rsidRDefault="00D40C12" w:rsidP="00006E20">
      <w:pPr>
        <w:ind w:left="0" w:right="-142"/>
        <w:jc w:val="both"/>
        <w:rPr>
          <w:rFonts w:cs="Arial"/>
          <w:i/>
          <w:lang w:val="x-none"/>
        </w:rPr>
      </w:pPr>
    </w:p>
    <w:p w14:paraId="0D771431" w14:textId="77777777" w:rsidR="00D40C12" w:rsidRDefault="00D40C12" w:rsidP="00006E20">
      <w:pPr>
        <w:ind w:left="0" w:right="-142"/>
        <w:jc w:val="both"/>
        <w:rPr>
          <w:rFonts w:cs="Arial"/>
          <w:i/>
          <w:lang w:val="x-none"/>
        </w:rPr>
      </w:pPr>
    </w:p>
    <w:p w14:paraId="537DA5E1" w14:textId="77777777" w:rsidR="00D40C12" w:rsidRDefault="00D40C12" w:rsidP="00006E20">
      <w:pPr>
        <w:ind w:left="0" w:right="-142"/>
        <w:jc w:val="both"/>
        <w:rPr>
          <w:rFonts w:cs="Arial"/>
          <w:i/>
          <w:lang w:val="x-none"/>
        </w:rPr>
      </w:pPr>
    </w:p>
    <w:p w14:paraId="4F1F840B" w14:textId="77777777" w:rsidR="00D40C12" w:rsidRDefault="00D40C12" w:rsidP="00006E20">
      <w:pPr>
        <w:ind w:left="0" w:right="-142"/>
        <w:jc w:val="both"/>
        <w:rPr>
          <w:rFonts w:cs="Arial"/>
          <w:i/>
          <w:lang w:val="x-none"/>
        </w:rPr>
      </w:pPr>
    </w:p>
    <w:p w14:paraId="7552B7DC" w14:textId="77777777" w:rsidR="00D40C12" w:rsidRDefault="00D40C12" w:rsidP="00006E20">
      <w:pPr>
        <w:ind w:left="0" w:right="-142"/>
        <w:jc w:val="both"/>
        <w:rPr>
          <w:rFonts w:cs="Arial"/>
          <w:i/>
          <w:lang w:val="x-none"/>
        </w:rPr>
      </w:pPr>
    </w:p>
    <w:p w14:paraId="068D19C5" w14:textId="77777777" w:rsidR="00D40C12" w:rsidRDefault="00D40C12" w:rsidP="00006E20">
      <w:pPr>
        <w:ind w:left="0" w:right="-142"/>
        <w:jc w:val="both"/>
        <w:rPr>
          <w:rFonts w:cs="Arial"/>
          <w:i/>
          <w:lang w:val="x-none"/>
        </w:rPr>
      </w:pPr>
    </w:p>
    <w:p w14:paraId="07474C90" w14:textId="0BF3645D" w:rsidR="00D4610C" w:rsidRPr="00047301" w:rsidRDefault="00E0011C" w:rsidP="001C02B8">
      <w:pPr>
        <w:ind w:left="0" w:right="-142"/>
        <w:jc w:val="left"/>
        <w:rPr>
          <w:rFonts w:asciiTheme="minorHAnsi" w:hAnsiTheme="minorHAnsi" w:cstheme="minorHAnsi"/>
        </w:rPr>
      </w:pPr>
      <w:r>
        <w:rPr>
          <w:rFonts w:cs="Arial"/>
          <w:i/>
        </w:rPr>
        <w:t xml:space="preserve">        </w:t>
      </w:r>
      <w:r w:rsidRPr="006642F2">
        <w:rPr>
          <w:rFonts w:cs="Arial"/>
          <w:i/>
          <w:lang w:val="x-none"/>
        </w:rPr>
        <w:t xml:space="preserve">Załącznik nr </w:t>
      </w:r>
      <w:r>
        <w:rPr>
          <w:rFonts w:cs="Arial"/>
          <w:i/>
        </w:rPr>
        <w:t>2</w:t>
      </w:r>
      <w:r w:rsidRPr="006642F2">
        <w:rPr>
          <w:rFonts w:cs="Arial"/>
          <w:i/>
          <w:lang w:val="x-none"/>
        </w:rPr>
        <w:t xml:space="preserve"> do SWZ</w:t>
      </w:r>
      <w:r>
        <w:rPr>
          <w:rFonts w:eastAsia="Times New Roman" w:cs="Calibri"/>
          <w:b/>
          <w:bCs/>
          <w:kern w:val="2"/>
          <w:sz w:val="24"/>
          <w:szCs w:val="24"/>
        </w:rPr>
        <w:t xml:space="preserve"> </w:t>
      </w:r>
      <w:r w:rsidR="00D03858">
        <w:rPr>
          <w:rFonts w:eastAsia="Times New Roman" w:cs="Calibri"/>
          <w:b/>
          <w:bCs/>
          <w:kern w:val="2"/>
          <w:sz w:val="24"/>
          <w:szCs w:val="24"/>
        </w:rPr>
        <w:t xml:space="preserve">                      </w:t>
      </w:r>
    </w:p>
    <w:p w14:paraId="5550E343" w14:textId="77777777" w:rsidR="00D4610C" w:rsidRPr="00D40C12" w:rsidRDefault="00D4610C" w:rsidP="00D4610C">
      <w:pPr>
        <w:rPr>
          <w:rFonts w:asciiTheme="minorHAnsi" w:hAnsiTheme="minorHAnsi" w:cstheme="minorHAnsi"/>
          <w:b/>
          <w:bCs/>
          <w:sz w:val="28"/>
          <w:szCs w:val="28"/>
        </w:rPr>
      </w:pPr>
      <w:r w:rsidRPr="00D40C12">
        <w:rPr>
          <w:rFonts w:asciiTheme="minorHAnsi" w:hAnsiTheme="minorHAnsi" w:cstheme="minorHAnsi"/>
          <w:b/>
          <w:bCs/>
          <w:sz w:val="28"/>
          <w:szCs w:val="28"/>
        </w:rPr>
        <w:t>Opis przedmiotu zamówienia</w:t>
      </w:r>
    </w:p>
    <w:p w14:paraId="1B2B6EF6" w14:textId="77777777" w:rsidR="00D4610C" w:rsidRPr="00047301" w:rsidRDefault="00D4610C" w:rsidP="00D4610C">
      <w:pPr>
        <w:rPr>
          <w:rFonts w:asciiTheme="minorHAnsi" w:hAnsiTheme="minorHAnsi" w:cstheme="minorHAnsi"/>
          <w:b/>
          <w:bCs/>
        </w:rPr>
      </w:pPr>
    </w:p>
    <w:p w14:paraId="79757BF9" w14:textId="2CC1C35C" w:rsidR="00663381" w:rsidRDefault="00663381" w:rsidP="009C226A">
      <w:pPr>
        <w:spacing w:after="212" w:line="259" w:lineRule="auto"/>
        <w:ind w:left="0"/>
        <w:jc w:val="both"/>
        <w:rPr>
          <w:rFonts w:asciiTheme="minorHAnsi" w:hAnsiTheme="minorHAnsi" w:cstheme="minorHAnsi"/>
          <w:b/>
          <w:bCs/>
          <w:u w:val="single"/>
        </w:rPr>
      </w:pPr>
      <w:r>
        <w:rPr>
          <w:rFonts w:asciiTheme="minorHAnsi" w:hAnsiTheme="minorHAnsi" w:cstheme="minorHAnsi"/>
          <w:b/>
        </w:rPr>
        <w:t>Zamawiający:</w:t>
      </w:r>
      <w:r w:rsidR="009C226A">
        <w:rPr>
          <w:rFonts w:asciiTheme="minorHAnsi" w:hAnsiTheme="minorHAnsi" w:cstheme="minorHAnsi"/>
          <w:b/>
        </w:rPr>
        <w:t xml:space="preserve"> </w:t>
      </w:r>
      <w:r>
        <w:rPr>
          <w:rFonts w:asciiTheme="minorHAnsi" w:hAnsiTheme="minorHAnsi" w:cstheme="minorHAnsi"/>
          <w:b/>
          <w:bCs/>
          <w:u w:val="single"/>
        </w:rPr>
        <w:t>SP</w:t>
      </w:r>
      <w:r w:rsidR="009C226A">
        <w:rPr>
          <w:rFonts w:asciiTheme="minorHAnsi" w:hAnsiTheme="minorHAnsi" w:cstheme="minorHAnsi"/>
          <w:b/>
          <w:bCs/>
          <w:u w:val="single"/>
        </w:rPr>
        <w:t xml:space="preserve"> </w:t>
      </w:r>
      <w:r>
        <w:rPr>
          <w:rFonts w:asciiTheme="minorHAnsi" w:hAnsiTheme="minorHAnsi" w:cstheme="minorHAnsi"/>
          <w:b/>
          <w:bCs/>
          <w:u w:val="single"/>
        </w:rPr>
        <w:t>ZOZ w Międzyrzecu Podlaskim</w:t>
      </w:r>
    </w:p>
    <w:p w14:paraId="67108B7E" w14:textId="77777777" w:rsidR="00D40C12" w:rsidRDefault="00D40C12" w:rsidP="009C226A">
      <w:pPr>
        <w:spacing w:after="212" w:line="259" w:lineRule="auto"/>
        <w:ind w:left="0"/>
        <w:jc w:val="both"/>
        <w:rPr>
          <w:rFonts w:asciiTheme="minorHAnsi" w:hAnsiTheme="minorHAnsi" w:cstheme="minorHAnsi"/>
          <w:b/>
          <w:bCs/>
          <w:u w:val="single"/>
        </w:rPr>
      </w:pPr>
    </w:p>
    <w:p w14:paraId="5214CB3F" w14:textId="77777777" w:rsidR="00663381" w:rsidRDefault="00663381" w:rsidP="00663381">
      <w:pPr>
        <w:spacing w:line="276" w:lineRule="auto"/>
        <w:ind w:left="0" w:firstLine="0"/>
        <w:jc w:val="left"/>
        <w:rPr>
          <w:rFonts w:asciiTheme="minorHAnsi" w:hAnsiTheme="minorHAnsi" w:cstheme="minorHAnsi"/>
          <w:b/>
          <w:bCs/>
          <w:u w:val="single"/>
        </w:rPr>
      </w:pPr>
      <w:r>
        <w:rPr>
          <w:rFonts w:asciiTheme="minorHAnsi" w:hAnsiTheme="minorHAnsi" w:cstheme="minorHAnsi"/>
          <w:b/>
          <w:bCs/>
          <w:u w:val="single"/>
        </w:rPr>
        <w:t>DOSTAWA INFRASTRUKTURY SPRZĘTOWEJ ORAZ OPROGRAMOWANIA</w:t>
      </w:r>
    </w:p>
    <w:p w14:paraId="02C60010" w14:textId="5F0F2F17" w:rsidR="00663381" w:rsidRDefault="00663381" w:rsidP="00663381">
      <w:pPr>
        <w:spacing w:line="276" w:lineRule="auto"/>
        <w:ind w:left="0" w:firstLine="0"/>
        <w:jc w:val="left"/>
        <w:rPr>
          <w:rFonts w:asciiTheme="minorHAnsi" w:hAnsiTheme="minorHAnsi" w:cstheme="minorHAnsi"/>
        </w:rPr>
      </w:pPr>
      <w:r>
        <w:rPr>
          <w:rFonts w:asciiTheme="minorHAnsi" w:hAnsiTheme="minorHAnsi" w:cstheme="minorHAnsi"/>
        </w:rPr>
        <w:t>Przedmiotem zamówienia jest dostawa sprzętu komputerowego na potrzeby SP</w:t>
      </w:r>
      <w:r w:rsidR="009C226A">
        <w:rPr>
          <w:rFonts w:asciiTheme="minorHAnsi" w:hAnsiTheme="minorHAnsi" w:cstheme="minorHAnsi"/>
        </w:rPr>
        <w:t xml:space="preserve"> </w:t>
      </w:r>
      <w:r>
        <w:rPr>
          <w:rFonts w:asciiTheme="minorHAnsi" w:hAnsiTheme="minorHAnsi" w:cstheme="minorHAnsi"/>
        </w:rPr>
        <w:t>ZOZ w Międzyrzecu Podlaskim</w:t>
      </w:r>
    </w:p>
    <w:p w14:paraId="00FD26EE" w14:textId="77777777" w:rsidR="00663381" w:rsidRDefault="00663381" w:rsidP="009C226A">
      <w:pPr>
        <w:spacing w:line="276" w:lineRule="auto"/>
        <w:ind w:left="0" w:right="182" w:hanging="33"/>
        <w:jc w:val="both"/>
        <w:rPr>
          <w:rFonts w:asciiTheme="minorHAnsi" w:hAnsiTheme="minorHAnsi" w:cstheme="minorHAnsi"/>
        </w:rPr>
      </w:pPr>
      <w:r>
        <w:rPr>
          <w:rFonts w:asciiTheme="minorHAnsi" w:hAnsiTheme="minorHAnsi" w:cstheme="minorHAnsi"/>
        </w:rPr>
        <w:t xml:space="preserve">Poniżej wyspecyfikowano minimalne parametry sprzętu oraz oprogramowania, które należy dostarczyć w ramach realizacji przedmiotu zamówienia. W przypadku, gdy nie określono, że parametr określa maksymalną wartość jest to jego wartość minimalna.  </w:t>
      </w:r>
    </w:p>
    <w:p w14:paraId="0ACB2606" w14:textId="77777777" w:rsidR="00663381" w:rsidRDefault="00663381" w:rsidP="009C226A">
      <w:pPr>
        <w:spacing w:line="276" w:lineRule="auto"/>
        <w:ind w:right="182"/>
        <w:jc w:val="both"/>
        <w:rPr>
          <w:rFonts w:asciiTheme="minorHAnsi" w:hAnsiTheme="minorHAnsi" w:cstheme="minorHAnsi"/>
        </w:rPr>
      </w:pPr>
      <w:r>
        <w:rPr>
          <w:rFonts w:asciiTheme="minorHAnsi" w:hAnsiTheme="minorHAnsi" w:cstheme="minorHAnsi"/>
        </w:rPr>
        <w:t xml:space="preserve">Wymagania ogólne: </w:t>
      </w:r>
    </w:p>
    <w:p w14:paraId="2E7E6913" w14:textId="77777777" w:rsidR="00663381" w:rsidRDefault="00663381" w:rsidP="00663381">
      <w:pPr>
        <w:numPr>
          <w:ilvl w:val="0"/>
          <w:numId w:val="72"/>
        </w:numPr>
        <w:suppressAutoHyphens w:val="0"/>
        <w:spacing w:line="276" w:lineRule="auto"/>
        <w:ind w:left="494" w:right="182"/>
        <w:jc w:val="both"/>
        <w:rPr>
          <w:rFonts w:asciiTheme="minorHAnsi" w:hAnsiTheme="minorHAnsi" w:cstheme="minorHAnsi"/>
        </w:rPr>
      </w:pPr>
      <w:r>
        <w:rPr>
          <w:rFonts w:asciiTheme="minorHAnsi" w:hAnsiTheme="minorHAnsi" w:cstheme="minorHAnsi"/>
        </w:rPr>
        <w:t xml:space="preserve">Całość dostarczanego sprzętu musi pochodzić z autoryzowanego kanału sprzedaży producenta.  </w:t>
      </w:r>
    </w:p>
    <w:p w14:paraId="4291CDC2" w14:textId="77777777" w:rsidR="00663381" w:rsidRDefault="00663381" w:rsidP="00663381">
      <w:pPr>
        <w:numPr>
          <w:ilvl w:val="0"/>
          <w:numId w:val="72"/>
        </w:numPr>
        <w:suppressAutoHyphens w:val="0"/>
        <w:spacing w:line="276" w:lineRule="auto"/>
        <w:ind w:left="494" w:right="182"/>
        <w:jc w:val="both"/>
        <w:rPr>
          <w:rFonts w:asciiTheme="minorHAnsi" w:hAnsiTheme="minorHAnsi" w:cstheme="minorHAnsi"/>
        </w:rPr>
      </w:pPr>
      <w:r>
        <w:rPr>
          <w:rFonts w:asciiTheme="minorHAnsi" w:hAnsiTheme="minorHAnsi" w:cstheme="minorHAnsi"/>
        </w:rPr>
        <w:t xml:space="preserve">Całość dostarczanego rozwiązania, tzn. każde z dostarczonych urządzeń, musi być nowe, wcześniej nieużywane, rok produkcji nie starszy niż 2025. </w:t>
      </w:r>
    </w:p>
    <w:p w14:paraId="6E8F5EF2" w14:textId="77777777" w:rsidR="00663381" w:rsidRDefault="00663381" w:rsidP="00663381">
      <w:pPr>
        <w:numPr>
          <w:ilvl w:val="0"/>
          <w:numId w:val="72"/>
        </w:numPr>
        <w:suppressAutoHyphens w:val="0"/>
        <w:spacing w:line="276" w:lineRule="auto"/>
        <w:ind w:left="494" w:right="182"/>
        <w:jc w:val="both"/>
        <w:rPr>
          <w:rFonts w:asciiTheme="minorHAnsi" w:hAnsiTheme="minorHAnsi" w:cstheme="minorHAnsi"/>
        </w:rPr>
      </w:pPr>
      <w:r>
        <w:rPr>
          <w:rFonts w:asciiTheme="minorHAnsi" w:hAnsiTheme="minorHAnsi" w:cstheme="minorHAnsi"/>
        </w:rPr>
        <w:t xml:space="preserve">Całość dostarczanego rozwiązania, tzn. każde z dostarczonych urządzeń, w którym nie wskazano szczegółowych warunków gwarancji, musi być objęte minimum 36 miesięczną gwarancją producenta jeśli w opisie parametrów nie wskazano inaczej </w:t>
      </w:r>
    </w:p>
    <w:p w14:paraId="0D3A5118" w14:textId="77777777" w:rsidR="00663381" w:rsidRDefault="00663381" w:rsidP="00663381">
      <w:pPr>
        <w:numPr>
          <w:ilvl w:val="0"/>
          <w:numId w:val="72"/>
        </w:numPr>
        <w:suppressAutoHyphens w:val="0"/>
        <w:spacing w:line="276" w:lineRule="auto"/>
        <w:ind w:left="494" w:right="182"/>
        <w:jc w:val="both"/>
        <w:rPr>
          <w:rFonts w:asciiTheme="minorHAnsi" w:hAnsiTheme="minorHAnsi" w:cstheme="minorHAnsi"/>
        </w:rPr>
      </w:pPr>
      <w:r>
        <w:rPr>
          <w:rFonts w:asciiTheme="minorHAnsi" w:hAnsiTheme="minorHAnsi" w:cstheme="minorHAnsi"/>
        </w:rPr>
        <w:t xml:space="preserve">Urządzenia i ich komponenty muszą być oznakowane przez producentów w taki sposób, aby możliwa była identyfikacja zarówno produktu, producenta, jak i daty produkcji danego elementu. </w:t>
      </w:r>
    </w:p>
    <w:p w14:paraId="1145BDD8" w14:textId="77777777" w:rsidR="00663381" w:rsidRDefault="00663381" w:rsidP="00663381">
      <w:pPr>
        <w:numPr>
          <w:ilvl w:val="0"/>
          <w:numId w:val="72"/>
        </w:numPr>
        <w:suppressAutoHyphens w:val="0"/>
        <w:spacing w:line="276" w:lineRule="auto"/>
        <w:ind w:left="494" w:right="182"/>
        <w:jc w:val="both"/>
        <w:rPr>
          <w:rFonts w:asciiTheme="minorHAnsi" w:hAnsiTheme="minorHAnsi" w:cstheme="minorHAnsi"/>
        </w:rPr>
      </w:pPr>
      <w:r>
        <w:rPr>
          <w:rFonts w:asciiTheme="minorHAnsi" w:hAnsiTheme="minorHAnsi" w:cstheme="minorHAnsi"/>
        </w:rPr>
        <w:t xml:space="preserve">Do każdego urządzenia musi być dostarczony komplet standardowej dokumentacji dla użytkownika w formie papierowej lub elektronicznej w języku polskim lub angielskim. </w:t>
      </w:r>
    </w:p>
    <w:p w14:paraId="3B90BCD1" w14:textId="77777777" w:rsidR="00663381" w:rsidRDefault="00663381" w:rsidP="00663381">
      <w:pPr>
        <w:numPr>
          <w:ilvl w:val="0"/>
          <w:numId w:val="72"/>
        </w:numPr>
        <w:suppressAutoHyphens w:val="0"/>
        <w:spacing w:line="276" w:lineRule="auto"/>
        <w:ind w:left="494" w:right="182"/>
        <w:jc w:val="both"/>
        <w:rPr>
          <w:rFonts w:asciiTheme="minorHAnsi" w:hAnsiTheme="minorHAnsi" w:cstheme="minorHAnsi"/>
        </w:rPr>
      </w:pPr>
      <w:r>
        <w:rPr>
          <w:rFonts w:asciiTheme="minorHAnsi" w:hAnsiTheme="minorHAnsi" w:cstheme="minorHAnsi"/>
        </w:rPr>
        <w:t xml:space="preserve">Do każdego urządzenia musi być dostarczony niezbędny sprzęt eksploatacyjny (przewody zasilające, przewody sygnałowe itp.) niezbędny do uruchomienia danego urządzenia w budowanym rozwiązaniu w miejscu dostawy wskazanym przez Zamawiającego. Sprzęt, o którym mowa powyżej jest integralną częścią oferty i przechodzi na własność Zamawiającego. </w:t>
      </w:r>
    </w:p>
    <w:p w14:paraId="3AA8845A" w14:textId="77777777" w:rsidR="00663381" w:rsidRDefault="00663381" w:rsidP="00663381">
      <w:pPr>
        <w:numPr>
          <w:ilvl w:val="0"/>
          <w:numId w:val="72"/>
        </w:numPr>
        <w:suppressAutoHyphens w:val="0"/>
        <w:spacing w:line="276" w:lineRule="auto"/>
        <w:ind w:left="494" w:right="182"/>
        <w:jc w:val="both"/>
        <w:rPr>
          <w:rFonts w:asciiTheme="minorHAnsi" w:hAnsiTheme="minorHAnsi" w:cstheme="minorHAnsi"/>
        </w:rPr>
      </w:pPr>
      <w:r>
        <w:rPr>
          <w:rFonts w:asciiTheme="minorHAnsi" w:hAnsiTheme="minorHAnsi" w:cstheme="minorHAnsi"/>
        </w:rPr>
        <w:t xml:space="preserve">Wszystkie urządzenia muszą posiadać oznakowanie CE. </w:t>
      </w:r>
    </w:p>
    <w:p w14:paraId="6DEA5625" w14:textId="77777777" w:rsidR="00663381" w:rsidRDefault="00663381" w:rsidP="00663381">
      <w:pPr>
        <w:numPr>
          <w:ilvl w:val="0"/>
          <w:numId w:val="72"/>
        </w:numPr>
        <w:suppressAutoHyphens w:val="0"/>
        <w:spacing w:line="276" w:lineRule="auto"/>
        <w:ind w:left="494" w:right="182"/>
        <w:jc w:val="both"/>
        <w:rPr>
          <w:rFonts w:asciiTheme="minorHAnsi" w:hAnsiTheme="minorHAnsi" w:cstheme="minorHAnsi"/>
        </w:rPr>
      </w:pPr>
      <w:r>
        <w:rPr>
          <w:rFonts w:asciiTheme="minorHAnsi" w:hAnsiTheme="minorHAnsi" w:cstheme="minorHAnsi"/>
        </w:rPr>
        <w:t xml:space="preserve">Wszystkie dostarczane urządzenia na dzień złożenia oferty nie mogą być w fazie end-of-life (EOL)  </w:t>
      </w:r>
    </w:p>
    <w:p w14:paraId="51F7C765" w14:textId="77777777" w:rsidR="00663381" w:rsidRDefault="00663381" w:rsidP="00663381">
      <w:pPr>
        <w:numPr>
          <w:ilvl w:val="0"/>
          <w:numId w:val="72"/>
        </w:numPr>
        <w:suppressAutoHyphens w:val="0"/>
        <w:spacing w:line="276" w:lineRule="auto"/>
        <w:ind w:left="494" w:right="182"/>
        <w:jc w:val="both"/>
        <w:rPr>
          <w:rFonts w:asciiTheme="minorHAnsi" w:hAnsiTheme="minorHAnsi" w:cstheme="minorHAnsi"/>
        </w:rPr>
      </w:pPr>
      <w:r>
        <w:rPr>
          <w:rFonts w:asciiTheme="minorHAnsi" w:hAnsiTheme="minorHAnsi" w:cstheme="minorHAnsi"/>
        </w:rPr>
        <w:t xml:space="preserve">Wszystkie urządzenia muszą współpracować z siecią energetyczną o parametrach: 230 V ± 10%, 50 </w:t>
      </w:r>
      <w:proofErr w:type="spellStart"/>
      <w:r>
        <w:rPr>
          <w:rFonts w:asciiTheme="minorHAnsi" w:hAnsiTheme="minorHAnsi" w:cstheme="minorHAnsi"/>
        </w:rPr>
        <w:t>Hz</w:t>
      </w:r>
      <w:proofErr w:type="spellEnd"/>
      <w:r>
        <w:rPr>
          <w:rFonts w:asciiTheme="minorHAnsi" w:hAnsiTheme="minorHAnsi" w:cstheme="minorHAnsi"/>
        </w:rPr>
        <w:t xml:space="preserve">.  </w:t>
      </w:r>
    </w:p>
    <w:p w14:paraId="29A95492" w14:textId="77777777" w:rsidR="00663381" w:rsidRDefault="00663381" w:rsidP="00663381">
      <w:pPr>
        <w:numPr>
          <w:ilvl w:val="0"/>
          <w:numId w:val="72"/>
        </w:numPr>
        <w:suppressAutoHyphens w:val="0"/>
        <w:spacing w:line="276" w:lineRule="auto"/>
        <w:ind w:left="494" w:right="182"/>
        <w:jc w:val="both"/>
        <w:rPr>
          <w:rFonts w:asciiTheme="minorHAnsi" w:hAnsiTheme="minorHAnsi" w:cstheme="minorHAnsi"/>
        </w:rPr>
      </w:pPr>
      <w:r>
        <w:rPr>
          <w:rFonts w:asciiTheme="minorHAnsi" w:hAnsiTheme="minorHAnsi" w:cstheme="minorHAnsi"/>
        </w:rPr>
        <w:t xml:space="preserve">Wymagane jest, aby infrastruktura sprzętowa była gotowym produktem posiadającym nazwę handlową i złożonym z zamkniętej, ściśle zdefiniowanej listy komponentów posiadających odpowiednie numery katalogowe. </w:t>
      </w:r>
    </w:p>
    <w:p w14:paraId="601E2793" w14:textId="77777777" w:rsidR="00663381" w:rsidRDefault="00663381" w:rsidP="00663381">
      <w:pPr>
        <w:numPr>
          <w:ilvl w:val="0"/>
          <w:numId w:val="72"/>
        </w:numPr>
        <w:suppressAutoHyphens w:val="0"/>
        <w:spacing w:line="276" w:lineRule="auto"/>
        <w:ind w:left="494" w:right="182"/>
        <w:jc w:val="both"/>
        <w:rPr>
          <w:rFonts w:asciiTheme="minorHAnsi" w:hAnsiTheme="minorHAnsi" w:cstheme="minorHAnsi"/>
        </w:rPr>
      </w:pPr>
      <w:r>
        <w:rPr>
          <w:rFonts w:asciiTheme="minorHAnsi" w:hAnsiTheme="minorHAnsi" w:cstheme="minorHAnsi"/>
        </w:rPr>
        <w:t>Dostarczane oprogramowanie musi zostać dostarczone w najnowszej stabilnej wersji, która uzyskała certyfikację producenta dostarczanego sprzętu (jeśli podlega certyfikacji).</w:t>
      </w:r>
    </w:p>
    <w:p w14:paraId="7FE117A0" w14:textId="77777777" w:rsidR="00663381" w:rsidRDefault="00663381" w:rsidP="00663381">
      <w:pPr>
        <w:spacing w:line="276" w:lineRule="auto"/>
        <w:ind w:left="852" w:right="182" w:firstLine="0"/>
        <w:rPr>
          <w:rFonts w:asciiTheme="minorHAnsi" w:hAnsiTheme="minorHAnsi" w:cstheme="minorHAnsi"/>
        </w:rPr>
      </w:pPr>
    </w:p>
    <w:p w14:paraId="059BAD18" w14:textId="77777777" w:rsidR="00D40C12" w:rsidRDefault="00D40C12" w:rsidP="00663381">
      <w:pPr>
        <w:spacing w:line="276" w:lineRule="auto"/>
        <w:ind w:left="852" w:right="182" w:firstLine="0"/>
        <w:rPr>
          <w:rFonts w:asciiTheme="minorHAnsi" w:hAnsiTheme="minorHAnsi" w:cstheme="minorHAnsi"/>
        </w:rPr>
      </w:pPr>
    </w:p>
    <w:p w14:paraId="4677D299" w14:textId="77777777" w:rsidR="00D40C12" w:rsidRDefault="00D40C12" w:rsidP="00663381">
      <w:pPr>
        <w:spacing w:line="276" w:lineRule="auto"/>
        <w:ind w:left="852" w:right="182" w:firstLine="0"/>
        <w:rPr>
          <w:rFonts w:asciiTheme="minorHAnsi" w:hAnsiTheme="minorHAnsi" w:cstheme="minorHAnsi"/>
        </w:rPr>
      </w:pPr>
    </w:p>
    <w:p w14:paraId="3D965B7C" w14:textId="77777777" w:rsidR="00D40C12" w:rsidRDefault="00D40C12" w:rsidP="00663381">
      <w:pPr>
        <w:spacing w:line="276" w:lineRule="auto"/>
        <w:ind w:left="852" w:right="182" w:firstLine="0"/>
        <w:rPr>
          <w:rFonts w:asciiTheme="minorHAnsi" w:hAnsiTheme="minorHAnsi" w:cstheme="minorHAnsi"/>
        </w:rPr>
      </w:pPr>
    </w:p>
    <w:p w14:paraId="62B6ED4A" w14:textId="77777777" w:rsidR="00D40C12" w:rsidRDefault="00D40C12" w:rsidP="00663381">
      <w:pPr>
        <w:spacing w:line="276" w:lineRule="auto"/>
        <w:ind w:left="852" w:right="182" w:firstLine="0"/>
        <w:rPr>
          <w:rFonts w:asciiTheme="minorHAnsi" w:hAnsiTheme="minorHAnsi" w:cstheme="minorHAnsi"/>
        </w:rPr>
      </w:pPr>
    </w:p>
    <w:p w14:paraId="79546489" w14:textId="77777777" w:rsidR="00663381" w:rsidRDefault="00663381" w:rsidP="00663381">
      <w:pPr>
        <w:spacing w:line="276" w:lineRule="auto"/>
        <w:rPr>
          <w:rFonts w:asciiTheme="minorHAnsi" w:hAnsiTheme="minorHAnsi" w:cstheme="minorHAnsi"/>
          <w:b/>
          <w:bCs/>
        </w:rPr>
      </w:pPr>
      <w:r>
        <w:rPr>
          <w:rFonts w:asciiTheme="minorHAnsi" w:hAnsiTheme="minorHAnsi" w:cstheme="minorHAnsi"/>
          <w:b/>
          <w:bCs/>
        </w:rPr>
        <w:t>Opis parametrów minimalnych dostarczanej infrastruktury oraz oprogramowania:</w:t>
      </w:r>
    </w:p>
    <w:p w14:paraId="35A1CF16" w14:textId="77777777" w:rsidR="00663381" w:rsidRDefault="00663381" w:rsidP="00663381">
      <w:pPr>
        <w:rPr>
          <w:rFonts w:asciiTheme="minorHAnsi" w:hAnsiTheme="minorHAnsi" w:cstheme="minorHAnsi"/>
        </w:rPr>
      </w:pPr>
      <w:r>
        <w:rPr>
          <w:rFonts w:asciiTheme="minorHAnsi" w:hAnsiTheme="minorHAnsi" w:cstheme="minorHAnsi"/>
        </w:rPr>
        <w:t>Wymagania dla Wykonawcy który dostarczy infrastrukturę sprzętową:</w:t>
      </w:r>
    </w:p>
    <w:p w14:paraId="1B924773" w14:textId="77777777" w:rsidR="00663381" w:rsidRDefault="00663381" w:rsidP="00663381">
      <w:pPr>
        <w:rPr>
          <w:rFonts w:asciiTheme="minorHAnsi" w:hAnsiTheme="minorHAnsi" w:cstheme="minorHAnsi"/>
        </w:rPr>
      </w:pPr>
      <w:r>
        <w:rPr>
          <w:rFonts w:asciiTheme="minorHAnsi" w:hAnsiTheme="minorHAnsi" w:cstheme="minorHAnsi"/>
        </w:rPr>
        <w:t>Zamawiający wymaga, aby Wykonawca spełniała wymagania w zakresie:</w:t>
      </w:r>
    </w:p>
    <w:p w14:paraId="076C967B" w14:textId="77777777" w:rsidR="00663381" w:rsidRDefault="00663381" w:rsidP="00663381">
      <w:pPr>
        <w:ind w:left="0" w:firstLine="0"/>
        <w:rPr>
          <w:rFonts w:asciiTheme="minorHAnsi" w:hAnsiTheme="minorHAnsi" w:cstheme="minorHAnsi"/>
        </w:rPr>
      </w:pPr>
    </w:p>
    <w:p w14:paraId="6BD5B0B7" w14:textId="77777777" w:rsidR="00663381" w:rsidRDefault="00663381" w:rsidP="00663381">
      <w:pPr>
        <w:pStyle w:val="Nagwek3"/>
        <w:ind w:left="0"/>
        <w:rPr>
          <w:rFonts w:asciiTheme="minorHAnsi" w:hAnsiTheme="minorHAnsi" w:cstheme="minorHAnsi"/>
          <w:color w:val="000000"/>
          <w:sz w:val="22"/>
          <w:szCs w:val="22"/>
        </w:rPr>
      </w:pPr>
      <w:r>
        <w:rPr>
          <w:rFonts w:asciiTheme="minorHAnsi" w:hAnsiTheme="minorHAnsi" w:cstheme="minorHAnsi"/>
          <w:color w:val="000000"/>
          <w:sz w:val="22"/>
          <w:szCs w:val="22"/>
        </w:rPr>
        <w:t xml:space="preserve">Zestawienie wymaganego sprzętu   </w:t>
      </w:r>
    </w:p>
    <w:tbl>
      <w:tblPr>
        <w:tblW w:w="5000" w:type="pct"/>
        <w:tblCellMar>
          <w:top w:w="12" w:type="dxa"/>
          <w:right w:w="115" w:type="dxa"/>
        </w:tblCellMar>
        <w:tblLook w:val="04A0" w:firstRow="1" w:lastRow="0" w:firstColumn="1" w:lastColumn="0" w:noHBand="0" w:noVBand="1"/>
      </w:tblPr>
      <w:tblGrid>
        <w:gridCol w:w="745"/>
        <w:gridCol w:w="6543"/>
        <w:gridCol w:w="1774"/>
      </w:tblGrid>
      <w:tr w:rsidR="00663381" w14:paraId="35EFC57B" w14:textId="77777777" w:rsidTr="008367DD">
        <w:trPr>
          <w:trHeight w:val="283"/>
        </w:trPr>
        <w:tc>
          <w:tcPr>
            <w:tcW w:w="755" w:type="dxa"/>
            <w:tcBorders>
              <w:top w:val="single" w:sz="4" w:space="0" w:color="999999"/>
              <w:left w:val="single" w:sz="4" w:space="0" w:color="999999"/>
              <w:bottom w:val="single" w:sz="12" w:space="0" w:color="666666"/>
              <w:right w:val="single" w:sz="4" w:space="0" w:color="999999"/>
            </w:tcBorders>
          </w:tcPr>
          <w:p w14:paraId="7FE959FB" w14:textId="77777777" w:rsidR="00663381" w:rsidRDefault="00663381" w:rsidP="008367DD">
            <w:pPr>
              <w:ind w:left="0" w:firstLine="0"/>
              <w:jc w:val="left"/>
              <w:rPr>
                <w:rFonts w:asciiTheme="minorHAnsi" w:hAnsiTheme="minorHAnsi" w:cstheme="minorHAnsi"/>
              </w:rPr>
            </w:pPr>
            <w:r>
              <w:rPr>
                <w:rFonts w:asciiTheme="minorHAnsi" w:hAnsiTheme="minorHAnsi" w:cstheme="minorHAnsi"/>
                <w:b/>
                <w:i/>
              </w:rPr>
              <w:t xml:space="preserve"> Lp.</w:t>
            </w:r>
          </w:p>
        </w:tc>
        <w:tc>
          <w:tcPr>
            <w:tcW w:w="6734" w:type="dxa"/>
            <w:tcBorders>
              <w:top w:val="single" w:sz="4" w:space="0" w:color="999999"/>
              <w:left w:val="single" w:sz="4" w:space="0" w:color="999999"/>
              <w:bottom w:val="single" w:sz="12" w:space="0" w:color="666666"/>
              <w:right w:val="single" w:sz="4" w:space="0" w:color="999999"/>
            </w:tcBorders>
          </w:tcPr>
          <w:p w14:paraId="362DFBFA" w14:textId="77777777" w:rsidR="00663381" w:rsidRDefault="00663381" w:rsidP="008367DD">
            <w:pPr>
              <w:ind w:left="0" w:firstLine="0"/>
              <w:jc w:val="left"/>
              <w:rPr>
                <w:rFonts w:asciiTheme="minorHAnsi" w:hAnsiTheme="minorHAnsi" w:cstheme="minorHAnsi"/>
              </w:rPr>
            </w:pPr>
            <w:r>
              <w:rPr>
                <w:rFonts w:asciiTheme="minorHAnsi" w:hAnsiTheme="minorHAnsi" w:cstheme="minorHAnsi"/>
                <w:b/>
              </w:rPr>
              <w:t xml:space="preserve">Typ sprzętu </w:t>
            </w:r>
          </w:p>
        </w:tc>
        <w:tc>
          <w:tcPr>
            <w:tcW w:w="1817" w:type="dxa"/>
            <w:tcBorders>
              <w:top w:val="single" w:sz="4" w:space="0" w:color="999999"/>
              <w:left w:val="single" w:sz="4" w:space="0" w:color="999999"/>
              <w:bottom w:val="single" w:sz="12" w:space="0" w:color="666666"/>
              <w:right w:val="single" w:sz="4" w:space="0" w:color="999999"/>
            </w:tcBorders>
          </w:tcPr>
          <w:p w14:paraId="1D288129" w14:textId="77777777" w:rsidR="00663381" w:rsidRDefault="00663381" w:rsidP="008367DD">
            <w:pPr>
              <w:ind w:left="1" w:firstLine="0"/>
              <w:jc w:val="left"/>
              <w:rPr>
                <w:rFonts w:asciiTheme="minorHAnsi" w:hAnsiTheme="minorHAnsi" w:cstheme="minorHAnsi"/>
              </w:rPr>
            </w:pPr>
            <w:r>
              <w:rPr>
                <w:rFonts w:asciiTheme="minorHAnsi" w:hAnsiTheme="minorHAnsi" w:cstheme="minorHAnsi"/>
                <w:b/>
              </w:rPr>
              <w:t xml:space="preserve">Ilość </w:t>
            </w:r>
          </w:p>
        </w:tc>
      </w:tr>
      <w:tr w:rsidR="00663381" w14:paraId="6F757AAA" w14:textId="77777777" w:rsidTr="008367DD">
        <w:trPr>
          <w:trHeight w:val="286"/>
        </w:trPr>
        <w:tc>
          <w:tcPr>
            <w:tcW w:w="755" w:type="dxa"/>
            <w:tcBorders>
              <w:top w:val="single" w:sz="12" w:space="0" w:color="666666"/>
              <w:left w:val="single" w:sz="4" w:space="0" w:color="999999"/>
              <w:bottom w:val="single" w:sz="12" w:space="0" w:color="666666"/>
              <w:right w:val="single" w:sz="4" w:space="0" w:color="999999"/>
            </w:tcBorders>
          </w:tcPr>
          <w:p w14:paraId="4A77D361" w14:textId="77777777" w:rsidR="00663381" w:rsidRDefault="00663381" w:rsidP="00663381">
            <w:pPr>
              <w:numPr>
                <w:ilvl w:val="0"/>
                <w:numId w:val="73"/>
              </w:numPr>
              <w:suppressAutoHyphens w:val="0"/>
              <w:jc w:val="left"/>
              <w:rPr>
                <w:rFonts w:asciiTheme="minorHAnsi" w:hAnsiTheme="minorHAnsi" w:cstheme="minorHAnsi"/>
              </w:rPr>
            </w:pPr>
          </w:p>
        </w:tc>
        <w:tc>
          <w:tcPr>
            <w:tcW w:w="6734" w:type="dxa"/>
            <w:tcBorders>
              <w:top w:val="single" w:sz="12" w:space="0" w:color="666666"/>
              <w:left w:val="single" w:sz="4" w:space="0" w:color="999999"/>
              <w:bottom w:val="single" w:sz="12" w:space="0" w:color="666666"/>
              <w:right w:val="single" w:sz="4" w:space="0" w:color="999999"/>
            </w:tcBorders>
          </w:tcPr>
          <w:p w14:paraId="71F505F4" w14:textId="77777777" w:rsidR="00663381" w:rsidRDefault="00663381" w:rsidP="008367DD">
            <w:pPr>
              <w:ind w:left="0" w:firstLine="0"/>
              <w:jc w:val="left"/>
              <w:rPr>
                <w:rFonts w:asciiTheme="minorHAnsi" w:hAnsiTheme="minorHAnsi" w:cstheme="minorHAnsi"/>
              </w:rPr>
            </w:pPr>
            <w:r>
              <w:rPr>
                <w:rFonts w:asciiTheme="minorHAnsi" w:hAnsiTheme="minorHAnsi" w:cstheme="minorHAnsi"/>
              </w:rPr>
              <w:t>Zestaw komputerowy</w:t>
            </w:r>
          </w:p>
        </w:tc>
        <w:tc>
          <w:tcPr>
            <w:tcW w:w="1817" w:type="dxa"/>
            <w:tcBorders>
              <w:top w:val="single" w:sz="12" w:space="0" w:color="666666"/>
              <w:left w:val="single" w:sz="4" w:space="0" w:color="999999"/>
              <w:bottom w:val="single" w:sz="12" w:space="0" w:color="666666"/>
              <w:right w:val="single" w:sz="4" w:space="0" w:color="999999"/>
            </w:tcBorders>
          </w:tcPr>
          <w:p w14:paraId="5FF25A0C" w14:textId="77777777" w:rsidR="00663381" w:rsidRDefault="00663381" w:rsidP="008367DD">
            <w:pPr>
              <w:ind w:left="1" w:firstLine="0"/>
              <w:jc w:val="left"/>
            </w:pPr>
            <w:r>
              <w:rPr>
                <w:rFonts w:asciiTheme="minorHAnsi" w:hAnsiTheme="minorHAnsi" w:cstheme="minorHAnsi"/>
              </w:rPr>
              <w:t>100 szt.</w:t>
            </w:r>
          </w:p>
        </w:tc>
      </w:tr>
      <w:tr w:rsidR="00663381" w14:paraId="030DA702" w14:textId="77777777" w:rsidTr="008367DD">
        <w:trPr>
          <w:trHeight w:val="358"/>
        </w:trPr>
        <w:tc>
          <w:tcPr>
            <w:tcW w:w="755" w:type="dxa"/>
            <w:tcBorders>
              <w:left w:val="single" w:sz="4" w:space="0" w:color="999999"/>
              <w:bottom w:val="single" w:sz="4" w:space="0" w:color="999999"/>
              <w:right w:val="single" w:sz="4" w:space="0" w:color="999999"/>
            </w:tcBorders>
          </w:tcPr>
          <w:p w14:paraId="08EFB2B7" w14:textId="77777777" w:rsidR="00663381" w:rsidRDefault="00663381" w:rsidP="00663381">
            <w:pPr>
              <w:numPr>
                <w:ilvl w:val="0"/>
                <w:numId w:val="73"/>
              </w:numPr>
              <w:suppressAutoHyphens w:val="0"/>
              <w:jc w:val="left"/>
              <w:rPr>
                <w:rFonts w:asciiTheme="minorHAnsi" w:hAnsiTheme="minorHAnsi" w:cstheme="minorHAnsi"/>
              </w:rPr>
            </w:pPr>
          </w:p>
        </w:tc>
        <w:tc>
          <w:tcPr>
            <w:tcW w:w="6734" w:type="dxa"/>
            <w:tcBorders>
              <w:top w:val="single" w:sz="12" w:space="0" w:color="666666"/>
              <w:left w:val="single" w:sz="4" w:space="0" w:color="999999"/>
              <w:bottom w:val="single" w:sz="12" w:space="0" w:color="666666"/>
            </w:tcBorders>
          </w:tcPr>
          <w:p w14:paraId="6EA7B9C5" w14:textId="77777777" w:rsidR="00663381" w:rsidRDefault="00663381" w:rsidP="008367DD">
            <w:pPr>
              <w:ind w:left="0" w:firstLine="0"/>
              <w:jc w:val="left"/>
              <w:rPr>
                <w:rFonts w:asciiTheme="minorHAnsi" w:hAnsiTheme="minorHAnsi" w:cstheme="minorHAnsi"/>
              </w:rPr>
            </w:pPr>
            <w:r>
              <w:rPr>
                <w:rFonts w:eastAsia="Times New Roman" w:cstheme="minorHAnsi"/>
                <w:color w:val="000000"/>
                <w:lang w:eastAsia="pl-PL"/>
              </w:rPr>
              <w:t>Laptop</w:t>
            </w:r>
          </w:p>
        </w:tc>
        <w:tc>
          <w:tcPr>
            <w:tcW w:w="1817" w:type="dxa"/>
            <w:tcBorders>
              <w:top w:val="single" w:sz="12" w:space="0" w:color="666666"/>
              <w:left w:val="single" w:sz="4" w:space="0" w:color="999999"/>
              <w:bottom w:val="single" w:sz="12" w:space="0" w:color="666666"/>
              <w:right w:val="single" w:sz="4" w:space="0" w:color="999999"/>
            </w:tcBorders>
          </w:tcPr>
          <w:p w14:paraId="338EA99C" w14:textId="77777777" w:rsidR="00663381" w:rsidRDefault="00663381" w:rsidP="008367DD">
            <w:pPr>
              <w:ind w:left="1" w:firstLine="0"/>
              <w:jc w:val="left"/>
              <w:rPr>
                <w:rFonts w:asciiTheme="minorHAnsi" w:hAnsiTheme="minorHAnsi" w:cstheme="minorHAnsi"/>
              </w:rPr>
            </w:pPr>
            <w:r>
              <w:rPr>
                <w:rFonts w:eastAsia="Times New Roman" w:cstheme="minorHAnsi"/>
                <w:color w:val="000000"/>
                <w:lang w:eastAsia="pl-PL"/>
              </w:rPr>
              <w:t>1 szt.</w:t>
            </w:r>
          </w:p>
        </w:tc>
      </w:tr>
    </w:tbl>
    <w:p w14:paraId="3DCCA954" w14:textId="77777777" w:rsidR="00663381" w:rsidRDefault="00663381" w:rsidP="00663381">
      <w:pPr>
        <w:rPr>
          <w:rFonts w:asciiTheme="minorHAnsi" w:hAnsiTheme="minorHAnsi" w:cstheme="minorBidi"/>
        </w:rPr>
      </w:pPr>
    </w:p>
    <w:p w14:paraId="43B9937F" w14:textId="77777777" w:rsidR="00663381" w:rsidRDefault="00663381" w:rsidP="00663381">
      <w:pPr>
        <w:rPr>
          <w:rFonts w:asciiTheme="minorHAnsi" w:hAnsiTheme="minorHAnsi" w:cstheme="minorBidi"/>
        </w:rPr>
      </w:pPr>
    </w:p>
    <w:p w14:paraId="415C3CD6" w14:textId="77777777" w:rsidR="00663381" w:rsidRDefault="00663381" w:rsidP="00663381">
      <w:pPr>
        <w:pStyle w:val="Akapitzlist"/>
        <w:numPr>
          <w:ilvl w:val="0"/>
          <w:numId w:val="74"/>
        </w:numPr>
        <w:spacing w:after="160" w:line="259" w:lineRule="auto"/>
        <w:jc w:val="left"/>
      </w:pPr>
      <w:r>
        <w:rPr>
          <w:rFonts w:cstheme="minorHAnsi"/>
        </w:rPr>
        <w:t>Zestaw komputerowy – 100 szt.</w:t>
      </w:r>
    </w:p>
    <w:p w14:paraId="0A96C572" w14:textId="362C7271" w:rsidR="00663381" w:rsidRDefault="00557A15" w:rsidP="00557A15">
      <w:pPr>
        <w:pStyle w:val="Akapitzlist"/>
        <w:tabs>
          <w:tab w:val="left" w:pos="2880"/>
          <w:tab w:val="left" w:pos="3420"/>
        </w:tabs>
        <w:spacing w:after="200"/>
        <w:ind w:left="426"/>
        <w:jc w:val="both"/>
        <w:rPr>
          <w:rFonts w:cstheme="minorHAnsi"/>
        </w:rPr>
      </w:pPr>
      <w:r>
        <w:rPr>
          <w:rFonts w:cstheme="minorHAnsi"/>
        </w:rPr>
        <w:t xml:space="preserve">             </w:t>
      </w:r>
      <w:r w:rsidR="00663381">
        <w:rPr>
          <w:rFonts w:cstheme="minorHAnsi"/>
        </w:rPr>
        <w:t>Nazwa producenta:</w:t>
      </w:r>
      <w:r w:rsidR="00663381">
        <w:rPr>
          <w:rFonts w:cstheme="minorHAnsi"/>
        </w:rPr>
        <w:tab/>
      </w:r>
      <w:r w:rsidR="00663381">
        <w:rPr>
          <w:rFonts w:cstheme="minorHAnsi"/>
        </w:rPr>
        <w:tab/>
      </w:r>
      <w:r w:rsidR="00663381">
        <w:rPr>
          <w:rFonts w:cstheme="minorHAnsi"/>
        </w:rPr>
        <w:tab/>
        <w:t xml:space="preserve">           </w:t>
      </w:r>
      <w:r>
        <w:rPr>
          <w:rFonts w:cstheme="minorHAnsi"/>
        </w:rPr>
        <w:t xml:space="preserve">   </w:t>
      </w:r>
      <w:r w:rsidR="00663381">
        <w:rPr>
          <w:rFonts w:cstheme="minorHAnsi"/>
        </w:rPr>
        <w:t>.......................................................</w:t>
      </w:r>
      <w:r>
        <w:rPr>
          <w:rFonts w:cstheme="minorHAnsi"/>
        </w:rPr>
        <w:t>...............................</w:t>
      </w:r>
    </w:p>
    <w:p w14:paraId="552168E0" w14:textId="1F05A234" w:rsidR="00663381" w:rsidRDefault="00557A15" w:rsidP="00557A15">
      <w:pPr>
        <w:pStyle w:val="Akapitzlist"/>
        <w:tabs>
          <w:tab w:val="left" w:pos="2880"/>
          <w:tab w:val="left" w:pos="3420"/>
        </w:tabs>
        <w:spacing w:after="200"/>
        <w:ind w:left="284" w:hanging="142"/>
        <w:jc w:val="both"/>
      </w:pPr>
      <w:r>
        <w:rPr>
          <w:rFonts w:cstheme="minorHAnsi"/>
        </w:rPr>
        <w:t xml:space="preserve">            </w:t>
      </w:r>
      <w:r w:rsidR="00663381">
        <w:rPr>
          <w:rFonts w:cstheme="minorHAnsi"/>
        </w:rPr>
        <w:t>Nazwa, typ, system operacyjny:</w:t>
      </w:r>
      <w:r w:rsidR="00663381">
        <w:rPr>
          <w:rFonts w:cstheme="minorHAnsi"/>
        </w:rPr>
        <w:tab/>
      </w:r>
      <w:r w:rsidR="00663381">
        <w:rPr>
          <w:rFonts w:cstheme="minorHAnsi"/>
          <w:lang w:eastAsia="en-US"/>
        </w:rPr>
        <w:t>....................................................…</w:t>
      </w:r>
      <w:r>
        <w:rPr>
          <w:rFonts w:cstheme="minorHAnsi"/>
          <w:lang w:eastAsia="en-US"/>
        </w:rPr>
        <w:t>…………………………….</w:t>
      </w:r>
    </w:p>
    <w:p w14:paraId="7DC137A2" w14:textId="77777777" w:rsidR="00663381" w:rsidRDefault="00663381" w:rsidP="00663381">
      <w:pPr>
        <w:pStyle w:val="Akapitzlist"/>
        <w:numPr>
          <w:ilvl w:val="0"/>
          <w:numId w:val="74"/>
        </w:numPr>
        <w:spacing w:after="160" w:line="259" w:lineRule="auto"/>
        <w:jc w:val="left"/>
      </w:pPr>
      <w:r>
        <w:rPr>
          <w:rFonts w:cstheme="minorHAnsi"/>
          <w:lang w:eastAsia="en-US"/>
        </w:rPr>
        <w:t>Laptop</w:t>
      </w:r>
      <w:r>
        <w:rPr>
          <w:rFonts w:cstheme="minorHAnsi"/>
        </w:rPr>
        <w:t xml:space="preserve"> – 1 szt.</w:t>
      </w:r>
    </w:p>
    <w:p w14:paraId="78802F05" w14:textId="4EFA7298" w:rsidR="00663381" w:rsidRDefault="00557A15" w:rsidP="00557A15">
      <w:pPr>
        <w:pStyle w:val="Akapitzlist"/>
        <w:tabs>
          <w:tab w:val="left" w:pos="2880"/>
          <w:tab w:val="left" w:pos="3420"/>
        </w:tabs>
        <w:spacing w:after="200"/>
        <w:jc w:val="both"/>
      </w:pPr>
      <w:r>
        <w:rPr>
          <w:rFonts w:cstheme="minorHAnsi"/>
        </w:rPr>
        <w:t xml:space="preserve">       </w:t>
      </w:r>
      <w:r w:rsidR="00663381">
        <w:rPr>
          <w:rFonts w:cstheme="minorHAnsi"/>
        </w:rPr>
        <w:t>Nazwa producenta:</w:t>
      </w:r>
      <w:r w:rsidR="00663381">
        <w:rPr>
          <w:rFonts w:cstheme="minorHAnsi"/>
        </w:rPr>
        <w:tab/>
      </w:r>
      <w:r w:rsidR="00663381">
        <w:rPr>
          <w:rFonts w:cstheme="minorHAnsi"/>
        </w:rPr>
        <w:tab/>
      </w:r>
      <w:r w:rsidR="00663381">
        <w:rPr>
          <w:rFonts w:cstheme="minorHAnsi"/>
        </w:rPr>
        <w:tab/>
        <w:t xml:space="preserve">           </w:t>
      </w:r>
      <w:r>
        <w:rPr>
          <w:rFonts w:cstheme="minorHAnsi"/>
        </w:rPr>
        <w:t xml:space="preserve">   </w:t>
      </w:r>
      <w:r w:rsidR="00663381">
        <w:rPr>
          <w:rFonts w:cstheme="minorHAnsi"/>
        </w:rPr>
        <w:t>...............................</w:t>
      </w:r>
      <w:r>
        <w:rPr>
          <w:rFonts w:cstheme="minorHAnsi"/>
        </w:rPr>
        <w:t>...............................</w:t>
      </w:r>
      <w:r w:rsidR="00663381">
        <w:rPr>
          <w:rFonts w:cstheme="minorHAnsi"/>
        </w:rPr>
        <w:t>........................</w:t>
      </w:r>
    </w:p>
    <w:p w14:paraId="6898C5AE" w14:textId="0E3024A5" w:rsidR="00663381" w:rsidRDefault="00557A15" w:rsidP="00557A15">
      <w:pPr>
        <w:pStyle w:val="Akapitzlist"/>
        <w:tabs>
          <w:tab w:val="left" w:pos="2880"/>
          <w:tab w:val="left" w:pos="3420"/>
        </w:tabs>
        <w:spacing w:after="200"/>
        <w:jc w:val="both"/>
      </w:pPr>
      <w:r>
        <w:rPr>
          <w:rFonts w:cstheme="minorHAnsi"/>
        </w:rPr>
        <w:t xml:space="preserve">       </w:t>
      </w:r>
      <w:r w:rsidR="00663381">
        <w:rPr>
          <w:rFonts w:cstheme="minorHAnsi"/>
        </w:rPr>
        <w:t>Nazwa, typ, system operacyjny:</w:t>
      </w:r>
      <w:r w:rsidR="00663381">
        <w:rPr>
          <w:rFonts w:cstheme="minorHAnsi"/>
        </w:rPr>
        <w:tab/>
      </w:r>
      <w:r>
        <w:rPr>
          <w:rFonts w:cstheme="minorHAnsi"/>
        </w:rPr>
        <w:t>…………………………….</w:t>
      </w:r>
      <w:r w:rsidR="00663381">
        <w:rPr>
          <w:rFonts w:cstheme="minorHAnsi"/>
        </w:rPr>
        <w:t>.......................................................</w:t>
      </w:r>
    </w:p>
    <w:p w14:paraId="47E48F95" w14:textId="77777777" w:rsidR="00663381" w:rsidRDefault="00663381" w:rsidP="00663381">
      <w:pPr>
        <w:pStyle w:val="Akapitzlist"/>
        <w:tabs>
          <w:tab w:val="left" w:pos="2880"/>
          <w:tab w:val="left" w:pos="3420"/>
        </w:tabs>
        <w:spacing w:after="200"/>
      </w:pPr>
    </w:p>
    <w:p w14:paraId="63054504" w14:textId="77777777" w:rsidR="00D40C12" w:rsidRDefault="00D40C12" w:rsidP="00663381">
      <w:pPr>
        <w:pStyle w:val="Akapitzlist"/>
        <w:tabs>
          <w:tab w:val="left" w:pos="2880"/>
          <w:tab w:val="left" w:pos="3420"/>
        </w:tabs>
        <w:spacing w:after="200"/>
      </w:pPr>
    </w:p>
    <w:p w14:paraId="26652C22" w14:textId="77777777" w:rsidR="00663381" w:rsidRDefault="00663381" w:rsidP="00663381">
      <w:pPr>
        <w:pStyle w:val="Akapitzlist"/>
      </w:pPr>
    </w:p>
    <w:tbl>
      <w:tblPr>
        <w:tblW w:w="9782" w:type="dxa"/>
        <w:tblInd w:w="-289" w:type="dxa"/>
        <w:tblLook w:val="04A0" w:firstRow="1" w:lastRow="0" w:firstColumn="1" w:lastColumn="0" w:noHBand="0" w:noVBand="1"/>
      </w:tblPr>
      <w:tblGrid>
        <w:gridCol w:w="1790"/>
        <w:gridCol w:w="6191"/>
        <w:gridCol w:w="1801"/>
      </w:tblGrid>
      <w:tr w:rsidR="00663381" w14:paraId="5FC55B25" w14:textId="77777777" w:rsidTr="00663381">
        <w:trPr>
          <w:trHeight w:val="283"/>
        </w:trPr>
        <w:tc>
          <w:tcPr>
            <w:tcW w:w="1790" w:type="dxa"/>
            <w:tcBorders>
              <w:top w:val="single" w:sz="4" w:space="0" w:color="000000"/>
              <w:left w:val="single" w:sz="4" w:space="0" w:color="000000"/>
              <w:bottom w:val="single" w:sz="4" w:space="0" w:color="000000"/>
              <w:right w:val="single" w:sz="4" w:space="0" w:color="000000"/>
            </w:tcBorders>
          </w:tcPr>
          <w:p w14:paraId="125AE880" w14:textId="77777777" w:rsidR="00663381" w:rsidRDefault="00663381" w:rsidP="008367DD">
            <w:pPr>
              <w:rPr>
                <w:rFonts w:asciiTheme="minorHAnsi" w:hAnsiTheme="minorHAnsi" w:cstheme="minorHAnsi"/>
              </w:rPr>
            </w:pPr>
            <w:r>
              <w:rPr>
                <w:rFonts w:asciiTheme="minorHAnsi" w:hAnsiTheme="minorHAnsi" w:cstheme="minorHAnsi"/>
                <w:b/>
                <w:color w:val="000000" w:themeColor="text1"/>
                <w:sz w:val="18"/>
                <w:szCs w:val="18"/>
              </w:rPr>
              <w:t>Nazwa komponentu</w:t>
            </w:r>
          </w:p>
        </w:tc>
        <w:tc>
          <w:tcPr>
            <w:tcW w:w="6191" w:type="dxa"/>
            <w:tcBorders>
              <w:top w:val="single" w:sz="4" w:space="0" w:color="000000"/>
              <w:left w:val="single" w:sz="4" w:space="0" w:color="000000"/>
              <w:bottom w:val="single" w:sz="4" w:space="0" w:color="000000"/>
              <w:right w:val="single" w:sz="4" w:space="0" w:color="000000"/>
            </w:tcBorders>
          </w:tcPr>
          <w:p w14:paraId="4496294D"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Wymagane parametry techniczne komputerów</w:t>
            </w:r>
          </w:p>
        </w:tc>
        <w:tc>
          <w:tcPr>
            <w:tcW w:w="1801" w:type="dxa"/>
            <w:tcBorders>
              <w:top w:val="single" w:sz="4" w:space="0" w:color="000000"/>
              <w:left w:val="single" w:sz="4" w:space="0" w:color="000000"/>
              <w:bottom w:val="single" w:sz="4" w:space="0" w:color="000000"/>
              <w:right w:val="single" w:sz="4" w:space="0" w:color="000000"/>
            </w:tcBorders>
          </w:tcPr>
          <w:p w14:paraId="4FBB4EA8" w14:textId="60AC9DE4" w:rsidR="00663381" w:rsidRDefault="00663381" w:rsidP="008367DD">
            <w:pPr>
              <w:tabs>
                <w:tab w:val="left" w:pos="2888"/>
              </w:tabs>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 xml:space="preserve">Podać parametry oferowane </w:t>
            </w:r>
          </w:p>
        </w:tc>
      </w:tr>
      <w:tr w:rsidR="00663381" w14:paraId="34AB907A"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31468BA9"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Typ</w:t>
            </w:r>
          </w:p>
        </w:tc>
        <w:tc>
          <w:tcPr>
            <w:tcW w:w="6191" w:type="dxa"/>
            <w:tcBorders>
              <w:top w:val="single" w:sz="4" w:space="0" w:color="000000"/>
              <w:left w:val="single" w:sz="4" w:space="0" w:color="000000"/>
              <w:bottom w:val="single" w:sz="4" w:space="0" w:color="000000"/>
              <w:right w:val="single" w:sz="4" w:space="0" w:color="000000"/>
            </w:tcBorders>
          </w:tcPr>
          <w:p w14:paraId="19880F4B" w14:textId="119999C5"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Komputer stacjonarny. W ofercie wymagane jest podanie modelu, symbolu oraz producenta.</w:t>
            </w:r>
          </w:p>
        </w:tc>
        <w:tc>
          <w:tcPr>
            <w:tcW w:w="1801" w:type="dxa"/>
            <w:tcBorders>
              <w:top w:val="single" w:sz="4" w:space="0" w:color="000000"/>
              <w:left w:val="single" w:sz="4" w:space="0" w:color="000000"/>
              <w:bottom w:val="single" w:sz="4" w:space="0" w:color="000000"/>
              <w:right w:val="single" w:sz="4" w:space="0" w:color="000000"/>
            </w:tcBorders>
          </w:tcPr>
          <w:p w14:paraId="13BF8059" w14:textId="77777777" w:rsidR="00663381" w:rsidRDefault="00663381" w:rsidP="008367DD">
            <w:pPr>
              <w:rPr>
                <w:rFonts w:asciiTheme="minorHAnsi" w:hAnsiTheme="minorHAnsi" w:cstheme="minorHAnsi"/>
                <w:bCs/>
                <w:color w:val="000000" w:themeColor="text1"/>
                <w:sz w:val="18"/>
                <w:szCs w:val="18"/>
              </w:rPr>
            </w:pPr>
          </w:p>
        </w:tc>
      </w:tr>
      <w:tr w:rsidR="00663381" w14:paraId="7E9DD050"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34D2705D"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Zastosowanie</w:t>
            </w:r>
          </w:p>
        </w:tc>
        <w:tc>
          <w:tcPr>
            <w:tcW w:w="6191" w:type="dxa"/>
            <w:tcBorders>
              <w:top w:val="single" w:sz="4" w:space="0" w:color="000000"/>
              <w:left w:val="single" w:sz="4" w:space="0" w:color="000000"/>
              <w:bottom w:val="single" w:sz="4" w:space="0" w:color="000000"/>
              <w:right w:val="single" w:sz="4" w:space="0" w:color="000000"/>
            </w:tcBorders>
          </w:tcPr>
          <w:p w14:paraId="505586B0" w14:textId="4CACD2C3"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Komputer będzie wykorzystywany dla potrzeb aplikacji biurowych, aplikacji edukacyjnych, aplikacji obliczeniowych, dostępu do Internetu oraz poczty elektronicznej, jako lokalna baza danych, stacja programistyczna.</w:t>
            </w:r>
          </w:p>
        </w:tc>
        <w:tc>
          <w:tcPr>
            <w:tcW w:w="1801" w:type="dxa"/>
            <w:tcBorders>
              <w:top w:val="single" w:sz="4" w:space="0" w:color="000000"/>
              <w:left w:val="single" w:sz="4" w:space="0" w:color="000000"/>
              <w:bottom w:val="single" w:sz="4" w:space="0" w:color="000000"/>
              <w:right w:val="single" w:sz="4" w:space="0" w:color="000000"/>
            </w:tcBorders>
          </w:tcPr>
          <w:p w14:paraId="7C1CF988" w14:textId="77777777" w:rsidR="00663381" w:rsidRDefault="00663381" w:rsidP="008367DD">
            <w:pPr>
              <w:rPr>
                <w:rFonts w:asciiTheme="minorHAnsi" w:hAnsiTheme="minorHAnsi" w:cstheme="minorHAnsi"/>
                <w:bCs/>
                <w:color w:val="000000" w:themeColor="text1"/>
                <w:sz w:val="18"/>
                <w:szCs w:val="18"/>
              </w:rPr>
            </w:pPr>
          </w:p>
        </w:tc>
      </w:tr>
      <w:tr w:rsidR="00663381" w14:paraId="539F555D"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074D7B49"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Obudowa</w:t>
            </w:r>
          </w:p>
        </w:tc>
        <w:tc>
          <w:tcPr>
            <w:tcW w:w="6191" w:type="dxa"/>
            <w:tcBorders>
              <w:top w:val="single" w:sz="4" w:space="0" w:color="000000"/>
              <w:left w:val="single" w:sz="4" w:space="0" w:color="000000"/>
              <w:bottom w:val="single" w:sz="4" w:space="0" w:color="000000"/>
              <w:right w:val="single" w:sz="4" w:space="0" w:color="000000"/>
            </w:tcBorders>
          </w:tcPr>
          <w:p w14:paraId="427F5A7D"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Małogabarytowa typu Small Form </w:t>
            </w:r>
            <w:proofErr w:type="spellStart"/>
            <w:r>
              <w:rPr>
                <w:rFonts w:asciiTheme="minorHAnsi" w:hAnsiTheme="minorHAnsi" w:cstheme="minorHAnsi"/>
                <w:bCs/>
                <w:color w:val="000000" w:themeColor="text1"/>
                <w:sz w:val="18"/>
                <w:szCs w:val="18"/>
              </w:rPr>
              <w:t>Factor</w:t>
            </w:r>
            <w:proofErr w:type="spellEnd"/>
            <w:r>
              <w:rPr>
                <w:rFonts w:asciiTheme="minorHAnsi" w:hAnsiTheme="minorHAnsi" w:cstheme="minorHAnsi"/>
                <w:bCs/>
                <w:color w:val="000000" w:themeColor="text1"/>
                <w:sz w:val="18"/>
                <w:szCs w:val="18"/>
              </w:rPr>
              <w:t xml:space="preserve"> z obsługą kart PCI Express wyłącznie o niskim profilu, </w:t>
            </w:r>
          </w:p>
          <w:p w14:paraId="2ABF4561"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Obudowa fabrycznie przystosowana do pracy w orientacji poziomej i pionowej. Otwory wentylacyjne usytuowane wyłącznie na przednim oraz tylnym panelu obudowy.</w:t>
            </w:r>
          </w:p>
          <w:p w14:paraId="06D55729"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Obudowa jednostki centralnej musi być otwierana bez konieczności użycia narzędzi (wyklucza się użycie standardowych wkrętów, śrub motylkowych).</w:t>
            </w:r>
          </w:p>
          <w:p w14:paraId="417D66DC"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Moduł konstrukcji obudowy komputera powinien pozwalać na demontaż kart rozszerzeń bez konieczności użycia narzędzi (wyklucza się użycia wkrętów, śrub motylkowych). </w:t>
            </w:r>
          </w:p>
          <w:p w14:paraId="71885ADF" w14:textId="64EF17F9" w:rsidR="00663381" w:rsidRDefault="00663381" w:rsidP="001D01F0">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Suma wymiarów obudowy mierzona po krawędziach obudowy nie może przekraczać 700 mm.</w:t>
            </w:r>
          </w:p>
        </w:tc>
        <w:tc>
          <w:tcPr>
            <w:tcW w:w="1801" w:type="dxa"/>
            <w:tcBorders>
              <w:top w:val="single" w:sz="4" w:space="0" w:color="000000"/>
              <w:left w:val="single" w:sz="4" w:space="0" w:color="000000"/>
              <w:bottom w:val="single" w:sz="4" w:space="0" w:color="000000"/>
              <w:right w:val="single" w:sz="4" w:space="0" w:color="000000"/>
            </w:tcBorders>
          </w:tcPr>
          <w:p w14:paraId="17131F2A" w14:textId="77777777" w:rsidR="00663381" w:rsidRDefault="00663381" w:rsidP="008367DD">
            <w:pPr>
              <w:rPr>
                <w:rFonts w:asciiTheme="minorHAnsi" w:hAnsiTheme="minorHAnsi" w:cstheme="minorHAnsi"/>
                <w:bCs/>
                <w:color w:val="000000" w:themeColor="text1"/>
                <w:sz w:val="18"/>
                <w:szCs w:val="18"/>
              </w:rPr>
            </w:pPr>
          </w:p>
        </w:tc>
      </w:tr>
      <w:tr w:rsidR="00663381" w14:paraId="017C09C2"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229AB916"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Płyta główna</w:t>
            </w:r>
          </w:p>
        </w:tc>
        <w:tc>
          <w:tcPr>
            <w:tcW w:w="6191" w:type="dxa"/>
            <w:tcBorders>
              <w:top w:val="single" w:sz="4" w:space="0" w:color="000000"/>
              <w:left w:val="single" w:sz="4" w:space="0" w:color="000000"/>
              <w:bottom w:val="single" w:sz="4" w:space="0" w:color="000000"/>
              <w:right w:val="single" w:sz="4" w:space="0" w:color="000000"/>
            </w:tcBorders>
          </w:tcPr>
          <w:p w14:paraId="322981A0"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Płyta główna zaprojektowana i wyprodukowana na zlecenie producenta komputera, trwale oznaczona na etapie produkcji logo producenta oferowanej jednostki  dedykowana dla danego urządzenia </w:t>
            </w:r>
          </w:p>
          <w:p w14:paraId="24BB54D7" w14:textId="1D1E6586"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wyposażona w </w:t>
            </w:r>
            <w:proofErr w:type="spellStart"/>
            <w:r>
              <w:rPr>
                <w:rFonts w:asciiTheme="minorHAnsi" w:hAnsiTheme="minorHAnsi" w:cstheme="minorHAnsi"/>
                <w:bCs/>
                <w:color w:val="000000" w:themeColor="text1"/>
                <w:sz w:val="18"/>
                <w:szCs w:val="18"/>
              </w:rPr>
              <w:t>sloty</w:t>
            </w:r>
            <w:proofErr w:type="spellEnd"/>
            <w:r>
              <w:rPr>
                <w:rFonts w:asciiTheme="minorHAnsi" w:hAnsiTheme="minorHAnsi" w:cstheme="minorHAnsi"/>
                <w:bCs/>
                <w:color w:val="000000" w:themeColor="text1"/>
                <w:sz w:val="18"/>
                <w:szCs w:val="18"/>
              </w:rPr>
              <w:t xml:space="preserve"> i złącza:</w:t>
            </w:r>
          </w:p>
          <w:p w14:paraId="41B27966"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Min. 2 złącza DIMM z obsługą do 64GB pamięci RAM DDR5, </w:t>
            </w:r>
          </w:p>
          <w:p w14:paraId="76E807DB"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Min. 1 złącze M.2 dedykowane dla dysku SSD,</w:t>
            </w:r>
          </w:p>
          <w:p w14:paraId="3E82598A"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Min. 1 złącze M.2 WLAN,</w:t>
            </w:r>
          </w:p>
          <w:p w14:paraId="29B1DC13"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Min. 1 złącze </w:t>
            </w:r>
            <w:proofErr w:type="spellStart"/>
            <w:r>
              <w:rPr>
                <w:rFonts w:asciiTheme="minorHAnsi" w:hAnsiTheme="minorHAnsi" w:cstheme="minorHAnsi"/>
                <w:bCs/>
                <w:color w:val="000000" w:themeColor="text1"/>
                <w:sz w:val="18"/>
                <w:szCs w:val="18"/>
              </w:rPr>
              <w:t>PCIe</w:t>
            </w:r>
            <w:proofErr w:type="spellEnd"/>
            <w:r>
              <w:rPr>
                <w:rFonts w:asciiTheme="minorHAnsi" w:hAnsiTheme="minorHAnsi" w:cstheme="minorHAnsi"/>
                <w:bCs/>
                <w:color w:val="000000" w:themeColor="text1"/>
                <w:sz w:val="18"/>
                <w:szCs w:val="18"/>
              </w:rPr>
              <w:t xml:space="preserve"> x16 Gen 3.0,</w:t>
            </w:r>
          </w:p>
          <w:p w14:paraId="27548FAF"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Min. 1 złącza </w:t>
            </w:r>
            <w:proofErr w:type="spellStart"/>
            <w:r>
              <w:rPr>
                <w:rFonts w:asciiTheme="minorHAnsi" w:hAnsiTheme="minorHAnsi" w:cstheme="minorHAnsi"/>
                <w:bCs/>
                <w:color w:val="000000" w:themeColor="text1"/>
                <w:sz w:val="18"/>
                <w:szCs w:val="18"/>
              </w:rPr>
              <w:t>PCIe</w:t>
            </w:r>
            <w:proofErr w:type="spellEnd"/>
            <w:r>
              <w:rPr>
                <w:rFonts w:asciiTheme="minorHAnsi" w:hAnsiTheme="minorHAnsi" w:cstheme="minorHAnsi"/>
                <w:bCs/>
                <w:color w:val="000000" w:themeColor="text1"/>
                <w:sz w:val="18"/>
                <w:szCs w:val="18"/>
              </w:rPr>
              <w:t xml:space="preserve"> x1 Gen 3.0,</w:t>
            </w:r>
          </w:p>
          <w:p w14:paraId="1ABF40A6" w14:textId="40A9A8D0" w:rsidR="00663381" w:rsidRDefault="00663381" w:rsidP="001D01F0">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Min. 2 złącza SATA 3.0.</w:t>
            </w:r>
          </w:p>
        </w:tc>
        <w:tc>
          <w:tcPr>
            <w:tcW w:w="1801" w:type="dxa"/>
            <w:tcBorders>
              <w:top w:val="single" w:sz="4" w:space="0" w:color="000000"/>
              <w:left w:val="single" w:sz="4" w:space="0" w:color="000000"/>
              <w:bottom w:val="single" w:sz="4" w:space="0" w:color="000000"/>
              <w:right w:val="single" w:sz="4" w:space="0" w:color="000000"/>
            </w:tcBorders>
          </w:tcPr>
          <w:p w14:paraId="361FEAB6" w14:textId="77777777" w:rsidR="00663381" w:rsidRDefault="00663381" w:rsidP="008367DD">
            <w:pPr>
              <w:rPr>
                <w:rFonts w:asciiTheme="minorHAnsi" w:hAnsiTheme="minorHAnsi" w:cstheme="minorHAnsi"/>
                <w:bCs/>
                <w:color w:val="000000" w:themeColor="text1"/>
                <w:sz w:val="18"/>
                <w:szCs w:val="18"/>
              </w:rPr>
            </w:pPr>
          </w:p>
        </w:tc>
      </w:tr>
      <w:tr w:rsidR="00663381" w14:paraId="43C38685"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0E8F0F74"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Procesor</w:t>
            </w:r>
          </w:p>
        </w:tc>
        <w:tc>
          <w:tcPr>
            <w:tcW w:w="6191" w:type="dxa"/>
            <w:tcBorders>
              <w:top w:val="single" w:sz="4" w:space="0" w:color="000000"/>
              <w:left w:val="single" w:sz="4" w:space="0" w:color="000000"/>
              <w:bottom w:val="single" w:sz="4" w:space="0" w:color="000000"/>
              <w:right w:val="single" w:sz="4" w:space="0" w:color="000000"/>
            </w:tcBorders>
          </w:tcPr>
          <w:p w14:paraId="1E3F1AAF"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Procesor osiągający w teście </w:t>
            </w:r>
            <w:proofErr w:type="spellStart"/>
            <w:r>
              <w:rPr>
                <w:rFonts w:asciiTheme="minorHAnsi" w:hAnsiTheme="minorHAnsi" w:cstheme="minorHAnsi"/>
                <w:bCs/>
                <w:color w:val="000000" w:themeColor="text1"/>
                <w:sz w:val="18"/>
                <w:szCs w:val="18"/>
              </w:rPr>
              <w:t>Passmark</w:t>
            </w:r>
            <w:proofErr w:type="spellEnd"/>
            <w:r>
              <w:rPr>
                <w:rFonts w:asciiTheme="minorHAnsi" w:hAnsiTheme="minorHAnsi" w:cstheme="minorHAnsi"/>
                <w:bCs/>
                <w:color w:val="000000" w:themeColor="text1"/>
                <w:sz w:val="18"/>
                <w:szCs w:val="18"/>
              </w:rPr>
              <w:t xml:space="preserve"> CPU Mark, w kategorii </w:t>
            </w:r>
            <w:proofErr w:type="spellStart"/>
            <w:r>
              <w:rPr>
                <w:rFonts w:asciiTheme="minorHAnsi" w:hAnsiTheme="minorHAnsi" w:cstheme="minorHAnsi"/>
                <w:bCs/>
                <w:color w:val="000000" w:themeColor="text1"/>
                <w:sz w:val="18"/>
                <w:szCs w:val="18"/>
              </w:rPr>
              <w:t>Average</w:t>
            </w:r>
            <w:proofErr w:type="spellEnd"/>
            <w:r>
              <w:rPr>
                <w:rFonts w:asciiTheme="minorHAnsi" w:hAnsiTheme="minorHAnsi" w:cstheme="minorHAnsi"/>
                <w:bCs/>
                <w:color w:val="000000" w:themeColor="text1"/>
                <w:sz w:val="18"/>
                <w:szCs w:val="18"/>
              </w:rPr>
              <w:t xml:space="preserve"> CPU Mark wynik co najmniej 15000 pkt. według wyników opublikowanych na stronie http://www.cpubenchmark.net/cpu_list.php. </w:t>
            </w:r>
          </w:p>
          <w:p w14:paraId="75EF6441"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Dołączyć wydruk wyników z okresu pomiędzy dniem opublikowania postępowania, a dniem składania ofert.</w:t>
            </w:r>
          </w:p>
        </w:tc>
        <w:tc>
          <w:tcPr>
            <w:tcW w:w="1801" w:type="dxa"/>
            <w:tcBorders>
              <w:top w:val="single" w:sz="4" w:space="0" w:color="000000"/>
              <w:left w:val="single" w:sz="4" w:space="0" w:color="000000"/>
              <w:bottom w:val="single" w:sz="4" w:space="0" w:color="000000"/>
              <w:right w:val="single" w:sz="4" w:space="0" w:color="000000"/>
            </w:tcBorders>
          </w:tcPr>
          <w:p w14:paraId="7BE60E67" w14:textId="77777777" w:rsidR="00663381" w:rsidRDefault="00663381" w:rsidP="008367DD">
            <w:pPr>
              <w:rPr>
                <w:rFonts w:asciiTheme="minorHAnsi" w:hAnsiTheme="minorHAnsi" w:cstheme="minorHAnsi"/>
                <w:bCs/>
                <w:color w:val="000000" w:themeColor="text1"/>
                <w:sz w:val="18"/>
                <w:szCs w:val="18"/>
              </w:rPr>
            </w:pPr>
          </w:p>
        </w:tc>
      </w:tr>
      <w:tr w:rsidR="00663381" w14:paraId="4BFD6773" w14:textId="77777777" w:rsidTr="00663381">
        <w:trPr>
          <w:trHeight w:val="418"/>
        </w:trPr>
        <w:tc>
          <w:tcPr>
            <w:tcW w:w="1790" w:type="dxa"/>
            <w:tcBorders>
              <w:top w:val="single" w:sz="4" w:space="0" w:color="000000"/>
              <w:left w:val="single" w:sz="4" w:space="0" w:color="000000"/>
              <w:bottom w:val="single" w:sz="4" w:space="0" w:color="000000"/>
              <w:right w:val="single" w:sz="4" w:space="0" w:color="000000"/>
            </w:tcBorders>
          </w:tcPr>
          <w:p w14:paraId="3F0C74F5"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lastRenderedPageBreak/>
              <w:t>Pamięć RAM</w:t>
            </w:r>
          </w:p>
        </w:tc>
        <w:tc>
          <w:tcPr>
            <w:tcW w:w="6191" w:type="dxa"/>
            <w:tcBorders>
              <w:top w:val="single" w:sz="4" w:space="0" w:color="000000"/>
              <w:left w:val="single" w:sz="4" w:space="0" w:color="000000"/>
              <w:bottom w:val="single" w:sz="4" w:space="0" w:color="000000"/>
              <w:right w:val="single" w:sz="4" w:space="0" w:color="000000"/>
            </w:tcBorders>
          </w:tcPr>
          <w:p w14:paraId="154A3C08" w14:textId="7D5E9696"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16GB DDR5 4800 MT/s. Możliwość rozbudowy do min 64GB, min. dwa </w:t>
            </w:r>
            <w:proofErr w:type="spellStart"/>
            <w:r>
              <w:rPr>
                <w:rFonts w:asciiTheme="minorHAnsi" w:hAnsiTheme="minorHAnsi" w:cstheme="minorHAnsi"/>
                <w:bCs/>
                <w:color w:val="000000" w:themeColor="text1"/>
                <w:sz w:val="18"/>
                <w:szCs w:val="18"/>
              </w:rPr>
              <w:t>sloty</w:t>
            </w:r>
            <w:proofErr w:type="spellEnd"/>
            <w:r>
              <w:rPr>
                <w:rFonts w:asciiTheme="minorHAnsi" w:hAnsiTheme="minorHAnsi" w:cstheme="minorHAnsi"/>
                <w:bCs/>
                <w:color w:val="000000" w:themeColor="text1"/>
                <w:sz w:val="18"/>
                <w:szCs w:val="18"/>
              </w:rPr>
              <w:t xml:space="preserve"> pamięci.</w:t>
            </w:r>
          </w:p>
        </w:tc>
        <w:tc>
          <w:tcPr>
            <w:tcW w:w="1801" w:type="dxa"/>
            <w:tcBorders>
              <w:top w:val="single" w:sz="4" w:space="0" w:color="000000"/>
              <w:left w:val="single" w:sz="4" w:space="0" w:color="000000"/>
              <w:bottom w:val="single" w:sz="4" w:space="0" w:color="000000"/>
              <w:right w:val="single" w:sz="4" w:space="0" w:color="000000"/>
            </w:tcBorders>
          </w:tcPr>
          <w:p w14:paraId="5BEDC723" w14:textId="77777777" w:rsidR="00663381" w:rsidRDefault="00663381" w:rsidP="008367DD">
            <w:pPr>
              <w:rPr>
                <w:rFonts w:asciiTheme="minorHAnsi" w:hAnsiTheme="minorHAnsi" w:cstheme="minorHAnsi"/>
                <w:bCs/>
                <w:color w:val="000000" w:themeColor="text1"/>
                <w:sz w:val="18"/>
                <w:szCs w:val="18"/>
              </w:rPr>
            </w:pPr>
          </w:p>
        </w:tc>
      </w:tr>
      <w:tr w:rsidR="00663381" w14:paraId="3956FE9A"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53768988"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Pamięć masowa</w:t>
            </w:r>
          </w:p>
        </w:tc>
        <w:tc>
          <w:tcPr>
            <w:tcW w:w="6191" w:type="dxa"/>
            <w:tcBorders>
              <w:top w:val="single" w:sz="4" w:space="0" w:color="000000"/>
              <w:left w:val="single" w:sz="4" w:space="0" w:color="000000"/>
              <w:bottom w:val="single" w:sz="4" w:space="0" w:color="000000"/>
              <w:right w:val="single" w:sz="4" w:space="0" w:color="000000"/>
            </w:tcBorders>
          </w:tcPr>
          <w:p w14:paraId="297167EB" w14:textId="47BE0B27" w:rsidR="00663381" w:rsidRDefault="00663381" w:rsidP="001D01F0">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Dysk M.2 SSD 512GB </w:t>
            </w:r>
            <w:proofErr w:type="spellStart"/>
            <w:r>
              <w:rPr>
                <w:rFonts w:asciiTheme="minorHAnsi" w:hAnsiTheme="minorHAnsi" w:cstheme="minorHAnsi"/>
                <w:bCs/>
                <w:color w:val="000000" w:themeColor="text1"/>
                <w:sz w:val="18"/>
                <w:szCs w:val="18"/>
              </w:rPr>
              <w:t>PCIe</w:t>
            </w:r>
            <w:proofErr w:type="spellEnd"/>
            <w:r>
              <w:rPr>
                <w:rFonts w:asciiTheme="minorHAnsi" w:hAnsiTheme="minorHAnsi" w:cstheme="minorHAnsi"/>
                <w:bCs/>
                <w:color w:val="000000" w:themeColor="text1"/>
                <w:sz w:val="18"/>
                <w:szCs w:val="18"/>
              </w:rPr>
              <w:t xml:space="preserve"> </w:t>
            </w:r>
            <w:proofErr w:type="spellStart"/>
            <w:r>
              <w:rPr>
                <w:rFonts w:asciiTheme="minorHAnsi" w:hAnsiTheme="minorHAnsi" w:cstheme="minorHAnsi"/>
                <w:bCs/>
                <w:color w:val="000000" w:themeColor="text1"/>
                <w:sz w:val="18"/>
                <w:szCs w:val="18"/>
              </w:rPr>
              <w:t>NVMe</w:t>
            </w:r>
            <w:proofErr w:type="spellEnd"/>
            <w:r>
              <w:rPr>
                <w:rFonts w:asciiTheme="minorHAnsi" w:hAnsiTheme="minorHAnsi" w:cstheme="minorHAnsi"/>
                <w:bCs/>
                <w:color w:val="000000" w:themeColor="text1"/>
                <w:sz w:val="18"/>
                <w:szCs w:val="18"/>
              </w:rPr>
              <w:t xml:space="preserve"> </w:t>
            </w:r>
          </w:p>
        </w:tc>
        <w:tc>
          <w:tcPr>
            <w:tcW w:w="1801" w:type="dxa"/>
            <w:tcBorders>
              <w:top w:val="single" w:sz="4" w:space="0" w:color="000000"/>
              <w:left w:val="single" w:sz="4" w:space="0" w:color="000000"/>
              <w:bottom w:val="single" w:sz="4" w:space="0" w:color="000000"/>
              <w:right w:val="single" w:sz="4" w:space="0" w:color="000000"/>
            </w:tcBorders>
          </w:tcPr>
          <w:p w14:paraId="7EAC76D0" w14:textId="77777777" w:rsidR="00663381" w:rsidRDefault="00663381" w:rsidP="008367DD">
            <w:pPr>
              <w:rPr>
                <w:rFonts w:asciiTheme="minorHAnsi" w:hAnsiTheme="minorHAnsi" w:cstheme="minorHAnsi"/>
                <w:bCs/>
                <w:color w:val="000000" w:themeColor="text1"/>
                <w:sz w:val="18"/>
                <w:szCs w:val="18"/>
              </w:rPr>
            </w:pPr>
          </w:p>
        </w:tc>
      </w:tr>
      <w:tr w:rsidR="00663381" w14:paraId="2F10AD23"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5972294B"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Wydajność grafiki</w:t>
            </w:r>
          </w:p>
        </w:tc>
        <w:tc>
          <w:tcPr>
            <w:tcW w:w="6191" w:type="dxa"/>
            <w:tcBorders>
              <w:top w:val="single" w:sz="4" w:space="0" w:color="000000"/>
              <w:left w:val="single" w:sz="4" w:space="0" w:color="000000"/>
              <w:bottom w:val="single" w:sz="4" w:space="0" w:color="000000"/>
              <w:right w:val="single" w:sz="4" w:space="0" w:color="000000"/>
            </w:tcBorders>
          </w:tcPr>
          <w:p w14:paraId="222FB200" w14:textId="60BEBDF8" w:rsidR="00663381" w:rsidRDefault="00663381" w:rsidP="001D01F0">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Zintegrowana karta graficzna.</w:t>
            </w:r>
          </w:p>
        </w:tc>
        <w:tc>
          <w:tcPr>
            <w:tcW w:w="1801" w:type="dxa"/>
            <w:tcBorders>
              <w:top w:val="single" w:sz="4" w:space="0" w:color="000000"/>
              <w:left w:val="single" w:sz="4" w:space="0" w:color="000000"/>
              <w:bottom w:val="single" w:sz="4" w:space="0" w:color="000000"/>
              <w:right w:val="single" w:sz="4" w:space="0" w:color="000000"/>
            </w:tcBorders>
          </w:tcPr>
          <w:p w14:paraId="1ACC6A24" w14:textId="77777777" w:rsidR="00663381" w:rsidRDefault="00663381" w:rsidP="008367DD">
            <w:pPr>
              <w:rPr>
                <w:rFonts w:asciiTheme="minorHAnsi" w:hAnsiTheme="minorHAnsi" w:cstheme="minorHAnsi"/>
                <w:bCs/>
                <w:color w:val="000000" w:themeColor="text1"/>
                <w:sz w:val="18"/>
                <w:szCs w:val="18"/>
              </w:rPr>
            </w:pPr>
          </w:p>
        </w:tc>
      </w:tr>
      <w:tr w:rsidR="00663381" w14:paraId="5ED02356"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2DCEEB30"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Komunikacja</w:t>
            </w:r>
          </w:p>
        </w:tc>
        <w:tc>
          <w:tcPr>
            <w:tcW w:w="6191" w:type="dxa"/>
            <w:tcBorders>
              <w:top w:val="single" w:sz="4" w:space="0" w:color="000000"/>
              <w:left w:val="single" w:sz="4" w:space="0" w:color="000000"/>
              <w:bottom w:val="single" w:sz="4" w:space="0" w:color="000000"/>
              <w:right w:val="single" w:sz="4" w:space="0" w:color="000000"/>
            </w:tcBorders>
          </w:tcPr>
          <w:p w14:paraId="7736E2A8" w14:textId="30C3F2ED"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Karta sieciowa 10/100/1000 zintegrowana z płytą główną, wspierająca obsługę </w:t>
            </w:r>
            <w:proofErr w:type="spellStart"/>
            <w:r>
              <w:rPr>
                <w:rFonts w:asciiTheme="minorHAnsi" w:hAnsiTheme="minorHAnsi" w:cstheme="minorHAnsi"/>
                <w:bCs/>
                <w:color w:val="000000" w:themeColor="text1"/>
                <w:sz w:val="18"/>
                <w:szCs w:val="18"/>
              </w:rPr>
              <w:t>WoL</w:t>
            </w:r>
            <w:proofErr w:type="spellEnd"/>
            <w:r>
              <w:rPr>
                <w:rFonts w:asciiTheme="minorHAnsi" w:hAnsiTheme="minorHAnsi" w:cstheme="minorHAnsi"/>
                <w:bCs/>
                <w:color w:val="000000" w:themeColor="text1"/>
                <w:sz w:val="18"/>
                <w:szCs w:val="18"/>
              </w:rPr>
              <w:t xml:space="preserve"> (funkcja włączana przez użytkownika).</w:t>
            </w:r>
          </w:p>
        </w:tc>
        <w:tc>
          <w:tcPr>
            <w:tcW w:w="1801" w:type="dxa"/>
            <w:tcBorders>
              <w:top w:val="single" w:sz="4" w:space="0" w:color="000000"/>
              <w:left w:val="single" w:sz="4" w:space="0" w:color="000000"/>
              <w:bottom w:val="single" w:sz="4" w:space="0" w:color="000000"/>
              <w:right w:val="single" w:sz="4" w:space="0" w:color="000000"/>
            </w:tcBorders>
          </w:tcPr>
          <w:p w14:paraId="0FA24224" w14:textId="77777777" w:rsidR="00663381" w:rsidRDefault="00663381" w:rsidP="008367DD">
            <w:pPr>
              <w:rPr>
                <w:rFonts w:asciiTheme="minorHAnsi" w:hAnsiTheme="minorHAnsi" w:cstheme="minorHAnsi"/>
                <w:bCs/>
                <w:color w:val="000000" w:themeColor="text1"/>
                <w:sz w:val="18"/>
                <w:szCs w:val="18"/>
              </w:rPr>
            </w:pPr>
          </w:p>
        </w:tc>
      </w:tr>
      <w:tr w:rsidR="00663381" w14:paraId="63E26AE6"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71E88649"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Wyposażenie multimedialne</w:t>
            </w:r>
          </w:p>
        </w:tc>
        <w:tc>
          <w:tcPr>
            <w:tcW w:w="6191" w:type="dxa"/>
            <w:tcBorders>
              <w:top w:val="single" w:sz="4" w:space="0" w:color="000000"/>
              <w:left w:val="single" w:sz="4" w:space="0" w:color="000000"/>
              <w:bottom w:val="single" w:sz="4" w:space="0" w:color="000000"/>
              <w:right w:val="single" w:sz="4" w:space="0" w:color="000000"/>
            </w:tcBorders>
          </w:tcPr>
          <w:p w14:paraId="148CB5DF" w14:textId="684B4071"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Karta dźwiękowa zintegrowana z płytą główną, zgodna z High Definition. Port słuchawek i mikrofonu (</w:t>
            </w:r>
            <w:proofErr w:type="spellStart"/>
            <w:r>
              <w:rPr>
                <w:rFonts w:asciiTheme="minorHAnsi" w:hAnsiTheme="minorHAnsi" w:cstheme="minorHAnsi"/>
                <w:bCs/>
                <w:color w:val="000000" w:themeColor="text1"/>
                <w:sz w:val="18"/>
                <w:szCs w:val="18"/>
              </w:rPr>
              <w:t>combo</w:t>
            </w:r>
            <w:proofErr w:type="spellEnd"/>
            <w:r>
              <w:rPr>
                <w:rFonts w:asciiTheme="minorHAnsi" w:hAnsiTheme="minorHAnsi" w:cstheme="minorHAnsi"/>
                <w:bCs/>
                <w:color w:val="000000" w:themeColor="text1"/>
                <w:sz w:val="18"/>
                <w:szCs w:val="18"/>
              </w:rPr>
              <w:t>).</w:t>
            </w:r>
          </w:p>
        </w:tc>
        <w:tc>
          <w:tcPr>
            <w:tcW w:w="1801" w:type="dxa"/>
            <w:tcBorders>
              <w:top w:val="single" w:sz="4" w:space="0" w:color="000000"/>
              <w:left w:val="single" w:sz="4" w:space="0" w:color="000000"/>
              <w:bottom w:val="single" w:sz="4" w:space="0" w:color="000000"/>
              <w:right w:val="single" w:sz="4" w:space="0" w:color="000000"/>
            </w:tcBorders>
          </w:tcPr>
          <w:p w14:paraId="7529E927" w14:textId="77777777" w:rsidR="00663381" w:rsidRDefault="00663381" w:rsidP="008367DD">
            <w:pPr>
              <w:rPr>
                <w:rFonts w:asciiTheme="minorHAnsi" w:hAnsiTheme="minorHAnsi" w:cstheme="minorHAnsi"/>
                <w:bCs/>
                <w:color w:val="000000" w:themeColor="text1"/>
                <w:sz w:val="18"/>
                <w:szCs w:val="18"/>
              </w:rPr>
            </w:pPr>
          </w:p>
        </w:tc>
      </w:tr>
      <w:tr w:rsidR="00663381" w14:paraId="417F7B90" w14:textId="77777777" w:rsidTr="001D01F0">
        <w:trPr>
          <w:trHeight w:val="2529"/>
        </w:trPr>
        <w:tc>
          <w:tcPr>
            <w:tcW w:w="1790" w:type="dxa"/>
            <w:tcBorders>
              <w:top w:val="single" w:sz="4" w:space="0" w:color="000000"/>
              <w:left w:val="single" w:sz="4" w:space="0" w:color="000000"/>
              <w:bottom w:val="single" w:sz="4" w:space="0" w:color="000000"/>
              <w:right w:val="single" w:sz="4" w:space="0" w:color="000000"/>
            </w:tcBorders>
          </w:tcPr>
          <w:p w14:paraId="002BE72E"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Porty</w:t>
            </w:r>
          </w:p>
        </w:tc>
        <w:tc>
          <w:tcPr>
            <w:tcW w:w="6191" w:type="dxa"/>
            <w:tcBorders>
              <w:top w:val="single" w:sz="4" w:space="0" w:color="000000"/>
              <w:left w:val="single" w:sz="4" w:space="0" w:color="000000"/>
              <w:bottom w:val="single" w:sz="4" w:space="0" w:color="000000"/>
              <w:right w:val="single" w:sz="4" w:space="0" w:color="000000"/>
            </w:tcBorders>
          </w:tcPr>
          <w:p w14:paraId="2F507939"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Porty wlutowane w płytę główną i wyprowadzone bezpośrednio bez stosowania przejściówek, adapterów, rozgałęziaczy itp.:</w:t>
            </w:r>
          </w:p>
          <w:p w14:paraId="3D474B50"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Panel przedni: </w:t>
            </w:r>
          </w:p>
          <w:p w14:paraId="7321087D"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1 x Universal audio </w:t>
            </w:r>
            <w:proofErr w:type="spellStart"/>
            <w:r>
              <w:rPr>
                <w:rFonts w:asciiTheme="minorHAnsi" w:hAnsiTheme="minorHAnsi" w:cstheme="minorHAnsi"/>
                <w:bCs/>
                <w:color w:val="000000" w:themeColor="text1"/>
                <w:sz w:val="18"/>
                <w:szCs w:val="18"/>
              </w:rPr>
              <w:t>jack</w:t>
            </w:r>
            <w:proofErr w:type="spellEnd"/>
            <w:r>
              <w:rPr>
                <w:rFonts w:asciiTheme="minorHAnsi" w:hAnsiTheme="minorHAnsi" w:cstheme="minorHAnsi"/>
                <w:bCs/>
                <w:color w:val="000000" w:themeColor="text1"/>
                <w:sz w:val="18"/>
                <w:szCs w:val="18"/>
              </w:rPr>
              <w:t xml:space="preserve"> (słuchawki i mikrofon) </w:t>
            </w:r>
          </w:p>
          <w:p w14:paraId="554F87BD"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1 x USB 3.2 Gen 1 typu A</w:t>
            </w:r>
          </w:p>
          <w:p w14:paraId="67173FE4"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1 x USB 3.2 Gen 1 typu C</w:t>
            </w:r>
          </w:p>
          <w:p w14:paraId="01FAECB1"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Panel tylny: </w:t>
            </w:r>
          </w:p>
          <w:p w14:paraId="1256F422" w14:textId="77777777" w:rsidR="00663381" w:rsidRDefault="00663381" w:rsidP="008367DD">
            <w:pPr>
              <w:rPr>
                <w:rFonts w:asciiTheme="minorHAnsi" w:hAnsiTheme="minorHAnsi" w:cstheme="minorHAnsi"/>
                <w:bCs/>
                <w:color w:val="000000" w:themeColor="text1"/>
                <w:sz w:val="18"/>
                <w:szCs w:val="18"/>
                <w:lang w:val="en-US"/>
              </w:rPr>
            </w:pPr>
            <w:r>
              <w:rPr>
                <w:rFonts w:asciiTheme="minorHAnsi" w:hAnsiTheme="minorHAnsi" w:cstheme="minorHAnsi"/>
                <w:bCs/>
                <w:color w:val="000000" w:themeColor="text1"/>
                <w:sz w:val="18"/>
                <w:szCs w:val="18"/>
                <w:lang w:val="en-US"/>
              </w:rPr>
              <w:t>1 x DisplayPort 1.4a</w:t>
            </w:r>
          </w:p>
          <w:p w14:paraId="2CE067D0" w14:textId="77777777" w:rsidR="00663381" w:rsidRDefault="00663381" w:rsidP="008367DD">
            <w:pPr>
              <w:rPr>
                <w:rFonts w:asciiTheme="minorHAnsi" w:hAnsiTheme="minorHAnsi" w:cstheme="minorHAnsi"/>
                <w:bCs/>
                <w:color w:val="000000" w:themeColor="text1"/>
                <w:sz w:val="18"/>
                <w:szCs w:val="18"/>
                <w:lang w:val="en-US"/>
              </w:rPr>
            </w:pPr>
            <w:r>
              <w:rPr>
                <w:rFonts w:asciiTheme="minorHAnsi" w:hAnsiTheme="minorHAnsi" w:cstheme="minorHAnsi"/>
                <w:bCs/>
                <w:color w:val="000000" w:themeColor="text1"/>
                <w:sz w:val="18"/>
                <w:szCs w:val="18"/>
                <w:lang w:val="en-US"/>
              </w:rPr>
              <w:t>1 x HDMI 2.1</w:t>
            </w:r>
          </w:p>
          <w:p w14:paraId="37FB6E87" w14:textId="77777777" w:rsidR="00663381" w:rsidRDefault="00663381" w:rsidP="008367DD">
            <w:pPr>
              <w:rPr>
                <w:rFonts w:asciiTheme="minorHAnsi" w:hAnsiTheme="minorHAnsi" w:cstheme="minorHAnsi"/>
                <w:bCs/>
                <w:color w:val="000000" w:themeColor="text1"/>
                <w:sz w:val="18"/>
                <w:szCs w:val="18"/>
                <w:lang w:val="en-US"/>
              </w:rPr>
            </w:pPr>
            <w:r>
              <w:rPr>
                <w:rFonts w:asciiTheme="minorHAnsi" w:hAnsiTheme="minorHAnsi" w:cstheme="minorHAnsi"/>
                <w:bCs/>
                <w:color w:val="000000" w:themeColor="text1"/>
                <w:sz w:val="18"/>
                <w:szCs w:val="18"/>
                <w:lang w:val="en-US"/>
              </w:rPr>
              <w:t xml:space="preserve">2 x USB 3.2 Gen 1 </w:t>
            </w:r>
            <w:proofErr w:type="spellStart"/>
            <w:r>
              <w:rPr>
                <w:rFonts w:asciiTheme="minorHAnsi" w:hAnsiTheme="minorHAnsi" w:cstheme="minorHAnsi"/>
                <w:bCs/>
                <w:color w:val="000000" w:themeColor="text1"/>
                <w:sz w:val="18"/>
                <w:szCs w:val="18"/>
                <w:lang w:val="en-US"/>
              </w:rPr>
              <w:t>typ</w:t>
            </w:r>
            <w:proofErr w:type="spellEnd"/>
            <w:r>
              <w:rPr>
                <w:rFonts w:asciiTheme="minorHAnsi" w:hAnsiTheme="minorHAnsi" w:cstheme="minorHAnsi"/>
                <w:bCs/>
                <w:color w:val="000000" w:themeColor="text1"/>
                <w:sz w:val="18"/>
                <w:szCs w:val="18"/>
                <w:lang w:val="en-US"/>
              </w:rPr>
              <w:t xml:space="preserve"> A</w:t>
            </w:r>
          </w:p>
          <w:p w14:paraId="43CC1453" w14:textId="77777777" w:rsidR="00663381" w:rsidRDefault="00663381" w:rsidP="008367DD">
            <w:pPr>
              <w:rPr>
                <w:rFonts w:asciiTheme="minorHAnsi" w:hAnsiTheme="minorHAnsi" w:cstheme="minorHAnsi"/>
                <w:bCs/>
                <w:color w:val="000000" w:themeColor="text1"/>
                <w:sz w:val="18"/>
                <w:szCs w:val="18"/>
                <w:lang w:val="en-US"/>
              </w:rPr>
            </w:pPr>
            <w:r>
              <w:rPr>
                <w:rFonts w:asciiTheme="minorHAnsi" w:hAnsiTheme="minorHAnsi" w:cstheme="minorHAnsi"/>
                <w:bCs/>
                <w:color w:val="000000" w:themeColor="text1"/>
                <w:sz w:val="18"/>
                <w:szCs w:val="18"/>
                <w:lang w:val="en-US"/>
              </w:rPr>
              <w:t xml:space="preserve">2 x USB 2.0 </w:t>
            </w:r>
          </w:p>
          <w:p w14:paraId="0734817B"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1 x RJ45 10/100/1000</w:t>
            </w:r>
          </w:p>
        </w:tc>
        <w:tc>
          <w:tcPr>
            <w:tcW w:w="1801" w:type="dxa"/>
            <w:tcBorders>
              <w:top w:val="single" w:sz="4" w:space="0" w:color="000000"/>
              <w:left w:val="single" w:sz="4" w:space="0" w:color="000000"/>
              <w:bottom w:val="single" w:sz="4" w:space="0" w:color="000000"/>
              <w:right w:val="single" w:sz="4" w:space="0" w:color="000000"/>
            </w:tcBorders>
          </w:tcPr>
          <w:p w14:paraId="0458108C" w14:textId="77777777" w:rsidR="00663381" w:rsidRDefault="00663381" w:rsidP="001D01F0">
            <w:pPr>
              <w:jc w:val="left"/>
              <w:rPr>
                <w:rFonts w:asciiTheme="minorHAnsi" w:hAnsiTheme="minorHAnsi" w:cstheme="minorHAnsi"/>
                <w:bCs/>
                <w:color w:val="000000" w:themeColor="text1"/>
                <w:sz w:val="18"/>
                <w:szCs w:val="18"/>
              </w:rPr>
            </w:pPr>
          </w:p>
        </w:tc>
      </w:tr>
      <w:tr w:rsidR="00663381" w14:paraId="089A7902"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52B41FB3"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Bezpieczeństwo</w:t>
            </w:r>
          </w:p>
        </w:tc>
        <w:tc>
          <w:tcPr>
            <w:tcW w:w="6191" w:type="dxa"/>
            <w:tcBorders>
              <w:top w:val="single" w:sz="4" w:space="0" w:color="000000"/>
              <w:left w:val="single" w:sz="4" w:space="0" w:color="000000"/>
              <w:bottom w:val="single" w:sz="4" w:space="0" w:color="000000"/>
              <w:right w:val="single" w:sz="4" w:space="0" w:color="000000"/>
            </w:tcBorders>
          </w:tcPr>
          <w:p w14:paraId="6330EE71"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Dedykowany układ sprzętowy TPM min. 2.0.</w:t>
            </w:r>
          </w:p>
          <w:p w14:paraId="75BFEC41" w14:textId="29F420CB"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Obudowa musi umożliwiać zastosowanie zabezpieczenia fizycznego w postaci linki metalowej (wbudowane w obudowę gniazdo blokady </w:t>
            </w:r>
            <w:proofErr w:type="spellStart"/>
            <w:r>
              <w:rPr>
                <w:rFonts w:asciiTheme="minorHAnsi" w:hAnsiTheme="minorHAnsi" w:cstheme="minorHAnsi"/>
                <w:bCs/>
                <w:color w:val="000000" w:themeColor="text1"/>
                <w:sz w:val="18"/>
                <w:szCs w:val="18"/>
              </w:rPr>
              <w:t>Kensington</w:t>
            </w:r>
            <w:proofErr w:type="spellEnd"/>
            <w:r>
              <w:rPr>
                <w:rFonts w:asciiTheme="minorHAnsi" w:hAnsiTheme="minorHAnsi" w:cstheme="minorHAnsi"/>
                <w:bCs/>
                <w:color w:val="000000" w:themeColor="text1"/>
                <w:sz w:val="18"/>
                <w:szCs w:val="18"/>
              </w:rPr>
              <w:t>) oraz kłódki (oczko w obudowie do założenia kłódki).</w:t>
            </w:r>
          </w:p>
        </w:tc>
        <w:tc>
          <w:tcPr>
            <w:tcW w:w="1801" w:type="dxa"/>
            <w:tcBorders>
              <w:top w:val="single" w:sz="4" w:space="0" w:color="000000"/>
              <w:left w:val="single" w:sz="4" w:space="0" w:color="000000"/>
              <w:bottom w:val="single" w:sz="4" w:space="0" w:color="000000"/>
              <w:right w:val="single" w:sz="4" w:space="0" w:color="000000"/>
            </w:tcBorders>
          </w:tcPr>
          <w:p w14:paraId="5ED76715" w14:textId="77777777" w:rsidR="00663381" w:rsidRDefault="00663381" w:rsidP="008367DD">
            <w:pPr>
              <w:rPr>
                <w:rFonts w:asciiTheme="minorHAnsi" w:hAnsiTheme="minorHAnsi" w:cstheme="minorHAnsi"/>
                <w:bCs/>
                <w:color w:val="000000" w:themeColor="text1"/>
                <w:sz w:val="18"/>
                <w:szCs w:val="18"/>
              </w:rPr>
            </w:pPr>
          </w:p>
        </w:tc>
      </w:tr>
      <w:tr w:rsidR="00663381" w14:paraId="1FBD6683"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2920F62E"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BIOS/UEFI</w:t>
            </w:r>
          </w:p>
        </w:tc>
        <w:tc>
          <w:tcPr>
            <w:tcW w:w="6191" w:type="dxa"/>
            <w:tcBorders>
              <w:top w:val="single" w:sz="4" w:space="0" w:color="000000"/>
              <w:left w:val="single" w:sz="4" w:space="0" w:color="000000"/>
              <w:bottom w:val="single" w:sz="4" w:space="0" w:color="000000"/>
              <w:right w:val="single" w:sz="4" w:space="0" w:color="000000"/>
            </w:tcBorders>
          </w:tcPr>
          <w:p w14:paraId="7090FBE1" w14:textId="77777777" w:rsidR="00663381" w:rsidRDefault="00663381" w:rsidP="008367DD">
            <w:pPr>
              <w:tabs>
                <w:tab w:val="left" w:pos="283"/>
              </w:tabs>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Możliwość odczytania z BIOS informacji o:</w:t>
            </w:r>
          </w:p>
          <w:p w14:paraId="051BD749" w14:textId="77777777" w:rsidR="00663381" w:rsidRDefault="00663381" w:rsidP="00663381">
            <w:pPr>
              <w:pStyle w:val="Akapitzlist"/>
              <w:numPr>
                <w:ilvl w:val="0"/>
                <w:numId w:val="75"/>
              </w:numPr>
              <w:suppressAutoHyphens w:val="0"/>
              <w:jc w:val="both"/>
              <w:rPr>
                <w:rFonts w:cstheme="minorHAnsi"/>
                <w:bCs/>
                <w:color w:val="000000" w:themeColor="text1"/>
                <w:sz w:val="18"/>
                <w:szCs w:val="18"/>
              </w:rPr>
            </w:pPr>
            <w:r>
              <w:rPr>
                <w:rFonts w:cstheme="minorHAnsi"/>
                <w:bCs/>
                <w:color w:val="000000" w:themeColor="text1"/>
                <w:sz w:val="18"/>
                <w:szCs w:val="18"/>
              </w:rPr>
              <w:t>Wersji BIOS</w:t>
            </w:r>
          </w:p>
          <w:p w14:paraId="181EB868" w14:textId="77777777" w:rsidR="00663381" w:rsidRDefault="00663381" w:rsidP="00663381">
            <w:pPr>
              <w:pStyle w:val="Akapitzlist"/>
              <w:numPr>
                <w:ilvl w:val="0"/>
                <w:numId w:val="75"/>
              </w:numPr>
              <w:suppressAutoHyphens w:val="0"/>
              <w:jc w:val="both"/>
              <w:rPr>
                <w:rFonts w:cstheme="minorHAnsi"/>
                <w:bCs/>
                <w:color w:val="000000" w:themeColor="text1"/>
                <w:sz w:val="18"/>
                <w:szCs w:val="18"/>
              </w:rPr>
            </w:pPr>
            <w:r>
              <w:rPr>
                <w:rFonts w:cstheme="minorHAnsi"/>
                <w:bCs/>
                <w:color w:val="000000" w:themeColor="text1"/>
                <w:sz w:val="18"/>
                <w:szCs w:val="18"/>
              </w:rPr>
              <w:t>Numerze seryjnym komputera</w:t>
            </w:r>
          </w:p>
          <w:p w14:paraId="6D9519B0" w14:textId="77777777" w:rsidR="00663381" w:rsidRDefault="00663381" w:rsidP="00663381">
            <w:pPr>
              <w:pStyle w:val="Akapitzlist"/>
              <w:numPr>
                <w:ilvl w:val="0"/>
                <w:numId w:val="75"/>
              </w:numPr>
              <w:suppressAutoHyphens w:val="0"/>
              <w:jc w:val="both"/>
              <w:rPr>
                <w:rFonts w:cstheme="minorHAnsi"/>
                <w:bCs/>
                <w:color w:val="000000" w:themeColor="text1"/>
                <w:sz w:val="18"/>
                <w:szCs w:val="18"/>
              </w:rPr>
            </w:pPr>
            <w:r>
              <w:rPr>
                <w:rFonts w:cstheme="minorHAnsi"/>
                <w:bCs/>
                <w:color w:val="000000" w:themeColor="text1"/>
                <w:sz w:val="18"/>
                <w:szCs w:val="18"/>
              </w:rPr>
              <w:t xml:space="preserve">Numerze inwentarzowym </w:t>
            </w:r>
          </w:p>
          <w:p w14:paraId="0C075FB7" w14:textId="77777777" w:rsidR="00663381" w:rsidRDefault="00663381" w:rsidP="00663381">
            <w:pPr>
              <w:pStyle w:val="Akapitzlist"/>
              <w:numPr>
                <w:ilvl w:val="0"/>
                <w:numId w:val="75"/>
              </w:numPr>
              <w:suppressAutoHyphens w:val="0"/>
              <w:spacing w:after="200" w:line="276" w:lineRule="auto"/>
              <w:jc w:val="both"/>
              <w:rPr>
                <w:rFonts w:cstheme="minorHAnsi"/>
                <w:bCs/>
                <w:color w:val="000000" w:themeColor="text1"/>
                <w:sz w:val="18"/>
                <w:szCs w:val="18"/>
              </w:rPr>
            </w:pPr>
            <w:r>
              <w:rPr>
                <w:rFonts w:cstheme="minorHAnsi"/>
                <w:bCs/>
                <w:color w:val="000000" w:themeColor="text1"/>
                <w:sz w:val="18"/>
                <w:szCs w:val="18"/>
              </w:rPr>
              <w:t>Typie (modelu) procesora, ilości rdzeni.</w:t>
            </w:r>
          </w:p>
          <w:p w14:paraId="11EF9CD1" w14:textId="77777777" w:rsidR="00663381" w:rsidRDefault="00663381" w:rsidP="00663381">
            <w:pPr>
              <w:pStyle w:val="Akapitzlist"/>
              <w:numPr>
                <w:ilvl w:val="0"/>
                <w:numId w:val="75"/>
              </w:numPr>
              <w:suppressAutoHyphens w:val="0"/>
              <w:jc w:val="both"/>
              <w:rPr>
                <w:rFonts w:cstheme="minorHAnsi"/>
                <w:bCs/>
                <w:color w:val="000000" w:themeColor="text1"/>
                <w:sz w:val="18"/>
                <w:szCs w:val="18"/>
              </w:rPr>
            </w:pPr>
            <w:r>
              <w:rPr>
                <w:rFonts w:cstheme="minorHAnsi"/>
                <w:bCs/>
                <w:color w:val="000000" w:themeColor="text1"/>
                <w:sz w:val="18"/>
                <w:szCs w:val="18"/>
              </w:rPr>
              <w:t>Ilości pamięci RAM, jej prędkości oraz obsadzeniu w slotach.</w:t>
            </w:r>
          </w:p>
          <w:p w14:paraId="305FAD48" w14:textId="77777777" w:rsidR="00663381" w:rsidRDefault="00663381" w:rsidP="00663381">
            <w:pPr>
              <w:pStyle w:val="Akapitzlist"/>
              <w:numPr>
                <w:ilvl w:val="0"/>
                <w:numId w:val="75"/>
              </w:numPr>
              <w:suppressAutoHyphens w:val="0"/>
              <w:jc w:val="both"/>
              <w:rPr>
                <w:rFonts w:cstheme="minorHAnsi"/>
                <w:bCs/>
                <w:color w:val="000000" w:themeColor="text1"/>
                <w:sz w:val="18"/>
                <w:szCs w:val="18"/>
              </w:rPr>
            </w:pPr>
            <w:r>
              <w:rPr>
                <w:rFonts w:cstheme="minorHAnsi"/>
                <w:bCs/>
                <w:color w:val="000000" w:themeColor="text1"/>
                <w:sz w:val="18"/>
                <w:szCs w:val="18"/>
              </w:rPr>
              <w:t>Pojemności i modelu zainstalowanego dysku.</w:t>
            </w:r>
          </w:p>
          <w:p w14:paraId="61877533" w14:textId="77777777" w:rsidR="00663381" w:rsidRDefault="00663381" w:rsidP="00663381">
            <w:pPr>
              <w:pStyle w:val="Akapitzlist"/>
              <w:numPr>
                <w:ilvl w:val="0"/>
                <w:numId w:val="75"/>
              </w:numPr>
              <w:suppressAutoHyphens w:val="0"/>
              <w:jc w:val="both"/>
              <w:rPr>
                <w:rFonts w:cstheme="minorHAnsi"/>
                <w:bCs/>
                <w:color w:val="000000" w:themeColor="text1"/>
                <w:sz w:val="18"/>
                <w:szCs w:val="18"/>
              </w:rPr>
            </w:pPr>
            <w:r>
              <w:rPr>
                <w:rFonts w:cstheme="minorHAnsi"/>
                <w:bCs/>
                <w:color w:val="000000" w:themeColor="text1"/>
                <w:sz w:val="18"/>
                <w:szCs w:val="18"/>
              </w:rPr>
              <w:t>MAC adresie zintegrowanej karty sieciowej</w:t>
            </w:r>
          </w:p>
          <w:p w14:paraId="24A821C3" w14:textId="77777777" w:rsidR="00663381" w:rsidRDefault="00663381" w:rsidP="00663381">
            <w:pPr>
              <w:pStyle w:val="Akapitzlist"/>
              <w:numPr>
                <w:ilvl w:val="0"/>
                <w:numId w:val="75"/>
              </w:numPr>
              <w:suppressAutoHyphens w:val="0"/>
              <w:jc w:val="both"/>
              <w:rPr>
                <w:rFonts w:cstheme="minorHAnsi"/>
                <w:bCs/>
                <w:color w:val="000000" w:themeColor="text1"/>
                <w:sz w:val="18"/>
                <w:szCs w:val="18"/>
              </w:rPr>
            </w:pPr>
            <w:r>
              <w:rPr>
                <w:rFonts w:cstheme="minorHAnsi"/>
                <w:bCs/>
                <w:color w:val="000000" w:themeColor="text1"/>
                <w:sz w:val="18"/>
                <w:szCs w:val="18"/>
              </w:rPr>
              <w:t>Technologii zdalnego zarządzania (o ile występuje)</w:t>
            </w:r>
          </w:p>
          <w:p w14:paraId="6123EF75" w14:textId="77777777" w:rsidR="00663381" w:rsidRPr="00663381" w:rsidRDefault="00663381" w:rsidP="008367DD">
            <w:pPr>
              <w:rPr>
                <w:rFonts w:asciiTheme="minorHAnsi" w:hAnsiTheme="minorHAnsi" w:cstheme="minorHAnsi"/>
                <w:bCs/>
                <w:color w:val="000000" w:themeColor="text1"/>
                <w:sz w:val="8"/>
                <w:szCs w:val="8"/>
              </w:rPr>
            </w:pPr>
          </w:p>
          <w:p w14:paraId="3AA64F7E" w14:textId="77777777" w:rsidR="00663381" w:rsidRDefault="00663381" w:rsidP="008367DD">
            <w:pPr>
              <w:tabs>
                <w:tab w:val="left" w:pos="283"/>
              </w:tabs>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BIOS musi umożliwiać:</w:t>
            </w:r>
          </w:p>
          <w:p w14:paraId="19447582" w14:textId="77777777" w:rsidR="00663381" w:rsidRDefault="00663381" w:rsidP="00663381">
            <w:pPr>
              <w:pStyle w:val="Akapitzlist"/>
              <w:numPr>
                <w:ilvl w:val="0"/>
                <w:numId w:val="75"/>
              </w:numPr>
              <w:suppressAutoHyphens w:val="0"/>
              <w:jc w:val="both"/>
              <w:rPr>
                <w:rFonts w:cstheme="minorHAnsi"/>
                <w:bCs/>
                <w:color w:val="000000" w:themeColor="text1"/>
                <w:sz w:val="18"/>
                <w:szCs w:val="18"/>
              </w:rPr>
            </w:pPr>
            <w:r>
              <w:rPr>
                <w:rFonts w:cstheme="minorHAnsi"/>
                <w:bCs/>
                <w:color w:val="000000" w:themeColor="text1"/>
                <w:sz w:val="18"/>
                <w:szCs w:val="18"/>
              </w:rPr>
              <w:t>Włączenie/wyłączenie zintegrowanej karty sieciowej</w:t>
            </w:r>
          </w:p>
          <w:p w14:paraId="725CC2CE" w14:textId="77777777" w:rsidR="00663381" w:rsidRDefault="00663381" w:rsidP="00663381">
            <w:pPr>
              <w:pStyle w:val="Akapitzlist"/>
              <w:numPr>
                <w:ilvl w:val="0"/>
                <w:numId w:val="75"/>
              </w:numPr>
              <w:suppressAutoHyphens w:val="0"/>
              <w:jc w:val="both"/>
              <w:rPr>
                <w:rFonts w:cstheme="minorHAnsi"/>
                <w:bCs/>
                <w:color w:val="000000" w:themeColor="text1"/>
                <w:sz w:val="18"/>
                <w:szCs w:val="18"/>
              </w:rPr>
            </w:pPr>
            <w:r>
              <w:rPr>
                <w:rFonts w:cstheme="minorHAnsi"/>
                <w:bCs/>
                <w:color w:val="000000" w:themeColor="text1"/>
                <w:sz w:val="18"/>
                <w:szCs w:val="18"/>
              </w:rPr>
              <w:t>Włączenie/wyłączenie karty sieci bezprzewodowej oraz Bluetooth (o ile występuje)</w:t>
            </w:r>
          </w:p>
          <w:p w14:paraId="6BAA5D15" w14:textId="77777777" w:rsidR="00663381" w:rsidRDefault="00663381" w:rsidP="00663381">
            <w:pPr>
              <w:pStyle w:val="Akapitzlist"/>
              <w:numPr>
                <w:ilvl w:val="0"/>
                <w:numId w:val="75"/>
              </w:numPr>
              <w:suppressAutoHyphens w:val="0"/>
              <w:jc w:val="both"/>
              <w:rPr>
                <w:rFonts w:cstheme="minorHAnsi"/>
                <w:bCs/>
                <w:color w:val="000000" w:themeColor="text1"/>
                <w:sz w:val="18"/>
                <w:szCs w:val="18"/>
              </w:rPr>
            </w:pPr>
            <w:r>
              <w:rPr>
                <w:rFonts w:cstheme="minorHAnsi"/>
                <w:bCs/>
                <w:color w:val="000000" w:themeColor="text1"/>
                <w:sz w:val="18"/>
                <w:szCs w:val="18"/>
              </w:rPr>
              <w:t>Włączenie/wyłączenie karty audio</w:t>
            </w:r>
          </w:p>
          <w:p w14:paraId="01C1DF66" w14:textId="77777777" w:rsidR="00663381" w:rsidRDefault="00663381" w:rsidP="00663381">
            <w:pPr>
              <w:pStyle w:val="Akapitzlist"/>
              <w:numPr>
                <w:ilvl w:val="0"/>
                <w:numId w:val="75"/>
              </w:numPr>
              <w:suppressAutoHyphens w:val="0"/>
              <w:jc w:val="both"/>
              <w:rPr>
                <w:rFonts w:cstheme="minorHAnsi"/>
                <w:bCs/>
                <w:color w:val="000000" w:themeColor="text1"/>
                <w:sz w:val="18"/>
                <w:szCs w:val="18"/>
              </w:rPr>
            </w:pPr>
            <w:r>
              <w:rPr>
                <w:rFonts w:cstheme="minorHAnsi"/>
                <w:bCs/>
                <w:color w:val="000000" w:themeColor="text1"/>
                <w:sz w:val="18"/>
                <w:szCs w:val="18"/>
              </w:rPr>
              <w:t>Włączenie/wyłączenie poszczególnych portów USB</w:t>
            </w:r>
          </w:p>
          <w:p w14:paraId="05A40DC5" w14:textId="77777777" w:rsidR="00663381" w:rsidRPr="00663381" w:rsidRDefault="00663381" w:rsidP="008367DD">
            <w:pPr>
              <w:rPr>
                <w:rFonts w:asciiTheme="minorHAnsi" w:hAnsiTheme="minorHAnsi" w:cstheme="minorHAnsi"/>
                <w:bCs/>
                <w:color w:val="000000" w:themeColor="text1"/>
                <w:sz w:val="8"/>
                <w:szCs w:val="8"/>
              </w:rPr>
            </w:pPr>
          </w:p>
          <w:p w14:paraId="01B0FD83"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lang w:val="pl"/>
              </w:rPr>
              <w:t>Powyższa funkcjonalność musi być realizowana wyłącznie poprzez BIOS. Nie dopuszcza się realizacji poprzez dodatkowe oprogramowanie, takie jak np. System diagnostyczny.</w:t>
            </w:r>
          </w:p>
          <w:p w14:paraId="05311C1A" w14:textId="159ADB3F"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lang w:val="pl"/>
              </w:rPr>
              <w:t>Wymagane dołączenie do oferty oświadczenia producenta opatrzonego numerem postępowania, potwierdzającego spełnienie powyższego wymogu.</w:t>
            </w:r>
          </w:p>
        </w:tc>
        <w:tc>
          <w:tcPr>
            <w:tcW w:w="1801" w:type="dxa"/>
            <w:tcBorders>
              <w:top w:val="single" w:sz="4" w:space="0" w:color="000000"/>
              <w:left w:val="single" w:sz="4" w:space="0" w:color="000000"/>
              <w:bottom w:val="single" w:sz="4" w:space="0" w:color="000000"/>
              <w:right w:val="single" w:sz="4" w:space="0" w:color="000000"/>
            </w:tcBorders>
          </w:tcPr>
          <w:p w14:paraId="480FC31F" w14:textId="77777777" w:rsidR="00663381" w:rsidRDefault="00663381" w:rsidP="008367DD">
            <w:pPr>
              <w:tabs>
                <w:tab w:val="left" w:pos="283"/>
              </w:tabs>
              <w:rPr>
                <w:rFonts w:asciiTheme="minorHAnsi" w:hAnsiTheme="minorHAnsi" w:cstheme="minorHAnsi"/>
                <w:bCs/>
                <w:color w:val="000000" w:themeColor="text1"/>
                <w:sz w:val="18"/>
                <w:szCs w:val="18"/>
              </w:rPr>
            </w:pPr>
          </w:p>
        </w:tc>
      </w:tr>
      <w:tr w:rsidR="00663381" w14:paraId="150442A5"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401278CC"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BIOS/UEFI bezpieczeństwo</w:t>
            </w:r>
          </w:p>
        </w:tc>
        <w:tc>
          <w:tcPr>
            <w:tcW w:w="6191" w:type="dxa"/>
            <w:tcBorders>
              <w:top w:val="single" w:sz="4" w:space="0" w:color="000000"/>
              <w:left w:val="single" w:sz="4" w:space="0" w:color="000000"/>
              <w:bottom w:val="single" w:sz="4" w:space="0" w:color="000000"/>
              <w:right w:val="single" w:sz="4" w:space="0" w:color="000000"/>
            </w:tcBorders>
          </w:tcPr>
          <w:p w14:paraId="1FB0EF58" w14:textId="77777777" w:rsidR="00663381" w:rsidRDefault="00663381" w:rsidP="008367DD">
            <w:pPr>
              <w:tabs>
                <w:tab w:val="left" w:pos="283"/>
              </w:tabs>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W celu zapewnienia możliwie najwyższego poziomu bezpieczeństwa danych organizacji, BIOS/UEFI musi umożliwiać:</w:t>
            </w:r>
          </w:p>
          <w:p w14:paraId="61DAD683"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Nadanie hasła administratora</w:t>
            </w:r>
          </w:p>
          <w:p w14:paraId="23644DBD"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Ustawienie hasła dla  zainstalowanego dysku</w:t>
            </w:r>
          </w:p>
          <w:p w14:paraId="5A06FF96"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 xml:space="preserve">Ustawienie portów USB w trybie „No BOOT” </w:t>
            </w:r>
          </w:p>
          <w:p w14:paraId="5987F29C"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 xml:space="preserve">Zarządzanie funkcją Wake on </w:t>
            </w:r>
            <w:proofErr w:type="spellStart"/>
            <w:r>
              <w:rPr>
                <w:rFonts w:cstheme="minorHAnsi"/>
                <w:bCs/>
                <w:color w:val="000000" w:themeColor="text1"/>
                <w:sz w:val="18"/>
                <w:szCs w:val="18"/>
              </w:rPr>
              <w:t>Lan</w:t>
            </w:r>
            <w:proofErr w:type="spellEnd"/>
            <w:r>
              <w:rPr>
                <w:rFonts w:cstheme="minorHAnsi"/>
                <w:bCs/>
                <w:color w:val="000000" w:themeColor="text1"/>
                <w:sz w:val="18"/>
                <w:szCs w:val="18"/>
              </w:rPr>
              <w:t xml:space="preserve"> oraz  PXE </w:t>
            </w:r>
            <w:proofErr w:type="spellStart"/>
            <w:r>
              <w:rPr>
                <w:rFonts w:cstheme="minorHAnsi"/>
                <w:bCs/>
                <w:color w:val="000000" w:themeColor="text1"/>
                <w:sz w:val="18"/>
                <w:szCs w:val="18"/>
              </w:rPr>
              <w:t>Boot</w:t>
            </w:r>
            <w:proofErr w:type="spellEnd"/>
            <w:r>
              <w:rPr>
                <w:rFonts w:cstheme="minorHAnsi"/>
                <w:bCs/>
                <w:color w:val="000000" w:themeColor="text1"/>
                <w:sz w:val="18"/>
                <w:szCs w:val="18"/>
              </w:rPr>
              <w:t xml:space="preserve"> zintegrowanej karty sieciowej</w:t>
            </w:r>
          </w:p>
          <w:p w14:paraId="4F7331B3"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 xml:space="preserve">Zarządzanie funkcją </w:t>
            </w:r>
            <w:proofErr w:type="spellStart"/>
            <w:r>
              <w:rPr>
                <w:rFonts w:cstheme="minorHAnsi"/>
                <w:bCs/>
                <w:color w:val="000000" w:themeColor="text1"/>
                <w:sz w:val="18"/>
                <w:szCs w:val="18"/>
              </w:rPr>
              <w:t>Secure</w:t>
            </w:r>
            <w:proofErr w:type="spellEnd"/>
            <w:r>
              <w:rPr>
                <w:rFonts w:cstheme="minorHAnsi"/>
                <w:bCs/>
                <w:color w:val="000000" w:themeColor="text1"/>
                <w:sz w:val="18"/>
                <w:szCs w:val="18"/>
              </w:rPr>
              <w:t xml:space="preserve"> </w:t>
            </w:r>
            <w:proofErr w:type="spellStart"/>
            <w:r>
              <w:rPr>
                <w:rFonts w:cstheme="minorHAnsi"/>
                <w:bCs/>
                <w:color w:val="000000" w:themeColor="text1"/>
                <w:sz w:val="18"/>
                <w:szCs w:val="18"/>
              </w:rPr>
              <w:t>Boot</w:t>
            </w:r>
            <w:proofErr w:type="spellEnd"/>
          </w:p>
          <w:p w14:paraId="11467081"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Zarządzanie układem TPM</w:t>
            </w:r>
          </w:p>
          <w:p w14:paraId="5656BB7C"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 xml:space="preserve">Zarządzania funkcją tworzenia </w:t>
            </w:r>
            <w:proofErr w:type="spellStart"/>
            <w:r>
              <w:rPr>
                <w:rFonts w:cstheme="minorHAnsi"/>
                <w:bCs/>
                <w:color w:val="000000" w:themeColor="text1"/>
                <w:sz w:val="18"/>
                <w:szCs w:val="18"/>
              </w:rPr>
              <w:t>recovery</w:t>
            </w:r>
            <w:proofErr w:type="spellEnd"/>
            <w:r>
              <w:rPr>
                <w:rFonts w:cstheme="minorHAnsi"/>
                <w:bCs/>
                <w:color w:val="000000" w:themeColor="text1"/>
                <w:sz w:val="18"/>
                <w:szCs w:val="18"/>
              </w:rPr>
              <w:t xml:space="preserve"> BIOS</w:t>
            </w:r>
          </w:p>
          <w:p w14:paraId="58636DD8"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 xml:space="preserve">Zarządzania funkcją </w:t>
            </w:r>
            <w:proofErr w:type="spellStart"/>
            <w:r>
              <w:rPr>
                <w:rFonts w:cstheme="minorHAnsi"/>
                <w:bCs/>
                <w:color w:val="000000" w:themeColor="text1"/>
                <w:sz w:val="18"/>
                <w:szCs w:val="18"/>
              </w:rPr>
              <w:t>downgrade</w:t>
            </w:r>
            <w:proofErr w:type="spellEnd"/>
            <w:r>
              <w:rPr>
                <w:rFonts w:cstheme="minorHAnsi"/>
                <w:bCs/>
                <w:color w:val="000000" w:themeColor="text1"/>
                <w:sz w:val="18"/>
                <w:szCs w:val="18"/>
              </w:rPr>
              <w:t xml:space="preserve"> BIOS.</w:t>
            </w:r>
          </w:p>
          <w:p w14:paraId="7979E396"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Zarządzanie czujnikiem otwarcia obudowy</w:t>
            </w:r>
          </w:p>
          <w:p w14:paraId="541CF5D1"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Zapisywanie incydentów w formacie tzw. logów z możliwością ich przejrzenia.</w:t>
            </w:r>
          </w:p>
          <w:p w14:paraId="760F245F"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Bezpieczne usuwanie danych z zainstalowanego dysku zgodnie z wytycznymi NIST 800-88r1</w:t>
            </w:r>
          </w:p>
          <w:p w14:paraId="3DF33B5C"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lastRenderedPageBreak/>
              <w:t>Nadanie numeru inwentarzowego bezpośrednio w BIOS bez użycia dodatkowego oprogramowania. Nadany numer nie może być edytowalny w BIOS ani nie może ulec skasowaniu po jego aktualizacji.</w:t>
            </w:r>
          </w:p>
          <w:p w14:paraId="37391329"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Możliwość nadania hasła uniemożliwiającego rozruch systemu operacyjnego, możliwość zmiany tego hasła w BIOS musi być zachowana także po nadaniu hasła administratora.</w:t>
            </w:r>
          </w:p>
          <w:p w14:paraId="23A0E476"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 xml:space="preserve">Możliwość blokowania </w:t>
            </w:r>
            <w:proofErr w:type="spellStart"/>
            <w:r>
              <w:rPr>
                <w:rFonts w:cstheme="minorHAnsi"/>
                <w:bCs/>
                <w:color w:val="000000" w:themeColor="text1"/>
                <w:sz w:val="18"/>
                <w:szCs w:val="18"/>
              </w:rPr>
              <w:t>upgrade</w:t>
            </w:r>
            <w:proofErr w:type="spellEnd"/>
            <w:r>
              <w:rPr>
                <w:rFonts w:cstheme="minorHAnsi"/>
                <w:bCs/>
                <w:color w:val="000000" w:themeColor="text1"/>
                <w:sz w:val="18"/>
                <w:szCs w:val="18"/>
              </w:rPr>
              <w:t xml:space="preserve"> BIOS przez system operacyjny.</w:t>
            </w:r>
          </w:p>
          <w:p w14:paraId="6E69512A" w14:textId="77777777" w:rsidR="00663381" w:rsidRDefault="00663381" w:rsidP="00663381">
            <w:pPr>
              <w:pStyle w:val="Akapitzlist"/>
              <w:numPr>
                <w:ilvl w:val="0"/>
                <w:numId w:val="75"/>
              </w:numPr>
              <w:tabs>
                <w:tab w:val="left" w:pos="283"/>
              </w:tabs>
              <w:suppressAutoHyphens w:val="0"/>
              <w:jc w:val="both"/>
              <w:rPr>
                <w:rFonts w:cstheme="minorHAnsi"/>
                <w:bCs/>
                <w:color w:val="000000" w:themeColor="text1"/>
                <w:sz w:val="18"/>
                <w:szCs w:val="18"/>
              </w:rPr>
            </w:pPr>
            <w:r>
              <w:rPr>
                <w:rFonts w:cstheme="minorHAnsi"/>
                <w:bCs/>
                <w:color w:val="000000" w:themeColor="text1"/>
                <w:sz w:val="18"/>
                <w:szCs w:val="18"/>
              </w:rPr>
              <w:t xml:space="preserve">Blokowanie </w:t>
            </w:r>
            <w:proofErr w:type="spellStart"/>
            <w:r>
              <w:rPr>
                <w:rFonts w:cstheme="minorHAnsi"/>
                <w:bCs/>
                <w:color w:val="000000" w:themeColor="text1"/>
                <w:sz w:val="18"/>
                <w:szCs w:val="18"/>
              </w:rPr>
              <w:t>downgrade</w:t>
            </w:r>
            <w:proofErr w:type="spellEnd"/>
            <w:r>
              <w:rPr>
                <w:rFonts w:cstheme="minorHAnsi"/>
                <w:bCs/>
                <w:color w:val="000000" w:themeColor="text1"/>
                <w:sz w:val="18"/>
                <w:szCs w:val="18"/>
              </w:rPr>
              <w:t xml:space="preserve"> BIOS w celu zapewnienia kompatybilności z poprawkami systemu operacyjnego.</w:t>
            </w:r>
          </w:p>
          <w:p w14:paraId="595BB157" w14:textId="77777777" w:rsidR="00663381" w:rsidRPr="00663381" w:rsidRDefault="00663381" w:rsidP="008367DD">
            <w:pPr>
              <w:tabs>
                <w:tab w:val="left" w:pos="283"/>
              </w:tabs>
              <w:rPr>
                <w:rFonts w:asciiTheme="minorHAnsi" w:hAnsiTheme="minorHAnsi" w:cstheme="minorHAnsi"/>
                <w:bCs/>
                <w:color w:val="000000" w:themeColor="text1"/>
                <w:sz w:val="6"/>
                <w:szCs w:val="6"/>
              </w:rPr>
            </w:pPr>
          </w:p>
          <w:p w14:paraId="2DAF44D4"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lang w:val="pl"/>
              </w:rPr>
              <w:t>Powyższa funkcjonalność musi być realizowana wyłącznie poprzez BIOS. Nie dopuszcza się realizacji poprzez dodatkowe oprogramowanie, takie jak np. System diagnostyczny.</w:t>
            </w:r>
          </w:p>
        </w:tc>
        <w:tc>
          <w:tcPr>
            <w:tcW w:w="1801" w:type="dxa"/>
            <w:tcBorders>
              <w:top w:val="single" w:sz="4" w:space="0" w:color="000000"/>
              <w:left w:val="single" w:sz="4" w:space="0" w:color="000000"/>
              <w:bottom w:val="single" w:sz="4" w:space="0" w:color="000000"/>
              <w:right w:val="single" w:sz="4" w:space="0" w:color="000000"/>
            </w:tcBorders>
          </w:tcPr>
          <w:p w14:paraId="37F033E9" w14:textId="77777777" w:rsidR="00663381" w:rsidRDefault="00663381" w:rsidP="008367DD">
            <w:pPr>
              <w:tabs>
                <w:tab w:val="left" w:pos="283"/>
              </w:tabs>
              <w:rPr>
                <w:rFonts w:asciiTheme="minorHAnsi" w:hAnsiTheme="minorHAnsi" w:cstheme="minorHAnsi"/>
                <w:bCs/>
                <w:color w:val="000000" w:themeColor="text1"/>
                <w:sz w:val="18"/>
                <w:szCs w:val="18"/>
              </w:rPr>
            </w:pPr>
          </w:p>
        </w:tc>
      </w:tr>
      <w:tr w:rsidR="00663381" w14:paraId="6DF48E0E"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5F7D74FA"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Oprogramowanie diagnostyczne</w:t>
            </w:r>
          </w:p>
        </w:tc>
        <w:tc>
          <w:tcPr>
            <w:tcW w:w="6191" w:type="dxa"/>
            <w:tcBorders>
              <w:top w:val="single" w:sz="4" w:space="0" w:color="000000"/>
              <w:left w:val="single" w:sz="4" w:space="0" w:color="000000"/>
              <w:bottom w:val="single" w:sz="4" w:space="0" w:color="000000"/>
              <w:right w:val="single" w:sz="4" w:space="0" w:color="000000"/>
            </w:tcBorders>
          </w:tcPr>
          <w:p w14:paraId="6AFD8E22"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System diagnostyczny z graficznym interfejsem użytkownika, działający poza środowiskiem systemu operacyjnego, dostępny z poziomu BIOS lub szybkiego menu </w:t>
            </w:r>
            <w:proofErr w:type="spellStart"/>
            <w:r>
              <w:rPr>
                <w:rFonts w:asciiTheme="minorHAnsi" w:hAnsiTheme="minorHAnsi" w:cstheme="minorHAnsi"/>
                <w:bCs/>
                <w:color w:val="000000" w:themeColor="text1"/>
                <w:sz w:val="18"/>
                <w:szCs w:val="18"/>
              </w:rPr>
              <w:t>boot’owania</w:t>
            </w:r>
            <w:proofErr w:type="spellEnd"/>
            <w:r>
              <w:rPr>
                <w:rFonts w:asciiTheme="minorHAnsi" w:hAnsiTheme="minorHAnsi" w:cstheme="minorHAnsi"/>
                <w:bCs/>
                <w:color w:val="000000" w:themeColor="text1"/>
                <w:sz w:val="18"/>
                <w:szCs w:val="18"/>
              </w:rPr>
              <w:t xml:space="preserve">. </w:t>
            </w:r>
          </w:p>
          <w:p w14:paraId="1C429D19" w14:textId="77777777" w:rsidR="00663381" w:rsidRDefault="00663381" w:rsidP="008367DD">
            <w:r>
              <w:rPr>
                <w:rFonts w:asciiTheme="minorHAnsi" w:hAnsiTheme="minorHAnsi" w:cstheme="minorHAnsi"/>
                <w:bCs/>
                <w:color w:val="000000" w:themeColor="text1"/>
                <w:sz w:val="18"/>
                <w:szCs w:val="18"/>
              </w:rPr>
              <w:t>System umożliwiający przetestowanie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Pełna obsługa systemu diagnostycznego za pomocą klawiatury i myszy jak i samej myszy.</w:t>
            </w:r>
          </w:p>
          <w:p w14:paraId="64EFCF95" w14:textId="70D9CF02"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Wymagane dołączenie do oferty oświadczenia producenta opatrzonego numerem postępowania, potwierdzającego spełnienie powyższego wymogu. </w:t>
            </w:r>
          </w:p>
        </w:tc>
        <w:tc>
          <w:tcPr>
            <w:tcW w:w="1801" w:type="dxa"/>
            <w:tcBorders>
              <w:top w:val="single" w:sz="4" w:space="0" w:color="000000"/>
              <w:left w:val="single" w:sz="4" w:space="0" w:color="000000"/>
              <w:bottom w:val="single" w:sz="4" w:space="0" w:color="000000"/>
              <w:right w:val="single" w:sz="4" w:space="0" w:color="000000"/>
            </w:tcBorders>
          </w:tcPr>
          <w:p w14:paraId="5EFB68E9" w14:textId="77777777" w:rsidR="00663381" w:rsidRDefault="00663381" w:rsidP="008367DD">
            <w:pPr>
              <w:rPr>
                <w:rFonts w:asciiTheme="minorHAnsi" w:hAnsiTheme="minorHAnsi" w:cstheme="minorHAnsi"/>
                <w:bCs/>
                <w:color w:val="000000" w:themeColor="text1"/>
                <w:sz w:val="18"/>
                <w:szCs w:val="18"/>
              </w:rPr>
            </w:pPr>
          </w:p>
        </w:tc>
      </w:tr>
      <w:tr w:rsidR="00663381" w14:paraId="4E71070E"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59FAA000"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Zintegrowany wizualny system diagnostyczny</w:t>
            </w:r>
          </w:p>
        </w:tc>
        <w:tc>
          <w:tcPr>
            <w:tcW w:w="6191" w:type="dxa"/>
            <w:tcBorders>
              <w:top w:val="single" w:sz="4" w:space="0" w:color="000000"/>
              <w:left w:val="single" w:sz="4" w:space="0" w:color="000000"/>
              <w:bottom w:val="single" w:sz="4" w:space="0" w:color="000000"/>
              <w:right w:val="single" w:sz="4" w:space="0" w:color="000000"/>
            </w:tcBorders>
          </w:tcPr>
          <w:p w14:paraId="7ED91602"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Wbudowany wizualny system diagnostyczny usytuowany na przednim panelu obudowy, działający w oparciu  sygnalizację LED wbudowaną np. w przycisk włącznika komputera. </w:t>
            </w:r>
          </w:p>
          <w:p w14:paraId="692E4E26"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System służący do sygnalizowania i diagnozowania problemów z komputerem i jego komponentami poprzez zmianę statusów wyświetlania diody (miganie w określonej sekwencji oraz zmiana barw wyświetlania).</w:t>
            </w:r>
          </w:p>
          <w:p w14:paraId="3078F8B9"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System diagnostyczny musi sygnalizować: uszkodzenie lub brak pamięci RAM, uszkodzenie płyty głównej, awarię </w:t>
            </w:r>
            <w:proofErr w:type="spellStart"/>
            <w:r>
              <w:rPr>
                <w:rFonts w:asciiTheme="minorHAnsi" w:hAnsiTheme="minorHAnsi" w:cstheme="minorHAnsi"/>
                <w:bCs/>
                <w:color w:val="000000" w:themeColor="text1"/>
                <w:sz w:val="18"/>
                <w:szCs w:val="18"/>
              </w:rPr>
              <w:t>BIOS’u</w:t>
            </w:r>
            <w:proofErr w:type="spellEnd"/>
            <w:r>
              <w:rPr>
                <w:rFonts w:asciiTheme="minorHAnsi" w:hAnsiTheme="minorHAnsi" w:cstheme="minorHAnsi"/>
                <w:bCs/>
                <w:color w:val="000000" w:themeColor="text1"/>
                <w:sz w:val="18"/>
                <w:szCs w:val="18"/>
              </w:rPr>
              <w:t xml:space="preserve">, awarię procesora. </w:t>
            </w:r>
          </w:p>
          <w:p w14:paraId="6326EEBF" w14:textId="6EE778BC"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c>
          <w:tcPr>
            <w:tcW w:w="1801" w:type="dxa"/>
            <w:tcBorders>
              <w:top w:val="single" w:sz="4" w:space="0" w:color="000000"/>
              <w:left w:val="single" w:sz="4" w:space="0" w:color="000000"/>
              <w:bottom w:val="single" w:sz="4" w:space="0" w:color="000000"/>
              <w:right w:val="single" w:sz="4" w:space="0" w:color="000000"/>
            </w:tcBorders>
          </w:tcPr>
          <w:p w14:paraId="67A20A46" w14:textId="77777777" w:rsidR="00663381" w:rsidRDefault="00663381" w:rsidP="008367DD">
            <w:pPr>
              <w:rPr>
                <w:rFonts w:asciiTheme="minorHAnsi" w:hAnsiTheme="minorHAnsi" w:cstheme="minorHAnsi"/>
                <w:bCs/>
                <w:color w:val="000000" w:themeColor="text1"/>
                <w:sz w:val="18"/>
                <w:szCs w:val="18"/>
              </w:rPr>
            </w:pPr>
          </w:p>
        </w:tc>
      </w:tr>
      <w:tr w:rsidR="00663381" w14:paraId="13268C68"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612885F1" w14:textId="77777777" w:rsidR="00663381" w:rsidRDefault="00663381" w:rsidP="008367DD">
            <w:pPr>
              <w:rPr>
                <w:rFonts w:asciiTheme="minorHAnsi" w:hAnsiTheme="minorHAnsi" w:cstheme="minorHAnsi"/>
                <w:b/>
                <w:color w:val="000000" w:themeColor="text1"/>
                <w:sz w:val="18"/>
                <w:szCs w:val="18"/>
                <w:lang w:val="en-US"/>
              </w:rPr>
            </w:pPr>
            <w:proofErr w:type="spellStart"/>
            <w:r>
              <w:rPr>
                <w:rFonts w:asciiTheme="minorHAnsi" w:hAnsiTheme="minorHAnsi" w:cstheme="minorHAnsi"/>
                <w:b/>
                <w:color w:val="000000" w:themeColor="text1"/>
                <w:sz w:val="18"/>
                <w:szCs w:val="18"/>
                <w:lang w:val="en-US"/>
              </w:rPr>
              <w:t>Zasilacz</w:t>
            </w:r>
            <w:proofErr w:type="spellEnd"/>
          </w:p>
        </w:tc>
        <w:tc>
          <w:tcPr>
            <w:tcW w:w="6191" w:type="dxa"/>
            <w:tcBorders>
              <w:top w:val="single" w:sz="4" w:space="0" w:color="000000"/>
              <w:left w:val="single" w:sz="4" w:space="0" w:color="000000"/>
              <w:bottom w:val="single" w:sz="4" w:space="0" w:color="000000"/>
              <w:right w:val="single" w:sz="4" w:space="0" w:color="000000"/>
            </w:tcBorders>
          </w:tcPr>
          <w:p w14:paraId="6AA750EE"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Zasilacz o mocy min. 180W pracujący w sieci 230V 50/60Hz prądu zmiennego i efektywności min. 85% przy obciążeniu zasilacza na poziomie 50% oraz o efektywności min. 82% przy obciążeniu zasilacza na poziomie 100%.</w:t>
            </w:r>
          </w:p>
          <w:p w14:paraId="2FD8A742" w14:textId="77777777" w:rsidR="00663381" w:rsidRDefault="00663381" w:rsidP="008367DD">
            <w:r>
              <w:rPr>
                <w:rFonts w:asciiTheme="minorHAnsi" w:hAnsiTheme="minorHAnsi" w:cstheme="minorHAnsi"/>
                <w:bCs/>
                <w:color w:val="000000" w:themeColor="text1"/>
                <w:sz w:val="18"/>
                <w:szCs w:val="18"/>
              </w:rPr>
              <w:t xml:space="preserve">Zasilacz w oferowanym komputerze musi się znajdować na stronie </w:t>
            </w:r>
            <w:hyperlink r:id="rId8">
              <w:r>
                <w:rPr>
                  <w:rFonts w:asciiTheme="minorHAnsi" w:hAnsiTheme="minorHAnsi" w:cstheme="minorHAnsi"/>
                  <w:bCs/>
                  <w:color w:val="000000" w:themeColor="text1"/>
                  <w:sz w:val="18"/>
                  <w:szCs w:val="18"/>
                </w:rPr>
                <w:t>https://www.clearesult.com/80plus/</w:t>
              </w:r>
            </w:hyperlink>
            <w:r>
              <w:rPr>
                <w:rFonts w:asciiTheme="minorHAnsi" w:hAnsiTheme="minorHAnsi" w:cstheme="minorHAnsi"/>
                <w:bCs/>
                <w:color w:val="000000" w:themeColor="text1"/>
                <w:sz w:val="18"/>
                <w:szCs w:val="18"/>
              </w:rPr>
              <w:t xml:space="preserve"> lub jej podstronach. </w:t>
            </w:r>
          </w:p>
          <w:p w14:paraId="25955EED"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Do oferty należy dołączyć wydruk potwierdzający spełnienie wymogu 80plus. W przypadku kiedy u producenta komputera występuje kilka zasilaczy, które są montowane na etapie produkcji w fabryce, należy załączyć wydruki dla wszystkich zasilaczy. </w:t>
            </w:r>
          </w:p>
        </w:tc>
        <w:tc>
          <w:tcPr>
            <w:tcW w:w="1801" w:type="dxa"/>
            <w:tcBorders>
              <w:top w:val="single" w:sz="4" w:space="0" w:color="000000"/>
              <w:left w:val="single" w:sz="4" w:space="0" w:color="000000"/>
              <w:bottom w:val="single" w:sz="4" w:space="0" w:color="000000"/>
              <w:right w:val="single" w:sz="4" w:space="0" w:color="000000"/>
            </w:tcBorders>
          </w:tcPr>
          <w:p w14:paraId="6E677CAB" w14:textId="77777777" w:rsidR="00663381" w:rsidRDefault="00663381" w:rsidP="008367DD">
            <w:pPr>
              <w:rPr>
                <w:rFonts w:asciiTheme="minorHAnsi" w:hAnsiTheme="minorHAnsi" w:cstheme="minorHAnsi"/>
                <w:bCs/>
                <w:color w:val="000000" w:themeColor="text1"/>
                <w:sz w:val="18"/>
                <w:szCs w:val="18"/>
              </w:rPr>
            </w:pPr>
          </w:p>
        </w:tc>
      </w:tr>
      <w:tr w:rsidR="00663381" w14:paraId="3E95F312"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48E534FE"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Wirtualizacja</w:t>
            </w:r>
          </w:p>
        </w:tc>
        <w:tc>
          <w:tcPr>
            <w:tcW w:w="6191" w:type="dxa"/>
            <w:tcBorders>
              <w:top w:val="single" w:sz="4" w:space="0" w:color="000000"/>
              <w:left w:val="single" w:sz="4" w:space="0" w:color="000000"/>
              <w:bottom w:val="single" w:sz="4" w:space="0" w:color="000000"/>
              <w:right w:val="single" w:sz="4" w:space="0" w:color="000000"/>
            </w:tcBorders>
          </w:tcPr>
          <w:p w14:paraId="4A4164BC" w14:textId="410FABA0"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Sprzętowe wsparcie technologii wirtualizacji realizowane łącznie w procesorze, chipsecie płyty głównej oraz w  BIOS systemu (możliwość włączenia/wyłączenia sprzętowego wsparcia wirtualizacji dla poszczególnych komponentów systemu).</w:t>
            </w:r>
          </w:p>
        </w:tc>
        <w:tc>
          <w:tcPr>
            <w:tcW w:w="1801" w:type="dxa"/>
            <w:tcBorders>
              <w:top w:val="single" w:sz="4" w:space="0" w:color="000000"/>
              <w:left w:val="single" w:sz="4" w:space="0" w:color="000000"/>
              <w:bottom w:val="single" w:sz="4" w:space="0" w:color="000000"/>
              <w:right w:val="single" w:sz="4" w:space="0" w:color="000000"/>
            </w:tcBorders>
          </w:tcPr>
          <w:p w14:paraId="49C25078" w14:textId="77777777" w:rsidR="00663381" w:rsidRDefault="00663381" w:rsidP="008367DD">
            <w:pPr>
              <w:rPr>
                <w:rFonts w:asciiTheme="minorHAnsi" w:hAnsiTheme="minorHAnsi" w:cstheme="minorHAnsi"/>
                <w:bCs/>
                <w:color w:val="000000" w:themeColor="text1"/>
                <w:sz w:val="18"/>
                <w:szCs w:val="18"/>
              </w:rPr>
            </w:pPr>
          </w:p>
        </w:tc>
      </w:tr>
      <w:tr w:rsidR="00663381" w14:paraId="19AE3098"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199ACD76"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 xml:space="preserve">System operacyjny </w:t>
            </w:r>
            <w:r>
              <w:rPr>
                <w:rFonts w:asciiTheme="minorHAnsi" w:hAnsiTheme="minorHAnsi" w:cstheme="minorHAnsi"/>
                <w:color w:val="000000" w:themeColor="text1"/>
                <w:sz w:val="18"/>
                <w:szCs w:val="18"/>
              </w:rPr>
              <w:t>– w formularzu oferty należy podać pełną nazwę oferowanego oprogramowania</w:t>
            </w:r>
          </w:p>
        </w:tc>
        <w:tc>
          <w:tcPr>
            <w:tcW w:w="6191" w:type="dxa"/>
            <w:tcBorders>
              <w:top w:val="single" w:sz="4" w:space="0" w:color="000000"/>
              <w:left w:val="single" w:sz="4" w:space="0" w:color="000000"/>
              <w:bottom w:val="single" w:sz="4" w:space="0" w:color="000000"/>
              <w:right w:val="single" w:sz="4" w:space="0" w:color="000000"/>
            </w:tcBorders>
          </w:tcPr>
          <w:p w14:paraId="62C8EC20"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Zainstalowany system operacyjny Windows 11 Professional lub równoważny zgodny z „</w:t>
            </w:r>
            <w:r>
              <w:rPr>
                <w:rFonts w:asciiTheme="minorHAnsi" w:hAnsiTheme="minorHAnsi" w:cstheme="minorHAnsi"/>
                <w:b/>
                <w:bCs/>
                <w:color w:val="000000" w:themeColor="text1"/>
                <w:sz w:val="19"/>
                <w:szCs w:val="18"/>
              </w:rPr>
              <w:t>Warunki równoważności systemu operacyjnego „</w:t>
            </w:r>
            <w:r>
              <w:rPr>
                <w:rFonts w:asciiTheme="minorHAnsi" w:hAnsiTheme="minorHAnsi" w:cstheme="minorHAnsi"/>
                <w:bCs/>
                <w:color w:val="000000" w:themeColor="text1"/>
                <w:sz w:val="18"/>
                <w:szCs w:val="18"/>
              </w:rPr>
              <w:t>.</w:t>
            </w:r>
          </w:p>
          <w:p w14:paraId="511773AC"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klucz licencyjny musi umożliwiać ponowną instalację systemu operacyjnego bez potrzeby ręcznego wpisywania klucza licencyjnego.</w:t>
            </w:r>
          </w:p>
          <w:p w14:paraId="0BBD647B" w14:textId="77777777" w:rsidR="00663381" w:rsidRDefault="00663381" w:rsidP="00663381">
            <w:pPr>
              <w:numPr>
                <w:ilvl w:val="1"/>
                <w:numId w:val="76"/>
              </w:numPr>
              <w:tabs>
                <w:tab w:val="clear" w:pos="1440"/>
                <w:tab w:val="num" w:pos="1080"/>
              </w:tabs>
              <w:suppressAutoHyphens w:val="0"/>
              <w:ind w:left="1075" w:hanging="791"/>
              <w:jc w:val="both"/>
            </w:pPr>
            <w:r>
              <w:rPr>
                <w:rFonts w:asciiTheme="minorHAnsi" w:hAnsiTheme="minorHAnsi" w:cstheme="minorHAnsi"/>
                <w:bCs/>
                <w:color w:val="000000" w:themeColor="text1"/>
                <w:sz w:val="18"/>
                <w:szCs w:val="18"/>
              </w:rPr>
              <w:t>Wykonawca zobowiązany jest do dostarczenia komputera z w pełni zainstalowanym i aktywowanym systemem operacyjnym.</w:t>
            </w:r>
          </w:p>
          <w:p w14:paraId="7BC471BC"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Zamawiający dopuszcza, aby system operacyjny został zainstalowany przez producenta sprzętu, wykonawcę lub autoryzowanego dystrybutora.</w:t>
            </w:r>
          </w:p>
        </w:tc>
        <w:tc>
          <w:tcPr>
            <w:tcW w:w="1801" w:type="dxa"/>
            <w:tcBorders>
              <w:top w:val="single" w:sz="4" w:space="0" w:color="000000"/>
              <w:left w:val="single" w:sz="4" w:space="0" w:color="000000"/>
              <w:bottom w:val="single" w:sz="4" w:space="0" w:color="000000"/>
              <w:right w:val="single" w:sz="4" w:space="0" w:color="000000"/>
            </w:tcBorders>
          </w:tcPr>
          <w:p w14:paraId="3A4C3C33" w14:textId="77777777" w:rsidR="00663381" w:rsidRDefault="00663381" w:rsidP="008367DD">
            <w:pPr>
              <w:rPr>
                <w:rFonts w:asciiTheme="minorHAnsi" w:hAnsiTheme="minorHAnsi" w:cstheme="minorHAnsi"/>
                <w:bCs/>
                <w:color w:val="000000" w:themeColor="text1"/>
                <w:sz w:val="18"/>
                <w:szCs w:val="18"/>
              </w:rPr>
            </w:pPr>
          </w:p>
        </w:tc>
      </w:tr>
      <w:tr w:rsidR="00663381" w14:paraId="202B67E0"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4A8AF64F"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Certyfikaty i standardy</w:t>
            </w:r>
          </w:p>
        </w:tc>
        <w:tc>
          <w:tcPr>
            <w:tcW w:w="6191" w:type="dxa"/>
            <w:tcBorders>
              <w:top w:val="single" w:sz="4" w:space="0" w:color="000000"/>
              <w:left w:val="single" w:sz="4" w:space="0" w:color="000000"/>
              <w:bottom w:val="single" w:sz="4" w:space="0" w:color="000000"/>
              <w:right w:val="single" w:sz="4" w:space="0" w:color="000000"/>
            </w:tcBorders>
          </w:tcPr>
          <w:p w14:paraId="50180C4A" w14:textId="3ECCC961"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Certyfikat ISO 9001 </w:t>
            </w:r>
            <w:r w:rsidR="001D01F0">
              <w:rPr>
                <w:rFonts w:asciiTheme="minorHAnsi" w:hAnsiTheme="minorHAnsi" w:cstheme="minorHAnsi"/>
                <w:bCs/>
                <w:color w:val="000000" w:themeColor="text1"/>
                <w:sz w:val="18"/>
                <w:szCs w:val="18"/>
              </w:rPr>
              <w:t xml:space="preserve">lub równoważny </w:t>
            </w:r>
            <w:r>
              <w:rPr>
                <w:rFonts w:asciiTheme="minorHAnsi" w:hAnsiTheme="minorHAnsi" w:cstheme="minorHAnsi"/>
                <w:bCs/>
                <w:color w:val="000000" w:themeColor="text1"/>
                <w:sz w:val="18"/>
                <w:szCs w:val="18"/>
              </w:rPr>
              <w:t>dla producenta komputera (załączyć dokument potwierdzający spełnianie wymogu)</w:t>
            </w:r>
          </w:p>
          <w:p w14:paraId="459C59AF" w14:textId="7BC29128"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lastRenderedPageBreak/>
              <w:t xml:space="preserve">Certyfikat ISO 14001 </w:t>
            </w:r>
            <w:r w:rsidR="001D01F0">
              <w:rPr>
                <w:rFonts w:asciiTheme="minorHAnsi" w:hAnsiTheme="minorHAnsi" w:cstheme="minorHAnsi"/>
                <w:bCs/>
                <w:color w:val="000000" w:themeColor="text1"/>
                <w:sz w:val="18"/>
                <w:szCs w:val="18"/>
              </w:rPr>
              <w:t xml:space="preserve">lub równoważny </w:t>
            </w:r>
            <w:r>
              <w:rPr>
                <w:rFonts w:asciiTheme="minorHAnsi" w:hAnsiTheme="minorHAnsi" w:cstheme="minorHAnsi"/>
                <w:bCs/>
                <w:color w:val="000000" w:themeColor="text1"/>
                <w:sz w:val="18"/>
                <w:szCs w:val="18"/>
              </w:rPr>
              <w:t>dla producenta komputera (załączyć dokument potwierdzający spełnianie wymogu)</w:t>
            </w:r>
          </w:p>
          <w:p w14:paraId="1A297082" w14:textId="3D1C37E1"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Certyfikat ISO 50001 </w:t>
            </w:r>
            <w:r w:rsidR="001D01F0">
              <w:rPr>
                <w:rFonts w:asciiTheme="minorHAnsi" w:hAnsiTheme="minorHAnsi" w:cstheme="minorHAnsi"/>
                <w:bCs/>
                <w:color w:val="000000" w:themeColor="text1"/>
                <w:sz w:val="18"/>
                <w:szCs w:val="18"/>
              </w:rPr>
              <w:t xml:space="preserve">lub równoważny </w:t>
            </w:r>
            <w:r>
              <w:rPr>
                <w:rFonts w:asciiTheme="minorHAnsi" w:hAnsiTheme="minorHAnsi" w:cstheme="minorHAnsi"/>
                <w:bCs/>
                <w:color w:val="000000" w:themeColor="text1"/>
                <w:sz w:val="18"/>
                <w:szCs w:val="18"/>
              </w:rPr>
              <w:t>dla producenta komputera (załączyć dokument potwierdzający spełnianie wymogu)</w:t>
            </w:r>
          </w:p>
          <w:p w14:paraId="42CDEE36"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Deklaracja zgodności CE (załączyć do oferty)</w:t>
            </w:r>
          </w:p>
          <w:p w14:paraId="01BB1335"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Certyfikat EPEAT Silver dla oferowanego modelu komputera, dla Polski lub kraju członkowskiego UE – do oferty należy załączyć wydruk ze strony https://www.epeat.net/search-computers-and-displays </w:t>
            </w:r>
          </w:p>
          <w:p w14:paraId="7138764A" w14:textId="47C23D6B"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załączyć do oferty wydruk z strony</w:t>
            </w:r>
          </w:p>
          <w:p w14:paraId="1E1EEB92"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Certyfikaty ISO oraz deklaracja zgodności muszą być wystawione dla tego samego producenta sprzętu. Za producenta uznaje się każda osobę fizyczną lub prawną albo jednostkę organizacyjną nie posiadającą osobowości prawnej dla której ten wyrób zaprojektowano lub wytworzono, w celu wprowadzenia go do obrotu lub oddania do użytku pod własną nazwą lub znakiem. Certyfikaty ISO winny być możliwe do obejrzenia/pobrania z oficjalnych stron www producenta sprzętu – wymagane są wskazania adresów do stron internetowych z owymi certyfikatami ISO.</w:t>
            </w:r>
          </w:p>
          <w:p w14:paraId="6B8FB108" w14:textId="00DC89DC"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Potwierdzenie spełnienia kryteriów środowiskowych, w tym zgodności z dyrektywą </w:t>
            </w:r>
            <w:proofErr w:type="spellStart"/>
            <w:r>
              <w:rPr>
                <w:rFonts w:asciiTheme="minorHAnsi" w:hAnsiTheme="minorHAnsi" w:cstheme="minorHAnsi"/>
                <w:bCs/>
                <w:color w:val="000000" w:themeColor="text1"/>
                <w:sz w:val="18"/>
                <w:szCs w:val="18"/>
              </w:rPr>
              <w:t>RoHS</w:t>
            </w:r>
            <w:proofErr w:type="spellEnd"/>
            <w:r>
              <w:rPr>
                <w:rFonts w:asciiTheme="minorHAnsi" w:hAnsiTheme="minorHAnsi" w:cstheme="minorHAnsi"/>
                <w:bCs/>
                <w:color w:val="000000" w:themeColor="text1"/>
                <w:sz w:val="18"/>
                <w:szCs w:val="18"/>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gramów.</w:t>
            </w:r>
          </w:p>
        </w:tc>
        <w:tc>
          <w:tcPr>
            <w:tcW w:w="1801" w:type="dxa"/>
            <w:tcBorders>
              <w:top w:val="single" w:sz="4" w:space="0" w:color="000000"/>
              <w:left w:val="single" w:sz="4" w:space="0" w:color="000000"/>
              <w:bottom w:val="single" w:sz="4" w:space="0" w:color="000000"/>
              <w:right w:val="single" w:sz="4" w:space="0" w:color="000000"/>
            </w:tcBorders>
          </w:tcPr>
          <w:p w14:paraId="02876B48" w14:textId="77777777" w:rsidR="00663381" w:rsidRDefault="00663381" w:rsidP="008367DD">
            <w:pPr>
              <w:rPr>
                <w:rFonts w:asciiTheme="minorHAnsi" w:hAnsiTheme="minorHAnsi" w:cstheme="minorHAnsi"/>
                <w:bCs/>
                <w:color w:val="000000" w:themeColor="text1"/>
                <w:sz w:val="18"/>
                <w:szCs w:val="18"/>
              </w:rPr>
            </w:pPr>
          </w:p>
        </w:tc>
      </w:tr>
      <w:tr w:rsidR="00663381" w14:paraId="0BEF4AD1"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3C3CB121"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Ergonomia</w:t>
            </w:r>
          </w:p>
        </w:tc>
        <w:tc>
          <w:tcPr>
            <w:tcW w:w="6191" w:type="dxa"/>
            <w:tcBorders>
              <w:top w:val="single" w:sz="4" w:space="0" w:color="000000"/>
              <w:left w:val="single" w:sz="4" w:space="0" w:color="000000"/>
              <w:bottom w:val="single" w:sz="4" w:space="0" w:color="000000"/>
              <w:right w:val="single" w:sz="4" w:space="0" w:color="000000"/>
            </w:tcBorders>
          </w:tcPr>
          <w:p w14:paraId="7F6404AB"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Głośność jednostki centralnej mierzona zgodnie z normą ISO 7779 oraz wykazana zgodnie z normą ISO 9296 w pozycji obserwatora w trybie pracy dysku twardego (IDLE) wynosząca maksymalnie 28dB.</w:t>
            </w:r>
          </w:p>
        </w:tc>
        <w:tc>
          <w:tcPr>
            <w:tcW w:w="1801" w:type="dxa"/>
            <w:tcBorders>
              <w:top w:val="single" w:sz="4" w:space="0" w:color="000000"/>
              <w:left w:val="single" w:sz="4" w:space="0" w:color="000000"/>
              <w:bottom w:val="single" w:sz="4" w:space="0" w:color="000000"/>
              <w:right w:val="single" w:sz="4" w:space="0" w:color="000000"/>
            </w:tcBorders>
          </w:tcPr>
          <w:p w14:paraId="3B14117A" w14:textId="77777777" w:rsidR="00663381" w:rsidRDefault="00663381" w:rsidP="008367DD">
            <w:pPr>
              <w:rPr>
                <w:rFonts w:asciiTheme="minorHAnsi" w:hAnsiTheme="minorHAnsi" w:cstheme="minorHAnsi"/>
                <w:bCs/>
                <w:color w:val="000000" w:themeColor="text1"/>
                <w:sz w:val="18"/>
                <w:szCs w:val="18"/>
              </w:rPr>
            </w:pPr>
          </w:p>
        </w:tc>
      </w:tr>
      <w:tr w:rsidR="00663381" w14:paraId="0ED06224"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7615F110"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Wymagania dodatkowe</w:t>
            </w:r>
          </w:p>
        </w:tc>
        <w:tc>
          <w:tcPr>
            <w:tcW w:w="6191" w:type="dxa"/>
            <w:tcBorders>
              <w:top w:val="single" w:sz="4" w:space="0" w:color="000000"/>
              <w:left w:val="single" w:sz="4" w:space="0" w:color="000000"/>
              <w:bottom w:val="single" w:sz="4" w:space="0" w:color="000000"/>
              <w:right w:val="single" w:sz="4" w:space="0" w:color="000000"/>
            </w:tcBorders>
          </w:tcPr>
          <w:p w14:paraId="42CDFB68"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Klawiatura USB w układzie polski programisty.</w:t>
            </w:r>
          </w:p>
          <w:p w14:paraId="7332A3B6"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Mysz optyczna USB.</w:t>
            </w:r>
          </w:p>
          <w:p w14:paraId="78BF82A3"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Opakowanie musi być wykonane z materiałów podlegających powtórnemu przetworzeniu.</w:t>
            </w:r>
          </w:p>
          <w:p w14:paraId="336E9A50" w14:textId="27A179D8" w:rsidR="00663381" w:rsidRDefault="00663381" w:rsidP="00663381">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Każdy komputer powinien być oznaczony niepowtarzalnym numerem seryjnym umieszczonym na obudowie, oraz musi być wpisany na stałe w BIOS.</w:t>
            </w:r>
          </w:p>
        </w:tc>
        <w:tc>
          <w:tcPr>
            <w:tcW w:w="1801" w:type="dxa"/>
            <w:tcBorders>
              <w:top w:val="single" w:sz="4" w:space="0" w:color="000000"/>
              <w:left w:val="single" w:sz="4" w:space="0" w:color="000000"/>
              <w:bottom w:val="single" w:sz="4" w:space="0" w:color="000000"/>
              <w:right w:val="single" w:sz="4" w:space="0" w:color="000000"/>
            </w:tcBorders>
          </w:tcPr>
          <w:p w14:paraId="3522B040" w14:textId="77777777" w:rsidR="00663381" w:rsidRDefault="00663381" w:rsidP="008367DD">
            <w:pPr>
              <w:rPr>
                <w:rFonts w:asciiTheme="minorHAnsi" w:hAnsiTheme="minorHAnsi" w:cstheme="minorHAnsi"/>
                <w:bCs/>
                <w:color w:val="000000" w:themeColor="text1"/>
                <w:sz w:val="18"/>
                <w:szCs w:val="18"/>
              </w:rPr>
            </w:pPr>
          </w:p>
        </w:tc>
      </w:tr>
      <w:tr w:rsidR="00663381" w14:paraId="51F16C27" w14:textId="77777777" w:rsidTr="00663381">
        <w:tc>
          <w:tcPr>
            <w:tcW w:w="1790" w:type="dxa"/>
            <w:tcBorders>
              <w:top w:val="single" w:sz="4" w:space="0" w:color="000000"/>
              <w:left w:val="single" w:sz="4" w:space="0" w:color="000000"/>
              <w:bottom w:val="single" w:sz="4" w:space="0" w:color="000000"/>
              <w:right w:val="single" w:sz="4" w:space="0" w:color="000000"/>
            </w:tcBorders>
          </w:tcPr>
          <w:p w14:paraId="6B51BF37"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Warunki gwarancji</w:t>
            </w:r>
          </w:p>
        </w:tc>
        <w:tc>
          <w:tcPr>
            <w:tcW w:w="6191" w:type="dxa"/>
            <w:tcBorders>
              <w:top w:val="single" w:sz="4" w:space="0" w:color="000000"/>
              <w:left w:val="single" w:sz="4" w:space="0" w:color="000000"/>
              <w:bottom w:val="single" w:sz="4" w:space="0" w:color="000000"/>
              <w:right w:val="single" w:sz="4" w:space="0" w:color="000000"/>
            </w:tcBorders>
          </w:tcPr>
          <w:p w14:paraId="3A218D67" w14:textId="2FC6C610"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Firma serwisująca musi posiadać ISO 9001:2008</w:t>
            </w:r>
            <w:r w:rsidR="001D01F0">
              <w:rPr>
                <w:rFonts w:asciiTheme="minorHAnsi" w:hAnsiTheme="minorHAnsi" w:cstheme="minorHAnsi"/>
                <w:bCs/>
                <w:color w:val="000000" w:themeColor="text1"/>
                <w:sz w:val="18"/>
                <w:szCs w:val="18"/>
              </w:rPr>
              <w:t xml:space="preserve"> lub równoważny </w:t>
            </w:r>
            <w:r>
              <w:rPr>
                <w:rFonts w:asciiTheme="minorHAnsi" w:hAnsiTheme="minorHAnsi" w:cstheme="minorHAnsi"/>
                <w:bCs/>
                <w:color w:val="000000" w:themeColor="text1"/>
                <w:sz w:val="18"/>
                <w:szCs w:val="18"/>
              </w:rPr>
              <w:t>na świadczenie usług serwisowych oraz posiadać autoryzacje producenta urządzeń – dokumenty potwierdzające należy załączyć do oferty.</w:t>
            </w:r>
          </w:p>
          <w:p w14:paraId="343A7BF7" w14:textId="5ED6BDF3"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Wymagane dołączenie do oferty oświadczenia potwierdzające, że Serwis urządzeń będzie realizowany bezpośrednio przez Producenta i/lub we współpracy z Partnerem Serwisowym Producenta.</w:t>
            </w:r>
          </w:p>
          <w:p w14:paraId="42B27A83"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Wsparcie techniczne dla sprzętu będzie dostarczane zdalnie lub w miejscu instalacji urządzenia, w zależności od rodzaju zgłaszanej awarii. </w:t>
            </w:r>
          </w:p>
          <w:p w14:paraId="5412CDE1"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707105DB"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Możliwość sprawdzenia aktualnego okresu i poziomu wsparcia technicznego dla urządzeń za pośrednictwem strony internetowej producenta.</w:t>
            </w:r>
          </w:p>
          <w:p w14:paraId="3AFA8996"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Możliwość pobrania aktualnych wersji sterowników oraz </w:t>
            </w:r>
            <w:proofErr w:type="spellStart"/>
            <w:r>
              <w:rPr>
                <w:rFonts w:asciiTheme="minorHAnsi" w:hAnsiTheme="minorHAnsi" w:cstheme="minorHAnsi"/>
                <w:bCs/>
                <w:color w:val="000000" w:themeColor="text1"/>
                <w:sz w:val="18"/>
                <w:szCs w:val="18"/>
              </w:rPr>
              <w:t>firmware</w:t>
            </w:r>
            <w:proofErr w:type="spellEnd"/>
            <w:r>
              <w:rPr>
                <w:rFonts w:asciiTheme="minorHAnsi" w:hAnsiTheme="minorHAnsi" w:cstheme="minorHAnsi"/>
                <w:bCs/>
                <w:color w:val="000000" w:themeColor="text1"/>
                <w:sz w:val="18"/>
                <w:szCs w:val="18"/>
              </w:rPr>
              <w:t xml:space="preserve"> urządzenia za pośrednictwem strony internetowej producenta również dla urządzeń z nieaktywnym wsparciem technicznym. </w:t>
            </w:r>
          </w:p>
          <w:p w14:paraId="387D100A"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Minimalny czas trwania wsparcia technicznego producenta wynosi 3 lata, z możliwością odpłatnego  przedłużenia tego okresu do 4 lub 5 lat od daty dostawy.</w:t>
            </w:r>
          </w:p>
          <w:p w14:paraId="30DD3397"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Sposób realizacji usług wsparcia technicznego:</w:t>
            </w:r>
          </w:p>
          <w:p w14:paraId="3110E72C" w14:textId="77777777" w:rsidR="00663381" w:rsidRDefault="00663381" w:rsidP="00663381">
            <w:pPr>
              <w:numPr>
                <w:ilvl w:val="0"/>
                <w:numId w:val="77"/>
              </w:numPr>
              <w:suppressAutoHyphens w:val="0"/>
              <w:jc w:val="both"/>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Telefoniczne zgłaszanie usterek w trybie 24h / dobę, 7 dni w tygodniu (w języku polskim w dni robocze w godz. 8-17).</w:t>
            </w:r>
          </w:p>
          <w:p w14:paraId="7081491D" w14:textId="77777777" w:rsidR="00663381" w:rsidRDefault="00663381" w:rsidP="00663381">
            <w:pPr>
              <w:numPr>
                <w:ilvl w:val="0"/>
                <w:numId w:val="77"/>
              </w:numPr>
              <w:suppressAutoHyphens w:val="0"/>
              <w:jc w:val="both"/>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Dostęp do bezpłatnego portalu technicznego, który umożliwi zamawianie części zamiennych i/lub wizyt technika serwisowego, mający </w:t>
            </w:r>
            <w:r>
              <w:rPr>
                <w:rFonts w:asciiTheme="minorHAnsi" w:hAnsiTheme="minorHAnsi" w:cstheme="minorHAnsi"/>
                <w:bCs/>
                <w:color w:val="000000" w:themeColor="text1"/>
                <w:sz w:val="18"/>
                <w:szCs w:val="18"/>
              </w:rPr>
              <w:lastRenderedPageBreak/>
              <w:t>na celu przyśpieszenie procesu diagnostyki i skrócenia czasu usunięcia usterki.</w:t>
            </w:r>
          </w:p>
          <w:p w14:paraId="2ADEDE57" w14:textId="77777777" w:rsidR="00663381" w:rsidRDefault="00663381" w:rsidP="00663381">
            <w:pPr>
              <w:numPr>
                <w:ilvl w:val="0"/>
                <w:numId w:val="77"/>
              </w:numPr>
              <w:suppressAutoHyphens w:val="0"/>
              <w:jc w:val="both"/>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Opcjonalna pomoc techniczna za pośrednictwem czat online.</w:t>
            </w:r>
          </w:p>
          <w:p w14:paraId="43046C5F"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Wsparcie techniczne świadczone przez pracowników urządzeń dla sprzętu i wybranego oprogramowania OEM, zakupionego z urządzeniem, dostarczane zdalnie oraz w miejscu instalacji urządzenia, w zależności od rodzaju zgłaszanej awarii. </w:t>
            </w:r>
          </w:p>
          <w:p w14:paraId="1BBE5E44"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tc>
        <w:tc>
          <w:tcPr>
            <w:tcW w:w="1801" w:type="dxa"/>
            <w:tcBorders>
              <w:top w:val="single" w:sz="4" w:space="0" w:color="000000"/>
              <w:left w:val="single" w:sz="4" w:space="0" w:color="000000"/>
              <w:bottom w:val="single" w:sz="4" w:space="0" w:color="000000"/>
              <w:right w:val="single" w:sz="4" w:space="0" w:color="000000"/>
            </w:tcBorders>
          </w:tcPr>
          <w:p w14:paraId="713323CD" w14:textId="77777777" w:rsidR="00663381" w:rsidRDefault="00663381" w:rsidP="008367DD">
            <w:pPr>
              <w:rPr>
                <w:rFonts w:asciiTheme="minorHAnsi" w:hAnsiTheme="minorHAnsi" w:cstheme="minorHAnsi"/>
                <w:bCs/>
                <w:color w:val="000000" w:themeColor="text1"/>
                <w:sz w:val="18"/>
                <w:szCs w:val="18"/>
              </w:rPr>
            </w:pPr>
          </w:p>
        </w:tc>
      </w:tr>
    </w:tbl>
    <w:p w14:paraId="5FFD83D8" w14:textId="77777777" w:rsidR="00663381" w:rsidRDefault="00663381" w:rsidP="00663381">
      <w:pPr>
        <w:ind w:left="0" w:firstLine="0"/>
      </w:pPr>
    </w:p>
    <w:p w14:paraId="0BED4540" w14:textId="77777777" w:rsidR="00D40C12" w:rsidRDefault="00D40C12" w:rsidP="00663381">
      <w:pPr>
        <w:ind w:left="0" w:firstLine="0"/>
      </w:pPr>
    </w:p>
    <w:tbl>
      <w:tblPr>
        <w:tblW w:w="5084" w:type="pct"/>
        <w:tblInd w:w="-147" w:type="dxa"/>
        <w:tblCellMar>
          <w:left w:w="71" w:type="dxa"/>
          <w:right w:w="71" w:type="dxa"/>
        </w:tblCellMar>
        <w:tblLook w:val="0000" w:firstRow="0" w:lastRow="0" w:firstColumn="0" w:lastColumn="0" w:noHBand="0" w:noVBand="0"/>
      </w:tblPr>
      <w:tblGrid>
        <w:gridCol w:w="2551"/>
        <w:gridCol w:w="4961"/>
        <w:gridCol w:w="1702"/>
      </w:tblGrid>
      <w:tr w:rsidR="00663381" w14:paraId="1F3538F5"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1BB7D874" w14:textId="77777777" w:rsidR="00663381" w:rsidRDefault="00663381" w:rsidP="008367DD">
            <w:pPr>
              <w:rPr>
                <w:rFonts w:asciiTheme="minorHAnsi" w:hAnsiTheme="minorHAnsi" w:cstheme="minorHAnsi"/>
                <w:b/>
                <w:color w:val="000000" w:themeColor="text1"/>
                <w:sz w:val="18"/>
                <w:szCs w:val="18"/>
              </w:rPr>
            </w:pPr>
          </w:p>
        </w:tc>
        <w:tc>
          <w:tcPr>
            <w:tcW w:w="4961" w:type="dxa"/>
            <w:tcBorders>
              <w:top w:val="single" w:sz="4" w:space="0" w:color="000000"/>
              <w:left w:val="single" w:sz="4" w:space="0" w:color="000000"/>
              <w:bottom w:val="single" w:sz="4" w:space="0" w:color="000000"/>
              <w:right w:val="single" w:sz="4" w:space="0" w:color="000000"/>
            </w:tcBorders>
          </w:tcPr>
          <w:p w14:paraId="76F78B97" w14:textId="77777777" w:rsidR="00663381" w:rsidRDefault="00663381" w:rsidP="00663381">
            <w:pPr>
              <w:ind w:left="-71" w:hanging="25"/>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Wymagane minimalne parametry techniczne monitora</w:t>
            </w:r>
          </w:p>
        </w:tc>
        <w:tc>
          <w:tcPr>
            <w:tcW w:w="1702" w:type="dxa"/>
            <w:tcBorders>
              <w:top w:val="single" w:sz="4" w:space="0" w:color="000000"/>
              <w:left w:val="single" w:sz="4" w:space="0" w:color="000000"/>
              <w:bottom w:val="single" w:sz="4" w:space="0" w:color="000000"/>
              <w:right w:val="single" w:sz="4" w:space="0" w:color="000000"/>
            </w:tcBorders>
          </w:tcPr>
          <w:p w14:paraId="11B31B91" w14:textId="77777777" w:rsidR="00663381" w:rsidRDefault="00663381" w:rsidP="00663381">
            <w:pPr>
              <w:ind w:left="-71" w:firstLine="0"/>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Podać parametry oferowane</w:t>
            </w:r>
          </w:p>
        </w:tc>
      </w:tr>
      <w:tr w:rsidR="00663381" w14:paraId="7396CFDF"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57D6DA15"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Typ ekranu</w:t>
            </w:r>
          </w:p>
        </w:tc>
        <w:tc>
          <w:tcPr>
            <w:tcW w:w="4961" w:type="dxa"/>
            <w:tcBorders>
              <w:top w:val="single" w:sz="4" w:space="0" w:color="000000"/>
              <w:left w:val="single" w:sz="4" w:space="0" w:color="000000"/>
              <w:bottom w:val="single" w:sz="4" w:space="0" w:color="000000"/>
              <w:right w:val="single" w:sz="4" w:space="0" w:color="000000"/>
            </w:tcBorders>
            <w:vAlign w:val="center"/>
          </w:tcPr>
          <w:p w14:paraId="6879319E"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Ekran ciekłokrystaliczny z aktywną matrycą min. 21,45” (16:9) </w:t>
            </w:r>
          </w:p>
        </w:tc>
        <w:tc>
          <w:tcPr>
            <w:tcW w:w="1702" w:type="dxa"/>
            <w:tcBorders>
              <w:top w:val="single" w:sz="4" w:space="0" w:color="000000"/>
              <w:left w:val="single" w:sz="4" w:space="0" w:color="000000"/>
              <w:bottom w:val="single" w:sz="4" w:space="0" w:color="000000"/>
              <w:right w:val="single" w:sz="4" w:space="0" w:color="000000"/>
            </w:tcBorders>
          </w:tcPr>
          <w:p w14:paraId="0C715A03" w14:textId="77777777" w:rsidR="00663381" w:rsidRDefault="00663381" w:rsidP="008367DD">
            <w:pPr>
              <w:rPr>
                <w:rFonts w:asciiTheme="minorHAnsi" w:hAnsiTheme="minorHAnsi" w:cstheme="minorHAnsi"/>
                <w:bCs/>
                <w:color w:val="000000" w:themeColor="text1"/>
                <w:sz w:val="18"/>
                <w:szCs w:val="18"/>
              </w:rPr>
            </w:pPr>
          </w:p>
        </w:tc>
      </w:tr>
      <w:tr w:rsidR="00663381" w14:paraId="7DEB90EC"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7BB19359"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Technologia wykonania matrycy</w:t>
            </w:r>
          </w:p>
        </w:tc>
        <w:tc>
          <w:tcPr>
            <w:tcW w:w="4961" w:type="dxa"/>
            <w:tcBorders>
              <w:top w:val="single" w:sz="4" w:space="0" w:color="000000"/>
              <w:left w:val="single" w:sz="4" w:space="0" w:color="000000"/>
              <w:bottom w:val="single" w:sz="4" w:space="0" w:color="000000"/>
              <w:right w:val="single" w:sz="4" w:space="0" w:color="000000"/>
            </w:tcBorders>
            <w:vAlign w:val="center"/>
          </w:tcPr>
          <w:p w14:paraId="666EA88D"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VA</w:t>
            </w:r>
          </w:p>
        </w:tc>
        <w:tc>
          <w:tcPr>
            <w:tcW w:w="1702" w:type="dxa"/>
            <w:tcBorders>
              <w:top w:val="single" w:sz="4" w:space="0" w:color="000000"/>
              <w:left w:val="single" w:sz="4" w:space="0" w:color="000000"/>
              <w:bottom w:val="single" w:sz="4" w:space="0" w:color="000000"/>
              <w:right w:val="single" w:sz="4" w:space="0" w:color="000000"/>
            </w:tcBorders>
          </w:tcPr>
          <w:p w14:paraId="3E4526BA" w14:textId="77777777" w:rsidR="00663381" w:rsidRDefault="00663381" w:rsidP="008367DD">
            <w:pPr>
              <w:rPr>
                <w:rFonts w:asciiTheme="minorHAnsi" w:hAnsiTheme="minorHAnsi" w:cstheme="minorHAnsi"/>
                <w:bCs/>
                <w:color w:val="000000" w:themeColor="text1"/>
                <w:sz w:val="18"/>
                <w:szCs w:val="18"/>
              </w:rPr>
            </w:pPr>
          </w:p>
        </w:tc>
      </w:tr>
      <w:tr w:rsidR="00663381" w14:paraId="62CA5C2C"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5123A864"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Rozmiar plamki</w:t>
            </w:r>
          </w:p>
        </w:tc>
        <w:tc>
          <w:tcPr>
            <w:tcW w:w="4961" w:type="dxa"/>
            <w:tcBorders>
              <w:top w:val="single" w:sz="4" w:space="0" w:color="000000"/>
              <w:left w:val="single" w:sz="4" w:space="0" w:color="000000"/>
              <w:bottom w:val="single" w:sz="4" w:space="0" w:color="000000"/>
              <w:right w:val="single" w:sz="4" w:space="0" w:color="000000"/>
            </w:tcBorders>
            <w:vAlign w:val="center"/>
          </w:tcPr>
          <w:p w14:paraId="5FFFEB81"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Maksymalnie 0,275mm</w:t>
            </w:r>
          </w:p>
        </w:tc>
        <w:tc>
          <w:tcPr>
            <w:tcW w:w="1702" w:type="dxa"/>
            <w:tcBorders>
              <w:top w:val="single" w:sz="4" w:space="0" w:color="000000"/>
              <w:left w:val="single" w:sz="4" w:space="0" w:color="000000"/>
              <w:bottom w:val="single" w:sz="4" w:space="0" w:color="000000"/>
              <w:right w:val="single" w:sz="4" w:space="0" w:color="000000"/>
            </w:tcBorders>
          </w:tcPr>
          <w:p w14:paraId="77FA9245" w14:textId="77777777" w:rsidR="00663381" w:rsidRDefault="00663381" w:rsidP="008367DD">
            <w:pPr>
              <w:rPr>
                <w:rFonts w:asciiTheme="minorHAnsi" w:hAnsiTheme="minorHAnsi" w:cstheme="minorHAnsi"/>
                <w:bCs/>
                <w:color w:val="000000" w:themeColor="text1"/>
                <w:sz w:val="18"/>
                <w:szCs w:val="18"/>
              </w:rPr>
            </w:pPr>
          </w:p>
        </w:tc>
      </w:tr>
      <w:tr w:rsidR="00663381" w14:paraId="38639637"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083EEE9C"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Jasność</w:t>
            </w:r>
          </w:p>
        </w:tc>
        <w:tc>
          <w:tcPr>
            <w:tcW w:w="4961" w:type="dxa"/>
            <w:tcBorders>
              <w:top w:val="single" w:sz="4" w:space="0" w:color="000000"/>
              <w:left w:val="single" w:sz="4" w:space="0" w:color="000000"/>
              <w:bottom w:val="single" w:sz="4" w:space="0" w:color="000000"/>
              <w:right w:val="single" w:sz="4" w:space="0" w:color="000000"/>
            </w:tcBorders>
            <w:vAlign w:val="center"/>
          </w:tcPr>
          <w:p w14:paraId="71549C5A" w14:textId="77777777" w:rsidR="00663381" w:rsidRDefault="00663381" w:rsidP="008367DD">
            <w:pPr>
              <w:rPr>
                <w:rFonts w:asciiTheme="minorHAnsi" w:hAnsiTheme="minorHAnsi" w:cstheme="minorHAnsi"/>
                <w:bCs/>
                <w:color w:val="000000" w:themeColor="text1"/>
                <w:sz w:val="18"/>
                <w:szCs w:val="18"/>
                <w:lang w:eastAsia="en-US"/>
              </w:rPr>
            </w:pPr>
            <w:r>
              <w:rPr>
                <w:rFonts w:asciiTheme="minorHAnsi" w:hAnsiTheme="minorHAnsi" w:cstheme="minorHAnsi"/>
                <w:bCs/>
                <w:color w:val="000000" w:themeColor="text1"/>
                <w:sz w:val="18"/>
                <w:szCs w:val="18"/>
                <w:lang w:eastAsia="en-US"/>
              </w:rPr>
              <w:t>250 cd/m2</w:t>
            </w:r>
          </w:p>
        </w:tc>
        <w:tc>
          <w:tcPr>
            <w:tcW w:w="1702" w:type="dxa"/>
            <w:tcBorders>
              <w:top w:val="single" w:sz="4" w:space="0" w:color="000000"/>
              <w:left w:val="single" w:sz="4" w:space="0" w:color="000000"/>
              <w:bottom w:val="single" w:sz="4" w:space="0" w:color="000000"/>
              <w:right w:val="single" w:sz="4" w:space="0" w:color="000000"/>
            </w:tcBorders>
          </w:tcPr>
          <w:p w14:paraId="55FF260D" w14:textId="77777777" w:rsidR="00663381" w:rsidRDefault="00663381" w:rsidP="008367DD">
            <w:pPr>
              <w:rPr>
                <w:rFonts w:asciiTheme="minorHAnsi" w:hAnsiTheme="minorHAnsi" w:cstheme="minorHAnsi"/>
                <w:bCs/>
                <w:color w:val="000000" w:themeColor="text1"/>
                <w:sz w:val="18"/>
                <w:szCs w:val="18"/>
                <w:lang w:eastAsia="en-US"/>
              </w:rPr>
            </w:pPr>
          </w:p>
        </w:tc>
      </w:tr>
      <w:tr w:rsidR="00663381" w14:paraId="5664A2DC"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5F869F7C"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Kontrast</w:t>
            </w:r>
          </w:p>
        </w:tc>
        <w:tc>
          <w:tcPr>
            <w:tcW w:w="4961" w:type="dxa"/>
            <w:tcBorders>
              <w:top w:val="single" w:sz="4" w:space="0" w:color="000000"/>
              <w:left w:val="single" w:sz="4" w:space="0" w:color="000000"/>
              <w:bottom w:val="single" w:sz="4" w:space="0" w:color="000000"/>
              <w:right w:val="single" w:sz="4" w:space="0" w:color="000000"/>
            </w:tcBorders>
            <w:vAlign w:val="center"/>
          </w:tcPr>
          <w:p w14:paraId="4AA13A47" w14:textId="77777777" w:rsidR="00663381" w:rsidRDefault="00663381" w:rsidP="008367DD">
            <w:pPr>
              <w:rPr>
                <w:rFonts w:asciiTheme="minorHAnsi" w:hAnsiTheme="minorHAnsi" w:cstheme="minorHAnsi"/>
                <w:bCs/>
                <w:color w:val="000000" w:themeColor="text1"/>
                <w:sz w:val="18"/>
                <w:szCs w:val="18"/>
                <w:lang w:eastAsia="en-US"/>
              </w:rPr>
            </w:pPr>
            <w:r>
              <w:rPr>
                <w:rFonts w:asciiTheme="minorHAnsi" w:hAnsiTheme="minorHAnsi" w:cstheme="minorHAnsi"/>
                <w:bCs/>
                <w:color w:val="000000" w:themeColor="text1"/>
                <w:sz w:val="18"/>
                <w:szCs w:val="18"/>
                <w:lang w:eastAsia="en-US"/>
              </w:rPr>
              <w:t>Typowy 3000:1</w:t>
            </w:r>
          </w:p>
        </w:tc>
        <w:tc>
          <w:tcPr>
            <w:tcW w:w="1702" w:type="dxa"/>
            <w:tcBorders>
              <w:top w:val="single" w:sz="4" w:space="0" w:color="000000"/>
              <w:left w:val="single" w:sz="4" w:space="0" w:color="000000"/>
              <w:bottom w:val="single" w:sz="4" w:space="0" w:color="000000"/>
              <w:right w:val="single" w:sz="4" w:space="0" w:color="000000"/>
            </w:tcBorders>
          </w:tcPr>
          <w:p w14:paraId="264594A7" w14:textId="77777777" w:rsidR="00663381" w:rsidRDefault="00663381" w:rsidP="008367DD">
            <w:pPr>
              <w:rPr>
                <w:rFonts w:asciiTheme="minorHAnsi" w:hAnsiTheme="minorHAnsi" w:cstheme="minorHAnsi"/>
                <w:bCs/>
                <w:color w:val="000000" w:themeColor="text1"/>
                <w:sz w:val="18"/>
                <w:szCs w:val="18"/>
                <w:lang w:eastAsia="en-US"/>
              </w:rPr>
            </w:pPr>
          </w:p>
        </w:tc>
      </w:tr>
      <w:tr w:rsidR="00663381" w14:paraId="161F4896"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6DC8A3BE"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Kąty widzenia (pion/poziom)</w:t>
            </w:r>
          </w:p>
        </w:tc>
        <w:tc>
          <w:tcPr>
            <w:tcW w:w="4961" w:type="dxa"/>
            <w:tcBorders>
              <w:top w:val="single" w:sz="4" w:space="0" w:color="000000"/>
              <w:left w:val="single" w:sz="4" w:space="0" w:color="000000"/>
              <w:bottom w:val="single" w:sz="4" w:space="0" w:color="000000"/>
              <w:right w:val="single" w:sz="4" w:space="0" w:color="000000"/>
            </w:tcBorders>
            <w:vAlign w:val="center"/>
          </w:tcPr>
          <w:p w14:paraId="453E9759" w14:textId="77777777" w:rsidR="00663381" w:rsidRDefault="00663381" w:rsidP="008367DD">
            <w:pPr>
              <w:rPr>
                <w:rFonts w:asciiTheme="minorHAnsi" w:hAnsiTheme="minorHAnsi" w:cstheme="minorHAnsi"/>
                <w:bCs/>
                <w:color w:val="000000" w:themeColor="text1"/>
                <w:sz w:val="18"/>
                <w:szCs w:val="18"/>
                <w:lang w:eastAsia="en-US"/>
              </w:rPr>
            </w:pPr>
            <w:r>
              <w:rPr>
                <w:rFonts w:asciiTheme="minorHAnsi" w:hAnsiTheme="minorHAnsi" w:cstheme="minorHAnsi"/>
                <w:bCs/>
                <w:color w:val="000000" w:themeColor="text1"/>
                <w:sz w:val="18"/>
                <w:szCs w:val="18"/>
                <w:lang w:eastAsia="en-US"/>
              </w:rPr>
              <w:t>178/178 stopni</w:t>
            </w:r>
          </w:p>
        </w:tc>
        <w:tc>
          <w:tcPr>
            <w:tcW w:w="1702" w:type="dxa"/>
            <w:tcBorders>
              <w:top w:val="single" w:sz="4" w:space="0" w:color="000000"/>
              <w:left w:val="single" w:sz="4" w:space="0" w:color="000000"/>
              <w:bottom w:val="single" w:sz="4" w:space="0" w:color="000000"/>
              <w:right w:val="single" w:sz="4" w:space="0" w:color="000000"/>
            </w:tcBorders>
          </w:tcPr>
          <w:p w14:paraId="0D411DC2" w14:textId="77777777" w:rsidR="00663381" w:rsidRDefault="00663381" w:rsidP="008367DD">
            <w:pPr>
              <w:rPr>
                <w:rFonts w:asciiTheme="minorHAnsi" w:hAnsiTheme="minorHAnsi" w:cstheme="minorHAnsi"/>
                <w:bCs/>
                <w:color w:val="000000" w:themeColor="text1"/>
                <w:sz w:val="18"/>
                <w:szCs w:val="18"/>
                <w:lang w:eastAsia="en-US"/>
              </w:rPr>
            </w:pPr>
          </w:p>
        </w:tc>
      </w:tr>
      <w:tr w:rsidR="00663381" w14:paraId="4DC06D89"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4930634E"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Czas reakcji matrycy</w:t>
            </w:r>
          </w:p>
        </w:tc>
        <w:tc>
          <w:tcPr>
            <w:tcW w:w="4961" w:type="dxa"/>
            <w:tcBorders>
              <w:top w:val="single" w:sz="4" w:space="0" w:color="000000"/>
              <w:left w:val="single" w:sz="4" w:space="0" w:color="000000"/>
              <w:bottom w:val="single" w:sz="4" w:space="0" w:color="000000"/>
              <w:right w:val="single" w:sz="4" w:space="0" w:color="000000"/>
            </w:tcBorders>
            <w:vAlign w:val="center"/>
          </w:tcPr>
          <w:p w14:paraId="605E85BE" w14:textId="77777777" w:rsidR="00663381" w:rsidRDefault="00663381" w:rsidP="008367DD">
            <w:pPr>
              <w:rPr>
                <w:rFonts w:asciiTheme="minorHAnsi" w:hAnsiTheme="minorHAnsi" w:cstheme="minorHAnsi"/>
                <w:bCs/>
                <w:color w:val="000000" w:themeColor="text1"/>
                <w:sz w:val="18"/>
                <w:szCs w:val="18"/>
                <w:lang w:eastAsia="en-US"/>
              </w:rPr>
            </w:pPr>
            <w:r>
              <w:rPr>
                <w:rFonts w:asciiTheme="minorHAnsi" w:hAnsiTheme="minorHAnsi" w:cstheme="minorHAnsi"/>
                <w:bCs/>
                <w:color w:val="000000" w:themeColor="text1"/>
                <w:sz w:val="18"/>
                <w:szCs w:val="18"/>
                <w:lang w:eastAsia="en-US"/>
              </w:rPr>
              <w:t xml:space="preserve">maks. 8 ms </w:t>
            </w:r>
          </w:p>
        </w:tc>
        <w:tc>
          <w:tcPr>
            <w:tcW w:w="1702" w:type="dxa"/>
            <w:tcBorders>
              <w:top w:val="single" w:sz="4" w:space="0" w:color="000000"/>
              <w:left w:val="single" w:sz="4" w:space="0" w:color="000000"/>
              <w:bottom w:val="single" w:sz="4" w:space="0" w:color="000000"/>
              <w:right w:val="single" w:sz="4" w:space="0" w:color="000000"/>
            </w:tcBorders>
          </w:tcPr>
          <w:p w14:paraId="253DC522" w14:textId="77777777" w:rsidR="00663381" w:rsidRDefault="00663381" w:rsidP="008367DD">
            <w:pPr>
              <w:rPr>
                <w:rFonts w:asciiTheme="minorHAnsi" w:hAnsiTheme="minorHAnsi" w:cstheme="minorHAnsi"/>
                <w:bCs/>
                <w:color w:val="000000" w:themeColor="text1"/>
                <w:sz w:val="18"/>
                <w:szCs w:val="18"/>
                <w:lang w:eastAsia="en-US"/>
              </w:rPr>
            </w:pPr>
          </w:p>
        </w:tc>
      </w:tr>
      <w:tr w:rsidR="00663381" w14:paraId="2A54FF10"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6A3705D8"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Rozdzielczość</w:t>
            </w:r>
          </w:p>
        </w:tc>
        <w:tc>
          <w:tcPr>
            <w:tcW w:w="4961" w:type="dxa"/>
            <w:tcBorders>
              <w:top w:val="single" w:sz="4" w:space="0" w:color="000000"/>
              <w:left w:val="single" w:sz="4" w:space="0" w:color="000000"/>
              <w:bottom w:val="single" w:sz="4" w:space="0" w:color="000000"/>
              <w:right w:val="single" w:sz="4" w:space="0" w:color="000000"/>
            </w:tcBorders>
            <w:vAlign w:val="center"/>
          </w:tcPr>
          <w:p w14:paraId="5BE830F2"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1920 x 1080</w:t>
            </w:r>
          </w:p>
        </w:tc>
        <w:tc>
          <w:tcPr>
            <w:tcW w:w="1702" w:type="dxa"/>
            <w:tcBorders>
              <w:top w:val="single" w:sz="4" w:space="0" w:color="000000"/>
              <w:left w:val="single" w:sz="4" w:space="0" w:color="000000"/>
              <w:bottom w:val="single" w:sz="4" w:space="0" w:color="000000"/>
              <w:right w:val="single" w:sz="4" w:space="0" w:color="000000"/>
            </w:tcBorders>
          </w:tcPr>
          <w:p w14:paraId="75AA88F4" w14:textId="77777777" w:rsidR="00663381" w:rsidRDefault="00663381" w:rsidP="008367DD">
            <w:pPr>
              <w:rPr>
                <w:rFonts w:asciiTheme="minorHAnsi" w:hAnsiTheme="minorHAnsi" w:cstheme="minorHAnsi"/>
                <w:bCs/>
                <w:color w:val="000000" w:themeColor="text1"/>
                <w:sz w:val="18"/>
                <w:szCs w:val="18"/>
              </w:rPr>
            </w:pPr>
          </w:p>
        </w:tc>
      </w:tr>
      <w:tr w:rsidR="00663381" w14:paraId="5390D326"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19C9DD8F"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Częstotliwość odświeżania</w:t>
            </w:r>
          </w:p>
        </w:tc>
        <w:tc>
          <w:tcPr>
            <w:tcW w:w="4961" w:type="dxa"/>
            <w:tcBorders>
              <w:top w:val="single" w:sz="4" w:space="0" w:color="000000"/>
              <w:left w:val="single" w:sz="4" w:space="0" w:color="000000"/>
              <w:bottom w:val="single" w:sz="4" w:space="0" w:color="000000"/>
              <w:right w:val="single" w:sz="4" w:space="0" w:color="000000"/>
            </w:tcBorders>
            <w:vAlign w:val="center"/>
          </w:tcPr>
          <w:p w14:paraId="70457B22"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100Hz (dotyczy portów cyfrowych)</w:t>
            </w:r>
          </w:p>
        </w:tc>
        <w:tc>
          <w:tcPr>
            <w:tcW w:w="1702" w:type="dxa"/>
            <w:tcBorders>
              <w:top w:val="single" w:sz="4" w:space="0" w:color="000000"/>
              <w:left w:val="single" w:sz="4" w:space="0" w:color="000000"/>
              <w:bottom w:val="single" w:sz="4" w:space="0" w:color="000000"/>
              <w:right w:val="single" w:sz="4" w:space="0" w:color="000000"/>
            </w:tcBorders>
          </w:tcPr>
          <w:p w14:paraId="3491AC6E" w14:textId="77777777" w:rsidR="00663381" w:rsidRDefault="00663381" w:rsidP="008367DD">
            <w:pPr>
              <w:rPr>
                <w:rFonts w:asciiTheme="minorHAnsi" w:hAnsiTheme="minorHAnsi" w:cstheme="minorHAnsi"/>
                <w:bCs/>
                <w:color w:val="000000" w:themeColor="text1"/>
                <w:sz w:val="18"/>
                <w:szCs w:val="18"/>
              </w:rPr>
            </w:pPr>
          </w:p>
        </w:tc>
      </w:tr>
      <w:tr w:rsidR="00663381" w14:paraId="6D6B1692"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760134D0"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Paleta kolorów</w:t>
            </w:r>
          </w:p>
        </w:tc>
        <w:tc>
          <w:tcPr>
            <w:tcW w:w="4961" w:type="dxa"/>
            <w:tcBorders>
              <w:top w:val="single" w:sz="4" w:space="0" w:color="000000"/>
              <w:left w:val="single" w:sz="4" w:space="0" w:color="000000"/>
              <w:bottom w:val="single" w:sz="4" w:space="0" w:color="000000"/>
              <w:right w:val="single" w:sz="4" w:space="0" w:color="000000"/>
            </w:tcBorders>
            <w:vAlign w:val="center"/>
          </w:tcPr>
          <w:p w14:paraId="275411DD"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NTSC 72% </w:t>
            </w:r>
          </w:p>
        </w:tc>
        <w:tc>
          <w:tcPr>
            <w:tcW w:w="1702" w:type="dxa"/>
            <w:tcBorders>
              <w:top w:val="single" w:sz="4" w:space="0" w:color="000000"/>
              <w:left w:val="single" w:sz="4" w:space="0" w:color="000000"/>
              <w:bottom w:val="single" w:sz="4" w:space="0" w:color="000000"/>
              <w:right w:val="single" w:sz="4" w:space="0" w:color="000000"/>
            </w:tcBorders>
          </w:tcPr>
          <w:p w14:paraId="5F3E2054" w14:textId="77777777" w:rsidR="00663381" w:rsidRDefault="00663381" w:rsidP="008367DD">
            <w:pPr>
              <w:rPr>
                <w:rFonts w:asciiTheme="minorHAnsi" w:hAnsiTheme="minorHAnsi" w:cstheme="minorHAnsi"/>
                <w:bCs/>
                <w:color w:val="000000" w:themeColor="text1"/>
                <w:sz w:val="18"/>
                <w:szCs w:val="18"/>
              </w:rPr>
            </w:pPr>
          </w:p>
        </w:tc>
      </w:tr>
      <w:tr w:rsidR="00663381" w14:paraId="5D9D8382"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404DD9FF"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Głębia kolorów</w:t>
            </w:r>
          </w:p>
        </w:tc>
        <w:tc>
          <w:tcPr>
            <w:tcW w:w="4961" w:type="dxa"/>
            <w:tcBorders>
              <w:top w:val="single" w:sz="4" w:space="0" w:color="000000"/>
              <w:left w:val="single" w:sz="4" w:space="0" w:color="000000"/>
              <w:bottom w:val="single" w:sz="4" w:space="0" w:color="000000"/>
              <w:right w:val="single" w:sz="4" w:space="0" w:color="000000"/>
            </w:tcBorders>
            <w:vAlign w:val="center"/>
          </w:tcPr>
          <w:p w14:paraId="05B0E854"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lang w:eastAsia="en-US"/>
              </w:rPr>
              <w:t>16,7 miliona kolorów</w:t>
            </w:r>
          </w:p>
        </w:tc>
        <w:tc>
          <w:tcPr>
            <w:tcW w:w="1702" w:type="dxa"/>
            <w:tcBorders>
              <w:top w:val="single" w:sz="4" w:space="0" w:color="000000"/>
              <w:left w:val="single" w:sz="4" w:space="0" w:color="000000"/>
              <w:bottom w:val="single" w:sz="4" w:space="0" w:color="000000"/>
              <w:right w:val="single" w:sz="4" w:space="0" w:color="000000"/>
            </w:tcBorders>
          </w:tcPr>
          <w:p w14:paraId="6ECD8613" w14:textId="77777777" w:rsidR="00663381" w:rsidRDefault="00663381" w:rsidP="008367DD">
            <w:pPr>
              <w:rPr>
                <w:rFonts w:asciiTheme="minorHAnsi" w:hAnsiTheme="minorHAnsi" w:cstheme="minorHAnsi"/>
                <w:bCs/>
                <w:color w:val="000000" w:themeColor="text1"/>
                <w:sz w:val="18"/>
                <w:szCs w:val="18"/>
                <w:lang w:eastAsia="en-US"/>
              </w:rPr>
            </w:pPr>
          </w:p>
        </w:tc>
      </w:tr>
      <w:tr w:rsidR="00663381" w14:paraId="3E1D05C8"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7ECAEEC2"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Zużycie energii</w:t>
            </w:r>
          </w:p>
        </w:tc>
        <w:tc>
          <w:tcPr>
            <w:tcW w:w="4961" w:type="dxa"/>
            <w:tcBorders>
              <w:top w:val="single" w:sz="4" w:space="0" w:color="000000"/>
              <w:left w:val="single" w:sz="4" w:space="0" w:color="000000"/>
              <w:bottom w:val="single" w:sz="4" w:space="0" w:color="000000"/>
              <w:right w:val="single" w:sz="4" w:space="0" w:color="000000"/>
            </w:tcBorders>
            <w:vAlign w:val="center"/>
          </w:tcPr>
          <w:p w14:paraId="4A369531"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Całkowite zużycie energii (kWh/rok): maks. 37 kWh rocznie </w:t>
            </w:r>
          </w:p>
          <w:p w14:paraId="2B065770"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Dane zużycia do zweryfikowania na stronie Energy Star:</w:t>
            </w:r>
          </w:p>
          <w:p w14:paraId="2D5526F9"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https://www.energystar.gov/productfinder/</w:t>
            </w:r>
          </w:p>
        </w:tc>
        <w:tc>
          <w:tcPr>
            <w:tcW w:w="1702" w:type="dxa"/>
            <w:tcBorders>
              <w:top w:val="single" w:sz="4" w:space="0" w:color="000000"/>
              <w:left w:val="single" w:sz="4" w:space="0" w:color="000000"/>
              <w:bottom w:val="single" w:sz="4" w:space="0" w:color="000000"/>
              <w:right w:val="single" w:sz="4" w:space="0" w:color="000000"/>
            </w:tcBorders>
          </w:tcPr>
          <w:p w14:paraId="36C4FCA5" w14:textId="77777777" w:rsidR="00663381" w:rsidRDefault="00663381" w:rsidP="008367DD">
            <w:pPr>
              <w:rPr>
                <w:rFonts w:asciiTheme="minorHAnsi" w:hAnsiTheme="minorHAnsi" w:cstheme="minorHAnsi"/>
                <w:bCs/>
                <w:color w:val="000000" w:themeColor="text1"/>
                <w:sz w:val="18"/>
                <w:szCs w:val="18"/>
              </w:rPr>
            </w:pPr>
          </w:p>
        </w:tc>
      </w:tr>
      <w:tr w:rsidR="00663381" w14:paraId="2EE68BAE"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7A739A33"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Powłoka powierzchni ekranu</w:t>
            </w:r>
          </w:p>
        </w:tc>
        <w:tc>
          <w:tcPr>
            <w:tcW w:w="4961" w:type="dxa"/>
            <w:tcBorders>
              <w:top w:val="single" w:sz="4" w:space="0" w:color="000000"/>
              <w:left w:val="single" w:sz="4" w:space="0" w:color="000000"/>
              <w:bottom w:val="single" w:sz="4" w:space="0" w:color="000000"/>
              <w:right w:val="single" w:sz="4" w:space="0" w:color="000000"/>
            </w:tcBorders>
            <w:vAlign w:val="center"/>
          </w:tcPr>
          <w:p w14:paraId="3FEFA0D8"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Antyodblaskowa utwardzona</w:t>
            </w:r>
          </w:p>
        </w:tc>
        <w:tc>
          <w:tcPr>
            <w:tcW w:w="1702" w:type="dxa"/>
            <w:tcBorders>
              <w:top w:val="single" w:sz="4" w:space="0" w:color="000000"/>
              <w:left w:val="single" w:sz="4" w:space="0" w:color="000000"/>
              <w:bottom w:val="single" w:sz="4" w:space="0" w:color="000000"/>
              <w:right w:val="single" w:sz="4" w:space="0" w:color="000000"/>
            </w:tcBorders>
          </w:tcPr>
          <w:p w14:paraId="66FA644B" w14:textId="77777777" w:rsidR="00663381" w:rsidRDefault="00663381" w:rsidP="008367DD">
            <w:pPr>
              <w:rPr>
                <w:rFonts w:asciiTheme="minorHAnsi" w:hAnsiTheme="minorHAnsi" w:cstheme="minorHAnsi"/>
                <w:bCs/>
                <w:color w:val="000000" w:themeColor="text1"/>
                <w:sz w:val="18"/>
                <w:szCs w:val="18"/>
              </w:rPr>
            </w:pPr>
          </w:p>
        </w:tc>
      </w:tr>
      <w:tr w:rsidR="00663381" w14:paraId="640BD08B"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5D896468"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Bezpieczeństwo</w:t>
            </w:r>
          </w:p>
        </w:tc>
        <w:tc>
          <w:tcPr>
            <w:tcW w:w="4961" w:type="dxa"/>
            <w:tcBorders>
              <w:top w:val="single" w:sz="4" w:space="0" w:color="000000"/>
              <w:left w:val="single" w:sz="4" w:space="0" w:color="000000"/>
              <w:bottom w:val="single" w:sz="4" w:space="0" w:color="000000"/>
              <w:right w:val="single" w:sz="4" w:space="0" w:color="000000"/>
            </w:tcBorders>
            <w:vAlign w:val="center"/>
          </w:tcPr>
          <w:p w14:paraId="7ADDCD95"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Monitor musi być wyposażony w tzw. gniazdo zabezpieczenia przed kradzieżą.</w:t>
            </w:r>
          </w:p>
          <w:p w14:paraId="2A24CB3C"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Wbudowane w monitor narzędzie diagnostyczne umożliwiające zdiagnozowanie problemu wyświetlania obrazu na ekranie.</w:t>
            </w:r>
          </w:p>
        </w:tc>
        <w:tc>
          <w:tcPr>
            <w:tcW w:w="1702" w:type="dxa"/>
            <w:tcBorders>
              <w:top w:val="single" w:sz="4" w:space="0" w:color="000000"/>
              <w:left w:val="single" w:sz="4" w:space="0" w:color="000000"/>
              <w:bottom w:val="single" w:sz="4" w:space="0" w:color="000000"/>
              <w:right w:val="single" w:sz="4" w:space="0" w:color="000000"/>
            </w:tcBorders>
          </w:tcPr>
          <w:p w14:paraId="60958B3F" w14:textId="77777777" w:rsidR="00663381" w:rsidRDefault="00663381" w:rsidP="008367DD">
            <w:pPr>
              <w:rPr>
                <w:rFonts w:asciiTheme="minorHAnsi" w:hAnsiTheme="minorHAnsi" w:cstheme="minorHAnsi"/>
                <w:bCs/>
                <w:color w:val="000000" w:themeColor="text1"/>
                <w:sz w:val="18"/>
                <w:szCs w:val="18"/>
              </w:rPr>
            </w:pPr>
          </w:p>
        </w:tc>
      </w:tr>
      <w:tr w:rsidR="00663381" w14:paraId="6B8A6433"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344C4A79"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Pochylenie monitora</w:t>
            </w:r>
          </w:p>
        </w:tc>
        <w:tc>
          <w:tcPr>
            <w:tcW w:w="4961" w:type="dxa"/>
            <w:tcBorders>
              <w:top w:val="single" w:sz="4" w:space="0" w:color="000000"/>
              <w:left w:val="single" w:sz="4" w:space="0" w:color="000000"/>
              <w:bottom w:val="single" w:sz="4" w:space="0" w:color="000000"/>
              <w:right w:val="single" w:sz="4" w:space="0" w:color="000000"/>
            </w:tcBorders>
            <w:vAlign w:val="center"/>
          </w:tcPr>
          <w:p w14:paraId="6DD1E5F6"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W zakresie min. 26 stopni</w:t>
            </w:r>
          </w:p>
        </w:tc>
        <w:tc>
          <w:tcPr>
            <w:tcW w:w="1702" w:type="dxa"/>
            <w:tcBorders>
              <w:top w:val="single" w:sz="4" w:space="0" w:color="000000"/>
              <w:left w:val="single" w:sz="4" w:space="0" w:color="000000"/>
              <w:bottom w:val="single" w:sz="4" w:space="0" w:color="000000"/>
              <w:right w:val="single" w:sz="4" w:space="0" w:color="000000"/>
            </w:tcBorders>
          </w:tcPr>
          <w:p w14:paraId="286FFEB0" w14:textId="77777777" w:rsidR="00663381" w:rsidRDefault="00663381" w:rsidP="008367DD">
            <w:pPr>
              <w:rPr>
                <w:rFonts w:asciiTheme="minorHAnsi" w:hAnsiTheme="minorHAnsi" w:cstheme="minorHAnsi"/>
                <w:bCs/>
                <w:color w:val="000000" w:themeColor="text1"/>
                <w:sz w:val="18"/>
                <w:szCs w:val="18"/>
              </w:rPr>
            </w:pPr>
          </w:p>
        </w:tc>
      </w:tr>
      <w:tr w:rsidR="00663381" w14:paraId="7F86ED26"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3732F68F"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Kolor obudowy</w:t>
            </w:r>
          </w:p>
        </w:tc>
        <w:tc>
          <w:tcPr>
            <w:tcW w:w="4961" w:type="dxa"/>
            <w:tcBorders>
              <w:top w:val="single" w:sz="4" w:space="0" w:color="000000"/>
              <w:left w:val="single" w:sz="4" w:space="0" w:color="000000"/>
              <w:bottom w:val="single" w:sz="4" w:space="0" w:color="000000"/>
              <w:right w:val="single" w:sz="4" w:space="0" w:color="000000"/>
            </w:tcBorders>
            <w:vAlign w:val="center"/>
          </w:tcPr>
          <w:p w14:paraId="39299382"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Czarny</w:t>
            </w:r>
          </w:p>
        </w:tc>
        <w:tc>
          <w:tcPr>
            <w:tcW w:w="1702" w:type="dxa"/>
            <w:tcBorders>
              <w:top w:val="single" w:sz="4" w:space="0" w:color="000000"/>
              <w:left w:val="single" w:sz="4" w:space="0" w:color="000000"/>
              <w:bottom w:val="single" w:sz="4" w:space="0" w:color="000000"/>
              <w:right w:val="single" w:sz="4" w:space="0" w:color="000000"/>
            </w:tcBorders>
          </w:tcPr>
          <w:p w14:paraId="0B0CA79D" w14:textId="77777777" w:rsidR="00663381" w:rsidRDefault="00663381" w:rsidP="008367DD">
            <w:pPr>
              <w:rPr>
                <w:rFonts w:asciiTheme="minorHAnsi" w:hAnsiTheme="minorHAnsi" w:cstheme="minorHAnsi"/>
                <w:bCs/>
                <w:color w:val="000000" w:themeColor="text1"/>
                <w:sz w:val="18"/>
                <w:szCs w:val="18"/>
              </w:rPr>
            </w:pPr>
          </w:p>
        </w:tc>
      </w:tr>
      <w:tr w:rsidR="00663381" w14:paraId="1C342BAE"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7644D711"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Porty wejściowe</w:t>
            </w:r>
          </w:p>
        </w:tc>
        <w:tc>
          <w:tcPr>
            <w:tcW w:w="4961" w:type="dxa"/>
            <w:tcBorders>
              <w:top w:val="single" w:sz="4" w:space="0" w:color="000000"/>
              <w:left w:val="single" w:sz="4" w:space="0" w:color="000000"/>
              <w:bottom w:val="single" w:sz="4" w:space="0" w:color="000000"/>
              <w:right w:val="single" w:sz="4" w:space="0" w:color="000000"/>
            </w:tcBorders>
            <w:vAlign w:val="center"/>
          </w:tcPr>
          <w:p w14:paraId="49FBA894" w14:textId="77777777" w:rsidR="00663381" w:rsidRDefault="00663381" w:rsidP="008367DD">
            <w:pPr>
              <w:rPr>
                <w:rFonts w:asciiTheme="minorHAnsi" w:hAnsiTheme="minorHAnsi" w:cstheme="minorHAnsi"/>
                <w:bCs/>
                <w:color w:val="000000" w:themeColor="text1"/>
                <w:sz w:val="18"/>
                <w:szCs w:val="18"/>
                <w:lang w:val="en-US"/>
              </w:rPr>
            </w:pPr>
            <w:r>
              <w:rPr>
                <w:rFonts w:asciiTheme="minorHAnsi" w:hAnsiTheme="minorHAnsi" w:cstheme="minorHAnsi"/>
                <w:bCs/>
                <w:color w:val="000000" w:themeColor="text1"/>
                <w:sz w:val="18"/>
                <w:szCs w:val="18"/>
                <w:lang w:val="en-US"/>
              </w:rPr>
              <w:t xml:space="preserve">1x D-Sub, </w:t>
            </w:r>
          </w:p>
          <w:p w14:paraId="567F03EA" w14:textId="77777777" w:rsidR="00663381" w:rsidRDefault="00663381" w:rsidP="008367DD">
            <w:pPr>
              <w:rPr>
                <w:rFonts w:asciiTheme="minorHAnsi" w:hAnsiTheme="minorHAnsi" w:cstheme="minorHAnsi"/>
                <w:bCs/>
                <w:color w:val="000000" w:themeColor="text1"/>
                <w:sz w:val="18"/>
                <w:szCs w:val="18"/>
                <w:lang w:val="en-US"/>
              </w:rPr>
            </w:pPr>
            <w:r>
              <w:rPr>
                <w:rFonts w:asciiTheme="minorHAnsi" w:hAnsiTheme="minorHAnsi" w:cstheme="minorHAnsi"/>
                <w:bCs/>
                <w:color w:val="000000" w:themeColor="text1"/>
                <w:sz w:val="18"/>
                <w:szCs w:val="18"/>
                <w:lang w:val="en-US"/>
              </w:rPr>
              <w:t>1x Display Port 1.2</w:t>
            </w:r>
          </w:p>
          <w:p w14:paraId="61C61327"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1 x HDMI 1.4</w:t>
            </w:r>
          </w:p>
          <w:p w14:paraId="06D9B5A2"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Nie dopuszcza się stosowania adapterów w celu uzyskania ww. portów.</w:t>
            </w:r>
          </w:p>
        </w:tc>
        <w:tc>
          <w:tcPr>
            <w:tcW w:w="1702" w:type="dxa"/>
            <w:tcBorders>
              <w:top w:val="single" w:sz="4" w:space="0" w:color="000000"/>
              <w:left w:val="single" w:sz="4" w:space="0" w:color="000000"/>
              <w:bottom w:val="single" w:sz="4" w:space="0" w:color="000000"/>
              <w:right w:val="single" w:sz="4" w:space="0" w:color="000000"/>
            </w:tcBorders>
          </w:tcPr>
          <w:p w14:paraId="6919C1FE" w14:textId="77777777" w:rsidR="00663381" w:rsidRDefault="00663381" w:rsidP="008367DD">
            <w:pPr>
              <w:rPr>
                <w:rFonts w:asciiTheme="minorHAnsi" w:hAnsiTheme="minorHAnsi" w:cstheme="minorHAnsi"/>
                <w:bCs/>
                <w:color w:val="000000" w:themeColor="text1"/>
                <w:sz w:val="18"/>
                <w:szCs w:val="18"/>
                <w:lang w:val="en-US"/>
              </w:rPr>
            </w:pPr>
          </w:p>
        </w:tc>
      </w:tr>
      <w:tr w:rsidR="00663381" w14:paraId="204E9574" w14:textId="77777777" w:rsidTr="00663381">
        <w:trPr>
          <w:trHeight w:val="877"/>
        </w:trPr>
        <w:tc>
          <w:tcPr>
            <w:tcW w:w="2552" w:type="dxa"/>
            <w:tcBorders>
              <w:top w:val="single" w:sz="4" w:space="0" w:color="000000"/>
              <w:left w:val="single" w:sz="4" w:space="0" w:color="000000"/>
              <w:bottom w:val="single" w:sz="4" w:space="0" w:color="000000"/>
              <w:right w:val="single" w:sz="4" w:space="0" w:color="000000"/>
            </w:tcBorders>
          </w:tcPr>
          <w:p w14:paraId="187C7619"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Gwarancja</w:t>
            </w:r>
          </w:p>
        </w:tc>
        <w:tc>
          <w:tcPr>
            <w:tcW w:w="4961" w:type="dxa"/>
            <w:tcBorders>
              <w:top w:val="single" w:sz="4" w:space="0" w:color="000000"/>
              <w:left w:val="single" w:sz="4" w:space="0" w:color="000000"/>
              <w:bottom w:val="single" w:sz="4" w:space="0" w:color="000000"/>
              <w:right w:val="single" w:sz="4" w:space="0" w:color="000000"/>
            </w:tcBorders>
          </w:tcPr>
          <w:p w14:paraId="79CB6649"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3 lata, możliwość zgłaszania awarii przez ogólnopolską linię telefoniczną i stronę internetową producenta</w:t>
            </w:r>
          </w:p>
          <w:p w14:paraId="0B1FEA1F"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Czas reakcji serwisu - do końca następnego dnia roboczego</w:t>
            </w:r>
          </w:p>
          <w:p w14:paraId="62655471" w14:textId="2CD797DB"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Firma serwisująca musi posiadać ISO 9001: 2015 </w:t>
            </w:r>
            <w:r w:rsidR="001D01F0">
              <w:rPr>
                <w:rFonts w:asciiTheme="minorHAnsi" w:hAnsiTheme="minorHAnsi" w:cstheme="minorHAnsi"/>
                <w:bCs/>
                <w:color w:val="000000" w:themeColor="text1"/>
                <w:sz w:val="18"/>
                <w:szCs w:val="18"/>
              </w:rPr>
              <w:t xml:space="preserve">lub równoważny </w:t>
            </w:r>
            <w:r>
              <w:rPr>
                <w:rFonts w:asciiTheme="minorHAnsi" w:hAnsiTheme="minorHAnsi" w:cstheme="minorHAnsi"/>
                <w:bCs/>
                <w:color w:val="000000" w:themeColor="text1"/>
                <w:sz w:val="18"/>
                <w:szCs w:val="18"/>
              </w:rPr>
              <w:t>na świadczenie usług serwisowych.</w:t>
            </w:r>
          </w:p>
        </w:tc>
        <w:tc>
          <w:tcPr>
            <w:tcW w:w="1702" w:type="dxa"/>
            <w:tcBorders>
              <w:top w:val="single" w:sz="4" w:space="0" w:color="000000"/>
              <w:left w:val="single" w:sz="4" w:space="0" w:color="000000"/>
              <w:bottom w:val="single" w:sz="4" w:space="0" w:color="000000"/>
              <w:right w:val="single" w:sz="4" w:space="0" w:color="000000"/>
            </w:tcBorders>
          </w:tcPr>
          <w:p w14:paraId="64656132" w14:textId="77777777" w:rsidR="00663381" w:rsidRDefault="00663381" w:rsidP="008367DD">
            <w:pPr>
              <w:rPr>
                <w:rFonts w:asciiTheme="minorHAnsi" w:hAnsiTheme="minorHAnsi" w:cstheme="minorHAnsi"/>
                <w:bCs/>
                <w:color w:val="000000" w:themeColor="text1"/>
                <w:sz w:val="18"/>
                <w:szCs w:val="18"/>
              </w:rPr>
            </w:pPr>
          </w:p>
        </w:tc>
      </w:tr>
      <w:tr w:rsidR="00663381" w14:paraId="0538D2A5"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01C85843"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Certyfikaty</w:t>
            </w:r>
          </w:p>
        </w:tc>
        <w:tc>
          <w:tcPr>
            <w:tcW w:w="4961" w:type="dxa"/>
            <w:tcBorders>
              <w:top w:val="single" w:sz="4" w:space="0" w:color="000000"/>
              <w:left w:val="single" w:sz="4" w:space="0" w:color="000000"/>
              <w:bottom w:val="single" w:sz="4" w:space="0" w:color="000000"/>
              <w:right w:val="single" w:sz="4" w:space="0" w:color="000000"/>
            </w:tcBorders>
          </w:tcPr>
          <w:p w14:paraId="7DEEC300" w14:textId="10AF782B"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Certyfikat ISO 9001 </w:t>
            </w:r>
            <w:r w:rsidR="001D01F0">
              <w:rPr>
                <w:rFonts w:asciiTheme="minorHAnsi" w:hAnsiTheme="minorHAnsi" w:cstheme="minorHAnsi"/>
                <w:bCs/>
                <w:color w:val="000000" w:themeColor="text1"/>
                <w:sz w:val="18"/>
                <w:szCs w:val="18"/>
              </w:rPr>
              <w:t xml:space="preserve">lub równoważny </w:t>
            </w:r>
            <w:r>
              <w:rPr>
                <w:rFonts w:asciiTheme="minorHAnsi" w:hAnsiTheme="minorHAnsi" w:cstheme="minorHAnsi"/>
                <w:bCs/>
                <w:color w:val="000000" w:themeColor="text1"/>
                <w:sz w:val="18"/>
                <w:szCs w:val="18"/>
              </w:rPr>
              <w:t>dla producenta monitora (załączyć dokument potwierdzający spełnianie wymogu)</w:t>
            </w:r>
          </w:p>
          <w:p w14:paraId="4BBBCDD7" w14:textId="3EBA63E1"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Certyfikat ISO 14001 </w:t>
            </w:r>
            <w:r w:rsidR="001D01F0">
              <w:rPr>
                <w:rFonts w:asciiTheme="minorHAnsi" w:hAnsiTheme="minorHAnsi" w:cstheme="minorHAnsi"/>
                <w:bCs/>
                <w:color w:val="000000" w:themeColor="text1"/>
                <w:sz w:val="18"/>
                <w:szCs w:val="18"/>
              </w:rPr>
              <w:t xml:space="preserve">lub równoważny </w:t>
            </w:r>
            <w:r>
              <w:rPr>
                <w:rFonts w:asciiTheme="minorHAnsi" w:hAnsiTheme="minorHAnsi" w:cstheme="minorHAnsi"/>
                <w:bCs/>
                <w:color w:val="000000" w:themeColor="text1"/>
                <w:sz w:val="18"/>
                <w:szCs w:val="18"/>
              </w:rPr>
              <w:t>dla producenta monitora (załączyć dokument potwierdzający spełnianie wymogu)</w:t>
            </w:r>
          </w:p>
          <w:p w14:paraId="7ED47ECD"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Deklaracja zgodności CE (załączyć do oferty)</w:t>
            </w:r>
          </w:p>
          <w:p w14:paraId="39118C8A" w14:textId="77777777" w:rsidR="00663381" w:rsidRDefault="00663381" w:rsidP="008367DD">
            <w:r>
              <w:rPr>
                <w:rFonts w:asciiTheme="minorHAnsi" w:hAnsiTheme="minorHAnsi" w:cstheme="minorHAnsi"/>
                <w:bCs/>
                <w:color w:val="000000" w:themeColor="text1"/>
                <w:sz w:val="18"/>
                <w:szCs w:val="18"/>
              </w:rPr>
              <w:t xml:space="preserve">Certyfikat TCO </w:t>
            </w:r>
            <w:proofErr w:type="spellStart"/>
            <w:r>
              <w:rPr>
                <w:rFonts w:asciiTheme="minorHAnsi" w:hAnsiTheme="minorHAnsi" w:cstheme="minorHAnsi"/>
                <w:bCs/>
                <w:color w:val="000000" w:themeColor="text1"/>
                <w:sz w:val="18"/>
                <w:szCs w:val="18"/>
              </w:rPr>
              <w:t>Certified</w:t>
            </w:r>
            <w:proofErr w:type="spellEnd"/>
            <w:r>
              <w:rPr>
                <w:rFonts w:asciiTheme="minorHAnsi" w:hAnsiTheme="minorHAnsi" w:cstheme="minorHAnsi"/>
                <w:bCs/>
                <w:color w:val="000000" w:themeColor="text1"/>
                <w:sz w:val="18"/>
                <w:szCs w:val="18"/>
              </w:rPr>
              <w:t xml:space="preserve"> Edge Displays dla oferowanego modelu monitora - do oferty załączyć certyfikat lub wydruk ze strony </w:t>
            </w:r>
            <w:hyperlink r:id="rId9">
              <w:r>
                <w:rPr>
                  <w:rStyle w:val="czeinternetowe"/>
                  <w:rFonts w:asciiTheme="minorHAnsi" w:hAnsiTheme="minorHAnsi" w:cstheme="minorHAnsi"/>
                  <w:bCs/>
                  <w:sz w:val="18"/>
                  <w:szCs w:val="18"/>
                </w:rPr>
                <w:t>http://tcocertified.com/product-finder/</w:t>
              </w:r>
            </w:hyperlink>
          </w:p>
          <w:p w14:paraId="71494C97"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 xml:space="preserve">Certyfikat EPEAT Gold dla oferowanego modelu monitora, dla Polski lub kraju członkowskiego UE – do oferty należy </w:t>
            </w:r>
            <w:r>
              <w:rPr>
                <w:rFonts w:asciiTheme="minorHAnsi" w:hAnsiTheme="minorHAnsi" w:cstheme="minorHAnsi"/>
                <w:bCs/>
                <w:color w:val="000000" w:themeColor="text1"/>
                <w:sz w:val="18"/>
                <w:szCs w:val="18"/>
              </w:rPr>
              <w:lastRenderedPageBreak/>
              <w:t>załączyć wydruk ze strony https://www.epeat.net/search-computers-and-displays - załączyć do oferty wydruk z strony</w:t>
            </w:r>
          </w:p>
        </w:tc>
        <w:tc>
          <w:tcPr>
            <w:tcW w:w="1702" w:type="dxa"/>
            <w:tcBorders>
              <w:top w:val="single" w:sz="4" w:space="0" w:color="000000"/>
              <w:left w:val="single" w:sz="4" w:space="0" w:color="000000"/>
              <w:bottom w:val="single" w:sz="4" w:space="0" w:color="000000"/>
              <w:right w:val="single" w:sz="4" w:space="0" w:color="000000"/>
            </w:tcBorders>
          </w:tcPr>
          <w:p w14:paraId="240C417B" w14:textId="77777777" w:rsidR="00663381" w:rsidRDefault="00663381" w:rsidP="008367DD">
            <w:pPr>
              <w:rPr>
                <w:rFonts w:asciiTheme="minorHAnsi" w:hAnsiTheme="minorHAnsi" w:cstheme="minorHAnsi"/>
                <w:bCs/>
                <w:color w:val="000000" w:themeColor="text1"/>
                <w:sz w:val="18"/>
                <w:szCs w:val="18"/>
              </w:rPr>
            </w:pPr>
          </w:p>
        </w:tc>
      </w:tr>
      <w:tr w:rsidR="00663381" w14:paraId="458F79FB"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6FF5B7F0"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Inne</w:t>
            </w:r>
          </w:p>
        </w:tc>
        <w:tc>
          <w:tcPr>
            <w:tcW w:w="4961" w:type="dxa"/>
            <w:tcBorders>
              <w:top w:val="single" w:sz="4" w:space="0" w:color="000000"/>
              <w:left w:val="single" w:sz="4" w:space="0" w:color="000000"/>
              <w:bottom w:val="single" w:sz="4" w:space="0" w:color="000000"/>
              <w:right w:val="single" w:sz="4" w:space="0" w:color="000000"/>
            </w:tcBorders>
          </w:tcPr>
          <w:p w14:paraId="409E74A3"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Regulowana wysokość podstawy (110 mm), pochylenie (-5° ~ +21°), obrót w poziomie, obrót do pozycji pionowej.</w:t>
            </w:r>
          </w:p>
        </w:tc>
        <w:tc>
          <w:tcPr>
            <w:tcW w:w="1702" w:type="dxa"/>
            <w:tcBorders>
              <w:top w:val="single" w:sz="4" w:space="0" w:color="000000"/>
              <w:left w:val="single" w:sz="4" w:space="0" w:color="000000"/>
              <w:bottom w:val="single" w:sz="4" w:space="0" w:color="000000"/>
              <w:right w:val="single" w:sz="4" w:space="0" w:color="000000"/>
            </w:tcBorders>
          </w:tcPr>
          <w:p w14:paraId="19ED7433" w14:textId="77777777" w:rsidR="00663381" w:rsidRDefault="00663381" w:rsidP="008367DD">
            <w:pPr>
              <w:rPr>
                <w:rFonts w:asciiTheme="minorHAnsi" w:hAnsiTheme="minorHAnsi" w:cstheme="minorHAnsi"/>
                <w:bCs/>
                <w:color w:val="000000" w:themeColor="text1"/>
                <w:sz w:val="18"/>
                <w:szCs w:val="18"/>
              </w:rPr>
            </w:pPr>
          </w:p>
        </w:tc>
      </w:tr>
      <w:tr w:rsidR="00663381" w14:paraId="0B063B8E" w14:textId="77777777" w:rsidTr="00663381">
        <w:trPr>
          <w:trHeight w:val="284"/>
        </w:trPr>
        <w:tc>
          <w:tcPr>
            <w:tcW w:w="2552" w:type="dxa"/>
            <w:tcBorders>
              <w:top w:val="single" w:sz="4" w:space="0" w:color="000000"/>
              <w:left w:val="single" w:sz="4" w:space="0" w:color="000000"/>
              <w:bottom w:val="single" w:sz="4" w:space="0" w:color="000000"/>
              <w:right w:val="single" w:sz="4" w:space="0" w:color="000000"/>
            </w:tcBorders>
          </w:tcPr>
          <w:p w14:paraId="2C476787" w14:textId="77777777" w:rsidR="00663381" w:rsidRDefault="00663381" w:rsidP="008367DD">
            <w:pPr>
              <w:rPr>
                <w:rFonts w:asciiTheme="minorHAnsi" w:hAnsiTheme="minorHAnsi" w:cstheme="minorHAnsi"/>
                <w:b/>
                <w:color w:val="000000" w:themeColor="text1"/>
                <w:sz w:val="18"/>
                <w:szCs w:val="18"/>
              </w:rPr>
            </w:pPr>
            <w:r>
              <w:rPr>
                <w:rFonts w:asciiTheme="minorHAnsi" w:hAnsiTheme="minorHAnsi" w:cstheme="minorHAnsi"/>
                <w:b/>
                <w:color w:val="000000" w:themeColor="text1"/>
                <w:sz w:val="18"/>
                <w:szCs w:val="18"/>
              </w:rPr>
              <w:t xml:space="preserve">Głośniki </w:t>
            </w:r>
          </w:p>
        </w:tc>
        <w:tc>
          <w:tcPr>
            <w:tcW w:w="4961" w:type="dxa"/>
            <w:tcBorders>
              <w:top w:val="single" w:sz="4" w:space="0" w:color="000000"/>
              <w:left w:val="single" w:sz="4" w:space="0" w:color="000000"/>
              <w:bottom w:val="single" w:sz="4" w:space="0" w:color="000000"/>
              <w:right w:val="single" w:sz="4" w:space="0" w:color="000000"/>
            </w:tcBorders>
          </w:tcPr>
          <w:p w14:paraId="4A5B7B9C" w14:textId="77777777" w:rsidR="00663381" w:rsidRDefault="00663381" w:rsidP="008367DD">
            <w:pPr>
              <w:rPr>
                <w:rFonts w:asciiTheme="minorHAnsi" w:hAnsiTheme="minorHAnsi" w:cstheme="minorHAnsi"/>
                <w:bCs/>
                <w:color w:val="000000" w:themeColor="text1"/>
                <w:sz w:val="18"/>
                <w:szCs w:val="18"/>
              </w:rPr>
            </w:pPr>
            <w:r>
              <w:rPr>
                <w:rFonts w:asciiTheme="minorHAnsi" w:hAnsiTheme="minorHAnsi" w:cstheme="minorHAnsi"/>
                <w:bCs/>
                <w:color w:val="000000" w:themeColor="text1"/>
                <w:sz w:val="18"/>
                <w:szCs w:val="18"/>
              </w:rPr>
              <w:t>2 głośniki o mocy 2 W, lub załączona dedykowana listwa głośnikowa producenta monitora</w:t>
            </w:r>
          </w:p>
        </w:tc>
        <w:tc>
          <w:tcPr>
            <w:tcW w:w="1702" w:type="dxa"/>
            <w:tcBorders>
              <w:top w:val="single" w:sz="4" w:space="0" w:color="000000"/>
              <w:left w:val="single" w:sz="4" w:space="0" w:color="000000"/>
              <w:bottom w:val="single" w:sz="4" w:space="0" w:color="000000"/>
              <w:right w:val="single" w:sz="4" w:space="0" w:color="000000"/>
            </w:tcBorders>
          </w:tcPr>
          <w:p w14:paraId="32A1FA25" w14:textId="77777777" w:rsidR="00663381" w:rsidRDefault="00663381" w:rsidP="008367DD">
            <w:pPr>
              <w:rPr>
                <w:rFonts w:asciiTheme="minorHAnsi" w:hAnsiTheme="minorHAnsi" w:cstheme="minorHAnsi"/>
                <w:bCs/>
                <w:color w:val="000000" w:themeColor="text1"/>
                <w:sz w:val="18"/>
                <w:szCs w:val="18"/>
              </w:rPr>
            </w:pPr>
          </w:p>
        </w:tc>
      </w:tr>
    </w:tbl>
    <w:p w14:paraId="09276F76" w14:textId="77777777" w:rsidR="00663381" w:rsidRDefault="00663381" w:rsidP="00663381">
      <w:pPr>
        <w:ind w:left="0" w:firstLine="0"/>
      </w:pPr>
    </w:p>
    <w:p w14:paraId="4506C56A" w14:textId="77777777" w:rsidR="00D40C12" w:rsidRDefault="00D40C12" w:rsidP="00663381">
      <w:pPr>
        <w:ind w:left="0" w:firstLine="0"/>
      </w:pPr>
    </w:p>
    <w:tbl>
      <w:tblPr>
        <w:tblStyle w:val="Tabela-Siatka"/>
        <w:tblW w:w="9350" w:type="dxa"/>
        <w:tblLook w:val="04A0" w:firstRow="1" w:lastRow="0" w:firstColumn="1" w:lastColumn="0" w:noHBand="0" w:noVBand="1"/>
      </w:tblPr>
      <w:tblGrid>
        <w:gridCol w:w="1533"/>
        <w:gridCol w:w="5550"/>
        <w:gridCol w:w="2267"/>
      </w:tblGrid>
      <w:tr w:rsidR="00663381" w14:paraId="1C6AE855" w14:textId="77777777" w:rsidTr="00663381">
        <w:trPr>
          <w:trHeight w:val="225"/>
        </w:trPr>
        <w:tc>
          <w:tcPr>
            <w:tcW w:w="1533" w:type="dxa"/>
          </w:tcPr>
          <w:p w14:paraId="48EBB02C" w14:textId="77777777" w:rsidR="00663381" w:rsidRDefault="00663381" w:rsidP="008367DD">
            <w:r>
              <w:rPr>
                <w:rFonts w:cstheme="minorHAnsi"/>
                <w:b/>
                <w:bCs/>
                <w:sz w:val="18"/>
                <w:szCs w:val="18"/>
              </w:rPr>
              <w:t>Nazwa</w:t>
            </w:r>
          </w:p>
        </w:tc>
        <w:tc>
          <w:tcPr>
            <w:tcW w:w="5550" w:type="dxa"/>
            <w:tcBorders>
              <w:right w:val="nil"/>
            </w:tcBorders>
          </w:tcPr>
          <w:p w14:paraId="14D26B91" w14:textId="77777777" w:rsidR="00663381" w:rsidRDefault="00663381" w:rsidP="008367DD">
            <w:r>
              <w:rPr>
                <w:rFonts w:cstheme="minorHAnsi"/>
                <w:b/>
                <w:bCs/>
                <w:sz w:val="18"/>
                <w:szCs w:val="18"/>
              </w:rPr>
              <w:t>Wymagane minimalne parametry techniczne laptopa</w:t>
            </w:r>
          </w:p>
        </w:tc>
        <w:tc>
          <w:tcPr>
            <w:tcW w:w="2267" w:type="dxa"/>
          </w:tcPr>
          <w:p w14:paraId="67755C82" w14:textId="77777777" w:rsidR="00663381" w:rsidRDefault="00663381" w:rsidP="008367DD">
            <w:pPr>
              <w:rPr>
                <w:rFonts w:cstheme="minorHAnsi"/>
                <w:b/>
                <w:bCs/>
                <w:sz w:val="18"/>
                <w:szCs w:val="18"/>
              </w:rPr>
            </w:pPr>
            <w:r>
              <w:rPr>
                <w:rFonts w:eastAsia="Times New Roman" w:cstheme="minorHAnsi"/>
                <w:b/>
                <w:bCs/>
                <w:color w:val="000000"/>
                <w:sz w:val="18"/>
                <w:szCs w:val="18"/>
                <w:lang w:eastAsia="pl-PL"/>
              </w:rPr>
              <w:t>Parametry oferowane</w:t>
            </w:r>
          </w:p>
        </w:tc>
      </w:tr>
      <w:tr w:rsidR="00663381" w14:paraId="1B0299EF" w14:textId="77777777" w:rsidTr="00663381">
        <w:tc>
          <w:tcPr>
            <w:tcW w:w="1533" w:type="dxa"/>
          </w:tcPr>
          <w:p w14:paraId="4C5FB715" w14:textId="77777777" w:rsidR="00663381" w:rsidRDefault="00663381" w:rsidP="008367DD">
            <w:r>
              <w:rPr>
                <w:rFonts w:cstheme="minorHAnsi"/>
                <w:b/>
                <w:bCs/>
                <w:sz w:val="18"/>
                <w:szCs w:val="18"/>
              </w:rPr>
              <w:t>Zastosowanie</w:t>
            </w:r>
          </w:p>
        </w:tc>
        <w:tc>
          <w:tcPr>
            <w:tcW w:w="5550" w:type="dxa"/>
            <w:tcBorders>
              <w:right w:val="nil"/>
            </w:tcBorders>
          </w:tcPr>
          <w:p w14:paraId="0EFF6EEF" w14:textId="77777777" w:rsidR="00663381" w:rsidRDefault="00663381" w:rsidP="008367DD">
            <w:r>
              <w:rPr>
                <w:rFonts w:cstheme="minorHAnsi"/>
                <w:sz w:val="18"/>
                <w:szCs w:val="18"/>
              </w:rPr>
              <w:t xml:space="preserve">Komputer przenośny będzie wykorzystywany dla potrzeb aplikacji biurowych, aplikacji edukacyjnych, dostępu do Internetu oraz poczty elektronicznej, jako lokalna baza danych, </w:t>
            </w:r>
          </w:p>
        </w:tc>
        <w:tc>
          <w:tcPr>
            <w:tcW w:w="2267" w:type="dxa"/>
          </w:tcPr>
          <w:p w14:paraId="784F732E" w14:textId="77777777" w:rsidR="00663381" w:rsidRDefault="00663381" w:rsidP="008367DD"/>
        </w:tc>
      </w:tr>
      <w:tr w:rsidR="00663381" w14:paraId="6F703674" w14:textId="77777777" w:rsidTr="00663381">
        <w:tc>
          <w:tcPr>
            <w:tcW w:w="1533" w:type="dxa"/>
          </w:tcPr>
          <w:p w14:paraId="4DD820CB" w14:textId="77777777" w:rsidR="00663381" w:rsidRDefault="00663381" w:rsidP="008367DD">
            <w:r>
              <w:rPr>
                <w:rFonts w:cstheme="minorHAnsi"/>
                <w:b/>
                <w:bCs/>
                <w:sz w:val="18"/>
                <w:szCs w:val="18"/>
              </w:rPr>
              <w:t>Przekątna Ekranu</w:t>
            </w:r>
          </w:p>
        </w:tc>
        <w:tc>
          <w:tcPr>
            <w:tcW w:w="5550" w:type="dxa"/>
            <w:tcBorders>
              <w:right w:val="nil"/>
            </w:tcBorders>
          </w:tcPr>
          <w:p w14:paraId="776EE3B5" w14:textId="77777777" w:rsidR="00663381" w:rsidRDefault="00663381" w:rsidP="008367DD">
            <w:pPr>
              <w:outlineLvl w:val="0"/>
            </w:pPr>
            <w:r>
              <w:rPr>
                <w:rFonts w:cstheme="minorHAnsi"/>
                <w:sz w:val="18"/>
                <w:szCs w:val="18"/>
              </w:rPr>
              <w:t>Komputer przenośny typu notebook z ekranem o przekątnej w zakresie 13.3” -13,5” 2880X1800, matryca OLED, jasność min. 400 cd/m2, matryca dotykowa z powłoką antyrefleksyjną, pokrycie barw 100% DCI-P3 (typowo).</w:t>
            </w:r>
          </w:p>
        </w:tc>
        <w:tc>
          <w:tcPr>
            <w:tcW w:w="2267" w:type="dxa"/>
          </w:tcPr>
          <w:p w14:paraId="7422A065" w14:textId="77777777" w:rsidR="00663381" w:rsidRDefault="00663381" w:rsidP="008367DD">
            <w:pPr>
              <w:outlineLvl w:val="0"/>
            </w:pPr>
          </w:p>
        </w:tc>
      </w:tr>
      <w:tr w:rsidR="00663381" w14:paraId="2DADD41D" w14:textId="77777777" w:rsidTr="00663381">
        <w:tc>
          <w:tcPr>
            <w:tcW w:w="1533" w:type="dxa"/>
          </w:tcPr>
          <w:p w14:paraId="3EE5F268" w14:textId="77777777" w:rsidR="00663381" w:rsidRDefault="00663381" w:rsidP="008367DD">
            <w:r>
              <w:rPr>
                <w:rFonts w:cstheme="minorHAnsi"/>
                <w:b/>
                <w:bCs/>
                <w:sz w:val="18"/>
                <w:szCs w:val="18"/>
              </w:rPr>
              <w:t>Procesor</w:t>
            </w:r>
          </w:p>
        </w:tc>
        <w:tc>
          <w:tcPr>
            <w:tcW w:w="5550" w:type="dxa"/>
            <w:tcBorders>
              <w:right w:val="nil"/>
            </w:tcBorders>
          </w:tcPr>
          <w:p w14:paraId="169159C6" w14:textId="77777777" w:rsidR="00663381" w:rsidRPr="001D01F0" w:rsidRDefault="00663381" w:rsidP="008367DD">
            <w:pPr>
              <w:rPr>
                <w:sz w:val="18"/>
                <w:szCs w:val="18"/>
              </w:rPr>
            </w:pPr>
            <w:r w:rsidRPr="001D01F0">
              <w:rPr>
                <w:rFonts w:cstheme="minorHAnsi"/>
                <w:sz w:val="18"/>
                <w:szCs w:val="18"/>
              </w:rPr>
              <w:t xml:space="preserve">Procesor osiągający w teście </w:t>
            </w:r>
            <w:proofErr w:type="spellStart"/>
            <w:r w:rsidRPr="001D01F0">
              <w:rPr>
                <w:rFonts w:cstheme="minorHAnsi"/>
                <w:sz w:val="18"/>
                <w:szCs w:val="18"/>
              </w:rPr>
              <w:t>Passmark</w:t>
            </w:r>
            <w:proofErr w:type="spellEnd"/>
            <w:r w:rsidRPr="001D01F0">
              <w:rPr>
                <w:rFonts w:cstheme="minorHAnsi"/>
                <w:sz w:val="18"/>
                <w:szCs w:val="18"/>
              </w:rPr>
              <w:t xml:space="preserve"> CPU Mark, w kategorii </w:t>
            </w:r>
            <w:proofErr w:type="spellStart"/>
            <w:r w:rsidRPr="001D01F0">
              <w:rPr>
                <w:rFonts w:cstheme="minorHAnsi"/>
                <w:sz w:val="18"/>
                <w:szCs w:val="18"/>
              </w:rPr>
              <w:t>Average</w:t>
            </w:r>
            <w:proofErr w:type="spellEnd"/>
            <w:r w:rsidRPr="001D01F0">
              <w:rPr>
                <w:rFonts w:cstheme="minorHAnsi"/>
                <w:sz w:val="18"/>
                <w:szCs w:val="18"/>
              </w:rPr>
              <w:t xml:space="preserve"> CPU Mark wynik co najmniej 18650 pkt. według wyników opublikowanych na stronie http://www.cpubenchmark.net/cpu_list.php. </w:t>
            </w:r>
          </w:p>
          <w:p w14:paraId="612DBA2C" w14:textId="77777777" w:rsidR="00663381" w:rsidRDefault="00663381" w:rsidP="008367DD">
            <w:r w:rsidRPr="001D01F0">
              <w:rPr>
                <w:rFonts w:cstheme="minorHAnsi"/>
                <w:sz w:val="18"/>
                <w:szCs w:val="18"/>
              </w:rPr>
              <w:t>Dołączyć wydruk wyników z okresu pomiędzy dniem opublikowania postępowania, a dniem składania ofert.</w:t>
            </w:r>
          </w:p>
        </w:tc>
        <w:tc>
          <w:tcPr>
            <w:tcW w:w="2267" w:type="dxa"/>
          </w:tcPr>
          <w:p w14:paraId="324C217F" w14:textId="77777777" w:rsidR="00663381" w:rsidRDefault="00663381" w:rsidP="008367DD"/>
        </w:tc>
      </w:tr>
      <w:tr w:rsidR="00663381" w14:paraId="5ECAE13A" w14:textId="77777777" w:rsidTr="00663381">
        <w:tc>
          <w:tcPr>
            <w:tcW w:w="1533" w:type="dxa"/>
          </w:tcPr>
          <w:p w14:paraId="00AF2140" w14:textId="77777777" w:rsidR="00663381" w:rsidRDefault="00663381" w:rsidP="008367DD">
            <w:r>
              <w:rPr>
                <w:rFonts w:cstheme="minorHAnsi"/>
                <w:b/>
                <w:bCs/>
                <w:sz w:val="18"/>
                <w:szCs w:val="18"/>
              </w:rPr>
              <w:t>Pamięć RAM</w:t>
            </w:r>
          </w:p>
        </w:tc>
        <w:tc>
          <w:tcPr>
            <w:tcW w:w="5550" w:type="dxa"/>
            <w:tcBorders>
              <w:right w:val="nil"/>
            </w:tcBorders>
          </w:tcPr>
          <w:p w14:paraId="329A7916" w14:textId="74FBC715" w:rsidR="00663381" w:rsidRDefault="00663381" w:rsidP="00663381">
            <w:pPr>
              <w:rPr>
                <w:rFonts w:cstheme="minorHAnsi"/>
                <w:bCs/>
                <w:color w:val="FF0000"/>
                <w:sz w:val="18"/>
                <w:szCs w:val="18"/>
              </w:rPr>
            </w:pPr>
            <w:r>
              <w:rPr>
                <w:rFonts w:cstheme="minorHAnsi"/>
                <w:bCs/>
                <w:sz w:val="18"/>
                <w:szCs w:val="18"/>
              </w:rPr>
              <w:t>32GB LPDDR5x 8533MT/s</w:t>
            </w:r>
          </w:p>
        </w:tc>
        <w:tc>
          <w:tcPr>
            <w:tcW w:w="2267" w:type="dxa"/>
          </w:tcPr>
          <w:p w14:paraId="6B23FDC2" w14:textId="77777777" w:rsidR="00663381" w:rsidRDefault="00663381" w:rsidP="008367DD"/>
        </w:tc>
      </w:tr>
      <w:tr w:rsidR="00663381" w14:paraId="2EDE70E7" w14:textId="77777777" w:rsidTr="00663381">
        <w:tc>
          <w:tcPr>
            <w:tcW w:w="1533" w:type="dxa"/>
          </w:tcPr>
          <w:p w14:paraId="282F61B0" w14:textId="77777777" w:rsidR="00663381" w:rsidRDefault="00663381" w:rsidP="008367DD">
            <w:r>
              <w:rPr>
                <w:rFonts w:cstheme="minorHAnsi"/>
                <w:b/>
                <w:bCs/>
                <w:sz w:val="18"/>
                <w:szCs w:val="18"/>
              </w:rPr>
              <w:t>Pamięć masowa</w:t>
            </w:r>
          </w:p>
        </w:tc>
        <w:tc>
          <w:tcPr>
            <w:tcW w:w="5550" w:type="dxa"/>
            <w:tcBorders>
              <w:right w:val="nil"/>
            </w:tcBorders>
          </w:tcPr>
          <w:p w14:paraId="3CC35AD4" w14:textId="77777777" w:rsidR="00663381" w:rsidRDefault="00663381" w:rsidP="008367DD">
            <w:r>
              <w:rPr>
                <w:rFonts w:cstheme="minorHAnsi"/>
                <w:sz w:val="18"/>
                <w:szCs w:val="18"/>
              </w:rPr>
              <w:t xml:space="preserve">M.2 1TB SSD </w:t>
            </w:r>
            <w:proofErr w:type="spellStart"/>
            <w:r>
              <w:rPr>
                <w:rFonts w:cstheme="minorHAnsi"/>
                <w:sz w:val="18"/>
                <w:szCs w:val="18"/>
              </w:rPr>
              <w:t>PCIe</w:t>
            </w:r>
            <w:proofErr w:type="spellEnd"/>
            <w:r>
              <w:rPr>
                <w:rFonts w:cstheme="minorHAnsi"/>
                <w:sz w:val="18"/>
                <w:szCs w:val="18"/>
              </w:rPr>
              <w:t xml:space="preserve"> </w:t>
            </w:r>
            <w:proofErr w:type="spellStart"/>
            <w:r>
              <w:rPr>
                <w:rFonts w:cstheme="minorHAnsi"/>
                <w:sz w:val="18"/>
                <w:szCs w:val="18"/>
              </w:rPr>
              <w:t>NVMe</w:t>
            </w:r>
            <w:proofErr w:type="spellEnd"/>
          </w:p>
        </w:tc>
        <w:tc>
          <w:tcPr>
            <w:tcW w:w="2267" w:type="dxa"/>
          </w:tcPr>
          <w:p w14:paraId="2D805234" w14:textId="77777777" w:rsidR="00663381" w:rsidRDefault="00663381" w:rsidP="008367DD"/>
        </w:tc>
      </w:tr>
      <w:tr w:rsidR="00663381" w14:paraId="5F925811" w14:textId="77777777" w:rsidTr="00663381">
        <w:tc>
          <w:tcPr>
            <w:tcW w:w="1533" w:type="dxa"/>
          </w:tcPr>
          <w:p w14:paraId="269E29DB" w14:textId="77777777" w:rsidR="00663381" w:rsidRDefault="00663381" w:rsidP="008367DD">
            <w:r>
              <w:rPr>
                <w:rFonts w:cstheme="minorHAnsi"/>
                <w:b/>
                <w:bCs/>
                <w:sz w:val="18"/>
                <w:szCs w:val="18"/>
              </w:rPr>
              <w:t>Klawiatura i urządzenie wskazujące</w:t>
            </w:r>
          </w:p>
        </w:tc>
        <w:tc>
          <w:tcPr>
            <w:tcW w:w="5550" w:type="dxa"/>
            <w:tcBorders>
              <w:right w:val="nil"/>
            </w:tcBorders>
          </w:tcPr>
          <w:p w14:paraId="088A3F7E" w14:textId="77777777" w:rsidR="00663381" w:rsidRDefault="00663381" w:rsidP="008367DD">
            <w:pPr>
              <w:rPr>
                <w:rFonts w:cstheme="minorHAnsi"/>
                <w:sz w:val="18"/>
                <w:szCs w:val="18"/>
              </w:rPr>
            </w:pPr>
            <w:r>
              <w:rPr>
                <w:rFonts w:cstheme="minorHAnsi"/>
                <w:bCs/>
                <w:sz w:val="18"/>
                <w:szCs w:val="18"/>
              </w:rPr>
              <w:t xml:space="preserve">Klawiatura z wbudowanym  podświetleniem, (układ US -QWERTY), wbudowany </w:t>
            </w:r>
            <w:r>
              <w:rPr>
                <w:rFonts w:cstheme="minorHAnsi"/>
                <w:sz w:val="18"/>
                <w:szCs w:val="18"/>
              </w:rPr>
              <w:t>haptyczny gładzik (</w:t>
            </w:r>
            <w:proofErr w:type="spellStart"/>
            <w:r>
              <w:rPr>
                <w:rFonts w:cstheme="minorHAnsi"/>
                <w:sz w:val="18"/>
                <w:szCs w:val="18"/>
              </w:rPr>
              <w:t>touchpad</w:t>
            </w:r>
            <w:proofErr w:type="spellEnd"/>
            <w:r>
              <w:rPr>
                <w:rFonts w:cstheme="minorHAnsi"/>
                <w:sz w:val="18"/>
                <w:szCs w:val="18"/>
              </w:rPr>
              <w:t xml:space="preserve">) </w:t>
            </w:r>
          </w:p>
          <w:p w14:paraId="1CB88B88" w14:textId="7A116630" w:rsidR="00663381" w:rsidRDefault="00663381" w:rsidP="008367DD">
            <w:r>
              <w:rPr>
                <w:rFonts w:cstheme="minorHAnsi"/>
                <w:sz w:val="18"/>
                <w:szCs w:val="18"/>
              </w:rPr>
              <w:t>ze strefą przewijania w pionie</w:t>
            </w:r>
          </w:p>
        </w:tc>
        <w:tc>
          <w:tcPr>
            <w:tcW w:w="2267" w:type="dxa"/>
          </w:tcPr>
          <w:p w14:paraId="6ECD9321" w14:textId="77777777" w:rsidR="00663381" w:rsidRDefault="00663381" w:rsidP="008367DD"/>
        </w:tc>
      </w:tr>
      <w:tr w:rsidR="00663381" w14:paraId="6958CBC8" w14:textId="77777777" w:rsidTr="00663381">
        <w:tc>
          <w:tcPr>
            <w:tcW w:w="1533" w:type="dxa"/>
          </w:tcPr>
          <w:p w14:paraId="0C49606A" w14:textId="77777777" w:rsidR="00663381" w:rsidRDefault="00663381" w:rsidP="008367DD">
            <w:r>
              <w:rPr>
                <w:rFonts w:cstheme="minorHAnsi"/>
                <w:b/>
                <w:bCs/>
                <w:sz w:val="18"/>
                <w:szCs w:val="18"/>
              </w:rPr>
              <w:t>Multimedia</w:t>
            </w:r>
          </w:p>
        </w:tc>
        <w:tc>
          <w:tcPr>
            <w:tcW w:w="5550" w:type="dxa"/>
            <w:tcBorders>
              <w:right w:val="nil"/>
            </w:tcBorders>
          </w:tcPr>
          <w:p w14:paraId="76048CFC" w14:textId="77777777" w:rsidR="00663381" w:rsidRDefault="00663381" w:rsidP="008367DD">
            <w:r>
              <w:rPr>
                <w:rFonts w:cstheme="minorHAnsi"/>
                <w:bCs/>
                <w:sz w:val="18"/>
                <w:szCs w:val="18"/>
              </w:rPr>
              <w:t>Karta dźwiękowa zintegrowana z płytą główną, zgodna z High Definition, wbudowane cztery  głośniki o średniej mocy 2W każdy</w:t>
            </w:r>
          </w:p>
          <w:p w14:paraId="6E2EA4BA" w14:textId="77777777" w:rsidR="00663381" w:rsidRDefault="00663381" w:rsidP="008367DD">
            <w:pPr>
              <w:rPr>
                <w:rFonts w:cstheme="minorHAnsi"/>
                <w:bCs/>
                <w:sz w:val="18"/>
                <w:szCs w:val="18"/>
              </w:rPr>
            </w:pPr>
            <w:r>
              <w:rPr>
                <w:rFonts w:cstheme="minorHAnsi"/>
                <w:bCs/>
                <w:sz w:val="18"/>
                <w:szCs w:val="18"/>
              </w:rPr>
              <w:t xml:space="preserve">Kamera internetowa o rozdzielczości min. FHD trwale zainstalowana w obudowie matrycy, zaopatrzona w diodę informującą użytkownika o aktywności oraz kamera IR, zgodna z Windows Hello, umożliwiająca autentykację użytkownika </w:t>
            </w:r>
          </w:p>
          <w:p w14:paraId="27A18E84" w14:textId="3AB28896" w:rsidR="00663381" w:rsidRDefault="00663381" w:rsidP="008367DD">
            <w:r>
              <w:rPr>
                <w:rFonts w:cstheme="minorHAnsi"/>
                <w:bCs/>
                <w:sz w:val="18"/>
                <w:szCs w:val="18"/>
              </w:rPr>
              <w:t xml:space="preserve">na poziomie oferowanego systemu operacyjnego. </w:t>
            </w:r>
          </w:p>
          <w:p w14:paraId="7BE5383D" w14:textId="77777777" w:rsidR="00663381" w:rsidRDefault="00663381" w:rsidP="008367DD">
            <w:r>
              <w:rPr>
                <w:rFonts w:cstheme="minorHAnsi"/>
                <w:bCs/>
                <w:sz w:val="18"/>
                <w:szCs w:val="18"/>
              </w:rPr>
              <w:t xml:space="preserve">Kamery wbudowane w górnej ramce matrycy. </w:t>
            </w:r>
          </w:p>
          <w:p w14:paraId="23AB77A5" w14:textId="77777777" w:rsidR="00663381" w:rsidRDefault="00663381" w:rsidP="008367DD">
            <w:r>
              <w:rPr>
                <w:rFonts w:cstheme="minorHAnsi"/>
                <w:bCs/>
                <w:sz w:val="18"/>
                <w:szCs w:val="18"/>
              </w:rPr>
              <w:t xml:space="preserve">Dwa mikrofony wbudowane w obudowę. </w:t>
            </w:r>
          </w:p>
        </w:tc>
        <w:tc>
          <w:tcPr>
            <w:tcW w:w="2267" w:type="dxa"/>
          </w:tcPr>
          <w:p w14:paraId="0419B59C" w14:textId="77777777" w:rsidR="00663381" w:rsidRDefault="00663381" w:rsidP="008367DD"/>
        </w:tc>
      </w:tr>
      <w:tr w:rsidR="00663381" w14:paraId="4D0685E1" w14:textId="77777777" w:rsidTr="00663381">
        <w:tc>
          <w:tcPr>
            <w:tcW w:w="1533" w:type="dxa"/>
          </w:tcPr>
          <w:p w14:paraId="0E8E94A5" w14:textId="77777777" w:rsidR="00663381" w:rsidRDefault="00663381" w:rsidP="008367DD">
            <w:r>
              <w:rPr>
                <w:rFonts w:cstheme="minorHAnsi"/>
                <w:b/>
                <w:bCs/>
                <w:sz w:val="18"/>
                <w:szCs w:val="18"/>
              </w:rPr>
              <w:t>Bateria i zasilanie</w:t>
            </w:r>
          </w:p>
        </w:tc>
        <w:tc>
          <w:tcPr>
            <w:tcW w:w="5550" w:type="dxa"/>
            <w:tcBorders>
              <w:right w:val="nil"/>
            </w:tcBorders>
          </w:tcPr>
          <w:p w14:paraId="0EE94161" w14:textId="77777777" w:rsidR="00663381" w:rsidRDefault="00663381" w:rsidP="008367DD">
            <w:r>
              <w:rPr>
                <w:rFonts w:cstheme="minorHAnsi"/>
                <w:bCs/>
                <w:sz w:val="18"/>
                <w:szCs w:val="18"/>
              </w:rPr>
              <w:t xml:space="preserve">Bateria o pojemności min. 55Whr </w:t>
            </w:r>
          </w:p>
          <w:p w14:paraId="257DEC00" w14:textId="77777777" w:rsidR="00663381" w:rsidRDefault="00663381" w:rsidP="008367DD">
            <w:r>
              <w:rPr>
                <w:rFonts w:cstheme="minorHAnsi"/>
                <w:bCs/>
                <w:sz w:val="18"/>
                <w:szCs w:val="18"/>
              </w:rPr>
              <w:t xml:space="preserve">Zasilacz </w:t>
            </w:r>
            <w:proofErr w:type="spellStart"/>
            <w:r>
              <w:rPr>
                <w:rFonts w:cstheme="minorHAnsi"/>
                <w:bCs/>
                <w:sz w:val="18"/>
                <w:szCs w:val="18"/>
              </w:rPr>
              <w:t>Type</w:t>
            </w:r>
            <w:proofErr w:type="spellEnd"/>
            <w:r>
              <w:rPr>
                <w:rFonts w:cstheme="minorHAnsi"/>
                <w:bCs/>
                <w:sz w:val="18"/>
                <w:szCs w:val="18"/>
              </w:rPr>
              <w:t>-C min.60W,</w:t>
            </w:r>
            <w:r>
              <w:rPr>
                <w:rFonts w:cstheme="minorHAnsi"/>
                <w:b/>
                <w:bCs/>
                <w:sz w:val="18"/>
                <w:szCs w:val="18"/>
              </w:rPr>
              <w:t xml:space="preserve"> </w:t>
            </w:r>
          </w:p>
        </w:tc>
        <w:tc>
          <w:tcPr>
            <w:tcW w:w="2267" w:type="dxa"/>
          </w:tcPr>
          <w:p w14:paraId="6AD37398" w14:textId="77777777" w:rsidR="00663381" w:rsidRDefault="00663381" w:rsidP="008367DD"/>
        </w:tc>
      </w:tr>
      <w:tr w:rsidR="00663381" w14:paraId="59287101" w14:textId="77777777" w:rsidTr="00663381">
        <w:tc>
          <w:tcPr>
            <w:tcW w:w="1533" w:type="dxa"/>
          </w:tcPr>
          <w:p w14:paraId="0E4AE5BA" w14:textId="77777777" w:rsidR="00663381" w:rsidRDefault="00663381" w:rsidP="008367DD">
            <w:r>
              <w:rPr>
                <w:rFonts w:cstheme="minorHAnsi"/>
                <w:b/>
                <w:bCs/>
                <w:sz w:val="18"/>
                <w:szCs w:val="18"/>
              </w:rPr>
              <w:t>Obudowa</w:t>
            </w:r>
          </w:p>
        </w:tc>
        <w:tc>
          <w:tcPr>
            <w:tcW w:w="5550" w:type="dxa"/>
            <w:tcBorders>
              <w:right w:val="nil"/>
            </w:tcBorders>
          </w:tcPr>
          <w:p w14:paraId="6A5BD401" w14:textId="77777777" w:rsidR="00663381" w:rsidRDefault="00663381" w:rsidP="008367DD">
            <w:r>
              <w:rPr>
                <w:rFonts w:cstheme="minorHAnsi"/>
                <w:bCs/>
                <w:sz w:val="18"/>
                <w:szCs w:val="18"/>
              </w:rPr>
              <w:t>Wykonana z aluminium</w:t>
            </w:r>
          </w:p>
        </w:tc>
        <w:tc>
          <w:tcPr>
            <w:tcW w:w="2267" w:type="dxa"/>
          </w:tcPr>
          <w:p w14:paraId="5FE1167C" w14:textId="77777777" w:rsidR="00663381" w:rsidRDefault="00663381" w:rsidP="008367DD"/>
        </w:tc>
      </w:tr>
      <w:tr w:rsidR="00663381" w14:paraId="4B01D703" w14:textId="77777777" w:rsidTr="00663381">
        <w:tc>
          <w:tcPr>
            <w:tcW w:w="1533" w:type="dxa"/>
          </w:tcPr>
          <w:p w14:paraId="7F842B05" w14:textId="77777777" w:rsidR="00663381" w:rsidRDefault="00663381" w:rsidP="008367DD">
            <w:r>
              <w:rPr>
                <w:rFonts w:cstheme="minorHAnsi"/>
                <w:b/>
                <w:bCs/>
                <w:sz w:val="18"/>
                <w:szCs w:val="18"/>
              </w:rPr>
              <w:t>Waga i wymiary</w:t>
            </w:r>
          </w:p>
        </w:tc>
        <w:tc>
          <w:tcPr>
            <w:tcW w:w="5550" w:type="dxa"/>
            <w:tcBorders>
              <w:right w:val="nil"/>
            </w:tcBorders>
          </w:tcPr>
          <w:p w14:paraId="0C736218" w14:textId="77777777" w:rsidR="00663381" w:rsidRDefault="00663381" w:rsidP="008367DD">
            <w:r>
              <w:rPr>
                <w:rFonts w:cstheme="minorHAnsi"/>
                <w:bCs/>
                <w:sz w:val="18"/>
                <w:szCs w:val="18"/>
              </w:rPr>
              <w:t>Waga maks. 1.26 kg.</w:t>
            </w:r>
          </w:p>
          <w:p w14:paraId="4186EF30" w14:textId="77777777" w:rsidR="00663381" w:rsidRDefault="00663381" w:rsidP="008367DD">
            <w:r>
              <w:rPr>
                <w:rFonts w:cstheme="minorHAnsi"/>
                <w:bCs/>
                <w:sz w:val="18"/>
                <w:szCs w:val="18"/>
              </w:rPr>
              <w:t xml:space="preserve">Suma wymiarów nie przekraczająca: 510 mm </w:t>
            </w:r>
          </w:p>
        </w:tc>
        <w:tc>
          <w:tcPr>
            <w:tcW w:w="2267" w:type="dxa"/>
          </w:tcPr>
          <w:p w14:paraId="7092CE50" w14:textId="77777777" w:rsidR="00663381" w:rsidRDefault="00663381" w:rsidP="008367DD"/>
        </w:tc>
      </w:tr>
      <w:tr w:rsidR="00663381" w14:paraId="3B6D044B" w14:textId="77777777" w:rsidTr="00663381">
        <w:tc>
          <w:tcPr>
            <w:tcW w:w="1533" w:type="dxa"/>
          </w:tcPr>
          <w:p w14:paraId="20A262FC" w14:textId="77777777" w:rsidR="00663381" w:rsidRDefault="00663381" w:rsidP="008367DD">
            <w:r>
              <w:rPr>
                <w:rFonts w:cstheme="minorHAnsi"/>
                <w:b/>
                <w:bCs/>
                <w:sz w:val="18"/>
                <w:szCs w:val="18"/>
              </w:rPr>
              <w:t>BIOS</w:t>
            </w:r>
          </w:p>
        </w:tc>
        <w:tc>
          <w:tcPr>
            <w:tcW w:w="5550" w:type="dxa"/>
            <w:tcBorders>
              <w:right w:val="nil"/>
            </w:tcBorders>
          </w:tcPr>
          <w:p w14:paraId="10BC2FAC" w14:textId="77777777" w:rsidR="00663381" w:rsidRDefault="00663381" w:rsidP="008367DD">
            <w:r>
              <w:rPr>
                <w:rFonts w:cstheme="minorHAnsi"/>
                <w:bCs/>
                <w:sz w:val="18"/>
                <w:szCs w:val="18"/>
              </w:rPr>
              <w:t>BIOS zgodny ze specyfikacją UEFI, pełna obsługa za pomocą klawiatury i myszy. Możliwość, bez uruchamiania systemu operacyjnego z dysku twardego komputera lub innych, podłączonych do niego urządzeń zewnętrznych odczytania z BIOS informacji o: wersji BIOS, nr seryjnym komputera, dacie produkcji komputera, zainstalowanej pamięci RAM, technologii wykonania pamięci RAM, typie zainstalowanego procesora, aktualnej prędkości zainstalowanego procesora, minimalnej prędkości osiąganej przez zainstalowany procesor, zainstalowanym dysku twardym.</w:t>
            </w:r>
          </w:p>
          <w:p w14:paraId="1E7D8FF6" w14:textId="77777777" w:rsidR="00663381" w:rsidRDefault="00663381" w:rsidP="008367DD">
            <w:r>
              <w:rPr>
                <w:rFonts w:cstheme="minorHAnsi"/>
                <w:bCs/>
                <w:sz w:val="18"/>
                <w:szCs w:val="18"/>
              </w:rPr>
              <w:t xml:space="preserve">Możliwość nadania numeru inwentarzowego bezpośrednio z poziomu BIOS, </w:t>
            </w:r>
          </w:p>
          <w:p w14:paraId="520885DD" w14:textId="77777777" w:rsidR="00663381" w:rsidRDefault="00663381" w:rsidP="008367DD">
            <w:r>
              <w:rPr>
                <w:rFonts w:cstheme="minorHAnsi"/>
                <w:bCs/>
                <w:sz w:val="18"/>
                <w:szCs w:val="18"/>
              </w:rPr>
              <w:t>bez konieczności wykorzystania dodatkowego oprogramowania.</w:t>
            </w:r>
            <w:r>
              <w:rPr>
                <w:rFonts w:cstheme="minorHAnsi"/>
                <w:bCs/>
                <w:sz w:val="18"/>
                <w:szCs w:val="18"/>
              </w:rPr>
              <w:br/>
              <w:t>Pole numeru inwentarzowego po nadaniu nie może być edytowalne w BIOS, a numer inwentarzowy nie może ulegać skasowaniu po aktualizacji BIOS.</w:t>
            </w:r>
          </w:p>
          <w:p w14:paraId="2C0463A6" w14:textId="77777777" w:rsidR="00663381" w:rsidRDefault="00663381" w:rsidP="008367DD">
            <w:r>
              <w:rPr>
                <w:rFonts w:cstheme="minorHAnsi"/>
                <w:bCs/>
                <w:sz w:val="18"/>
                <w:szCs w:val="18"/>
              </w:rPr>
              <w:t>BIOS zawierający informację o poziomie naładowania baterii, mocy podpiętego zasilacza.</w:t>
            </w:r>
          </w:p>
        </w:tc>
        <w:tc>
          <w:tcPr>
            <w:tcW w:w="2267" w:type="dxa"/>
          </w:tcPr>
          <w:p w14:paraId="3F6FB484" w14:textId="77777777" w:rsidR="00663381" w:rsidRDefault="00663381" w:rsidP="008367DD"/>
        </w:tc>
      </w:tr>
      <w:tr w:rsidR="00663381" w14:paraId="7BCFBD22" w14:textId="77777777" w:rsidTr="00663381">
        <w:tc>
          <w:tcPr>
            <w:tcW w:w="1533" w:type="dxa"/>
          </w:tcPr>
          <w:p w14:paraId="604A9101" w14:textId="77777777" w:rsidR="00663381" w:rsidRDefault="00663381" w:rsidP="008367DD">
            <w:r>
              <w:rPr>
                <w:rFonts w:cstheme="minorHAnsi"/>
                <w:b/>
                <w:bCs/>
                <w:sz w:val="18"/>
                <w:szCs w:val="18"/>
              </w:rPr>
              <w:t>Certyfikaty i oświadczenia</w:t>
            </w:r>
          </w:p>
        </w:tc>
        <w:tc>
          <w:tcPr>
            <w:tcW w:w="5550" w:type="dxa"/>
            <w:tcBorders>
              <w:right w:val="nil"/>
            </w:tcBorders>
          </w:tcPr>
          <w:p w14:paraId="27A9B273" w14:textId="708FA4A5" w:rsidR="00663381" w:rsidRDefault="00663381" w:rsidP="008367DD">
            <w:r>
              <w:rPr>
                <w:rFonts w:cstheme="minorHAnsi"/>
                <w:bCs/>
                <w:sz w:val="18"/>
                <w:szCs w:val="18"/>
              </w:rPr>
              <w:t xml:space="preserve">Certyfikat ISO9001 </w:t>
            </w:r>
            <w:r w:rsidR="001D01F0">
              <w:rPr>
                <w:rFonts w:cstheme="minorHAnsi"/>
                <w:bCs/>
                <w:sz w:val="18"/>
                <w:szCs w:val="18"/>
              </w:rPr>
              <w:t xml:space="preserve">lub równoważny </w:t>
            </w:r>
            <w:r>
              <w:rPr>
                <w:rFonts w:cstheme="minorHAnsi"/>
                <w:bCs/>
                <w:sz w:val="18"/>
                <w:szCs w:val="18"/>
              </w:rPr>
              <w:t>dla producenta sprzętu (należy załączyć do oferty)</w:t>
            </w:r>
          </w:p>
          <w:p w14:paraId="342FAC83" w14:textId="7468208E" w:rsidR="00663381" w:rsidRDefault="00663381" w:rsidP="008367DD">
            <w:r>
              <w:rPr>
                <w:rFonts w:cstheme="minorHAnsi"/>
                <w:bCs/>
                <w:sz w:val="18"/>
                <w:szCs w:val="18"/>
              </w:rPr>
              <w:lastRenderedPageBreak/>
              <w:t xml:space="preserve">Certyfikat ISO 14001 </w:t>
            </w:r>
            <w:r w:rsidR="001D01F0">
              <w:rPr>
                <w:rFonts w:cstheme="minorHAnsi"/>
                <w:bCs/>
                <w:sz w:val="18"/>
                <w:szCs w:val="18"/>
              </w:rPr>
              <w:t xml:space="preserve">lub równoważny </w:t>
            </w:r>
            <w:r>
              <w:rPr>
                <w:rFonts w:cstheme="minorHAnsi"/>
                <w:bCs/>
                <w:sz w:val="18"/>
                <w:szCs w:val="18"/>
              </w:rPr>
              <w:t>dla producenta sprzętu (należy załączyć do oferty)</w:t>
            </w:r>
          </w:p>
          <w:p w14:paraId="23F9E30D" w14:textId="1622E53E" w:rsidR="00663381" w:rsidRDefault="00663381" w:rsidP="008367DD">
            <w:r>
              <w:rPr>
                <w:rFonts w:cstheme="minorHAnsi"/>
                <w:bCs/>
                <w:sz w:val="18"/>
                <w:szCs w:val="18"/>
              </w:rPr>
              <w:t xml:space="preserve">Certyfikat ISO 50001 </w:t>
            </w:r>
            <w:r w:rsidR="001D01F0">
              <w:rPr>
                <w:rFonts w:cstheme="minorHAnsi"/>
                <w:bCs/>
                <w:sz w:val="18"/>
                <w:szCs w:val="18"/>
              </w:rPr>
              <w:t xml:space="preserve">lub równoważny </w:t>
            </w:r>
            <w:r>
              <w:rPr>
                <w:rFonts w:cstheme="minorHAnsi"/>
                <w:bCs/>
                <w:sz w:val="18"/>
                <w:szCs w:val="18"/>
              </w:rPr>
              <w:t>dla producenta sprzętu (należy załączyć do oferty)</w:t>
            </w:r>
          </w:p>
          <w:p w14:paraId="44882BCF" w14:textId="77777777" w:rsidR="00663381" w:rsidRDefault="00663381" w:rsidP="008367DD">
            <w:r>
              <w:rPr>
                <w:rFonts w:cstheme="minorHAnsi"/>
                <w:bCs/>
                <w:sz w:val="18"/>
                <w:szCs w:val="18"/>
              </w:rPr>
              <w:t>Deklaracja zgodności CE (załączyć do oferty)</w:t>
            </w:r>
          </w:p>
          <w:p w14:paraId="370585FB" w14:textId="77777777" w:rsidR="00663381" w:rsidRDefault="00663381" w:rsidP="008367DD">
            <w:r>
              <w:rPr>
                <w:rFonts w:cstheme="minorHAnsi"/>
                <w:bCs/>
                <w:sz w:val="18"/>
                <w:szCs w:val="18"/>
              </w:rPr>
              <w:t xml:space="preserve">Potwierdzenie spełnienia kryteriów środowiskowych, w tym zgodności z dyrektywą </w:t>
            </w:r>
            <w:proofErr w:type="spellStart"/>
            <w:r>
              <w:rPr>
                <w:rFonts w:cstheme="minorHAnsi"/>
                <w:bCs/>
                <w:sz w:val="18"/>
                <w:szCs w:val="18"/>
              </w:rPr>
              <w:t>RoHS</w:t>
            </w:r>
            <w:proofErr w:type="spellEnd"/>
            <w:r>
              <w:rPr>
                <w:rFonts w:cstheme="minorHAnsi"/>
                <w:bCs/>
                <w:sz w:val="18"/>
                <w:szCs w:val="18"/>
              </w:rPr>
              <w:t xml:space="preserve"> Unii Europejskiej o eliminacji substancji niebezpiecznych w postaci oświadczenia producenta jednostki</w:t>
            </w:r>
          </w:p>
        </w:tc>
        <w:tc>
          <w:tcPr>
            <w:tcW w:w="2267" w:type="dxa"/>
          </w:tcPr>
          <w:p w14:paraId="69F1C998" w14:textId="77777777" w:rsidR="00663381" w:rsidRDefault="00663381" w:rsidP="008367DD"/>
        </w:tc>
      </w:tr>
      <w:tr w:rsidR="00663381" w14:paraId="481DBB3F" w14:textId="77777777" w:rsidTr="00663381">
        <w:tc>
          <w:tcPr>
            <w:tcW w:w="1533" w:type="dxa"/>
          </w:tcPr>
          <w:p w14:paraId="6B97B749" w14:textId="77777777" w:rsidR="00663381" w:rsidRDefault="00663381" w:rsidP="008367DD">
            <w:r>
              <w:rPr>
                <w:rFonts w:cstheme="minorHAnsi"/>
                <w:b/>
                <w:bCs/>
                <w:sz w:val="18"/>
                <w:szCs w:val="18"/>
              </w:rPr>
              <w:t>Ergonomia pracy</w:t>
            </w:r>
          </w:p>
        </w:tc>
        <w:tc>
          <w:tcPr>
            <w:tcW w:w="5550" w:type="dxa"/>
            <w:tcBorders>
              <w:right w:val="nil"/>
            </w:tcBorders>
          </w:tcPr>
          <w:p w14:paraId="365F6820" w14:textId="77777777" w:rsidR="00663381" w:rsidRDefault="00663381" w:rsidP="008367DD">
            <w:r>
              <w:rPr>
                <w:rFonts w:cstheme="minorHAnsi"/>
                <w:bCs/>
                <w:sz w:val="18"/>
                <w:szCs w:val="18"/>
              </w:rPr>
              <w:t>Wbudowany w obudowie matrycy czujnik oświetlenia dostosowujący podświetlenie matrycy.</w:t>
            </w:r>
          </w:p>
        </w:tc>
        <w:tc>
          <w:tcPr>
            <w:tcW w:w="2267" w:type="dxa"/>
          </w:tcPr>
          <w:p w14:paraId="052A702A" w14:textId="77777777" w:rsidR="00663381" w:rsidRDefault="00663381" w:rsidP="008367DD"/>
        </w:tc>
      </w:tr>
      <w:tr w:rsidR="00663381" w14:paraId="3B1228C5" w14:textId="77777777" w:rsidTr="00663381">
        <w:tc>
          <w:tcPr>
            <w:tcW w:w="1533" w:type="dxa"/>
          </w:tcPr>
          <w:p w14:paraId="37A53E5F" w14:textId="77777777" w:rsidR="00663381" w:rsidRDefault="00663381" w:rsidP="008367DD">
            <w:r>
              <w:rPr>
                <w:rFonts w:cstheme="minorHAnsi"/>
                <w:b/>
                <w:bCs/>
                <w:sz w:val="18"/>
                <w:szCs w:val="18"/>
              </w:rPr>
              <w:t>Bezpieczeństwo</w:t>
            </w:r>
          </w:p>
        </w:tc>
        <w:tc>
          <w:tcPr>
            <w:tcW w:w="5550" w:type="dxa"/>
            <w:tcBorders>
              <w:right w:val="nil"/>
            </w:tcBorders>
          </w:tcPr>
          <w:p w14:paraId="59569E39" w14:textId="77777777" w:rsidR="00663381" w:rsidRDefault="00663381" w:rsidP="008367DD">
            <w:r>
              <w:rPr>
                <w:rFonts w:cstheme="minorHAnsi"/>
                <w:bCs/>
                <w:sz w:val="18"/>
                <w:szCs w:val="18"/>
              </w:rPr>
              <w:t xml:space="preserve">System diagnostyczny z graficznym interfejsem dostępny z poziomu BIOS lub menu </w:t>
            </w:r>
            <w:proofErr w:type="spellStart"/>
            <w:r>
              <w:rPr>
                <w:rFonts w:cstheme="minorHAnsi"/>
                <w:bCs/>
                <w:sz w:val="18"/>
                <w:szCs w:val="18"/>
              </w:rPr>
              <w:t>Bootowania</w:t>
            </w:r>
            <w:proofErr w:type="spellEnd"/>
            <w:r>
              <w:rPr>
                <w:rFonts w:cstheme="minorHAnsi"/>
                <w:bCs/>
                <w:sz w:val="18"/>
                <w:szCs w:val="18"/>
              </w:rPr>
              <w:t xml:space="preserve"> umożliwiający przetestowanie wszystkich podzespołów i zdiagnozowanie, działający bez dysku twardego, dostępu do sieci, dostępu do Internetu i stosowania jakichkolwiek zewnętrznych urządzeń. </w:t>
            </w:r>
          </w:p>
          <w:p w14:paraId="6B00D722" w14:textId="77777777" w:rsidR="00663381" w:rsidRDefault="00663381" w:rsidP="008367DD">
            <w:r>
              <w:rPr>
                <w:rFonts w:cstheme="minorHAnsi"/>
                <w:bCs/>
                <w:sz w:val="18"/>
                <w:szCs w:val="18"/>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1A4A18CF" w14:textId="77777777" w:rsidR="00663381" w:rsidRDefault="00663381" w:rsidP="008367DD">
            <w:r>
              <w:rPr>
                <w:rFonts w:cstheme="minorHAnsi"/>
                <w:bCs/>
                <w:sz w:val="18"/>
                <w:szCs w:val="18"/>
              </w:rPr>
              <w:t>Wbudowany czytnik linii papilarnych.</w:t>
            </w:r>
          </w:p>
          <w:p w14:paraId="27A66E94" w14:textId="77777777" w:rsidR="00663381" w:rsidRDefault="00663381" w:rsidP="008367DD">
            <w:r>
              <w:rPr>
                <w:rFonts w:cstheme="minorHAnsi"/>
                <w:bCs/>
                <w:sz w:val="18"/>
                <w:szCs w:val="18"/>
              </w:rPr>
              <w:t>Kamera IR zgodna z Windows Hello umożliwiająca autentykację użytkownika na poziomie oferowanego systemu operacyjnego.</w:t>
            </w:r>
          </w:p>
        </w:tc>
        <w:tc>
          <w:tcPr>
            <w:tcW w:w="2267" w:type="dxa"/>
          </w:tcPr>
          <w:p w14:paraId="36ECF224" w14:textId="77777777" w:rsidR="00663381" w:rsidRDefault="00663381" w:rsidP="008367DD"/>
        </w:tc>
      </w:tr>
      <w:tr w:rsidR="00663381" w14:paraId="363C94D1" w14:textId="77777777" w:rsidTr="00663381">
        <w:tc>
          <w:tcPr>
            <w:tcW w:w="1533" w:type="dxa"/>
          </w:tcPr>
          <w:p w14:paraId="42B2D14D" w14:textId="77777777" w:rsidR="00663381" w:rsidRDefault="00663381" w:rsidP="008367DD">
            <w:r>
              <w:rPr>
                <w:rFonts w:cstheme="minorHAnsi"/>
                <w:b/>
                <w:bCs/>
                <w:sz w:val="18"/>
                <w:szCs w:val="18"/>
              </w:rPr>
              <w:t>System operacyjny</w:t>
            </w:r>
          </w:p>
        </w:tc>
        <w:tc>
          <w:tcPr>
            <w:tcW w:w="5550" w:type="dxa"/>
            <w:tcBorders>
              <w:right w:val="nil"/>
            </w:tcBorders>
          </w:tcPr>
          <w:p w14:paraId="6114589A" w14:textId="77777777" w:rsidR="00663381" w:rsidRDefault="00663381" w:rsidP="008367DD">
            <w:r>
              <w:rPr>
                <w:rFonts w:cstheme="minorHAnsi"/>
                <w:bCs/>
                <w:color w:val="000000" w:themeColor="text1"/>
                <w:sz w:val="18"/>
                <w:szCs w:val="18"/>
              </w:rPr>
              <w:t>Zainstalowany system operacyjny Windows 11 Professional lub równoważny opisany w „</w:t>
            </w:r>
            <w:r>
              <w:rPr>
                <w:rFonts w:cstheme="minorHAnsi"/>
                <w:b/>
                <w:bCs/>
                <w:color w:val="000000" w:themeColor="text1"/>
                <w:sz w:val="19"/>
                <w:szCs w:val="18"/>
              </w:rPr>
              <w:t>Warunki równoważności systemu operacyjnego „</w:t>
            </w:r>
            <w:r>
              <w:rPr>
                <w:rFonts w:cstheme="minorHAnsi"/>
                <w:bCs/>
                <w:color w:val="000000" w:themeColor="text1"/>
                <w:sz w:val="18"/>
                <w:szCs w:val="18"/>
              </w:rPr>
              <w:t>. Klucz licencyjny musi umożliwiać ponowną instalację systemu operacyjnego bez potrzeby ręcznego wpisywania klucza licencyjnego.</w:t>
            </w:r>
          </w:p>
        </w:tc>
        <w:tc>
          <w:tcPr>
            <w:tcW w:w="2267" w:type="dxa"/>
          </w:tcPr>
          <w:p w14:paraId="6497FFC8" w14:textId="77777777" w:rsidR="00663381" w:rsidRDefault="00663381" w:rsidP="008367DD"/>
        </w:tc>
      </w:tr>
      <w:tr w:rsidR="00663381" w14:paraId="64F5FC9F" w14:textId="77777777" w:rsidTr="00663381">
        <w:trPr>
          <w:trHeight w:val="305"/>
        </w:trPr>
        <w:tc>
          <w:tcPr>
            <w:tcW w:w="1533" w:type="dxa"/>
          </w:tcPr>
          <w:p w14:paraId="4D25E4C0" w14:textId="77777777" w:rsidR="00663381" w:rsidRDefault="00663381" w:rsidP="008367DD">
            <w:r>
              <w:rPr>
                <w:rFonts w:cstheme="minorHAnsi"/>
                <w:b/>
                <w:bCs/>
                <w:sz w:val="18"/>
                <w:szCs w:val="18"/>
              </w:rPr>
              <w:t>Porty i złącza</w:t>
            </w:r>
          </w:p>
        </w:tc>
        <w:tc>
          <w:tcPr>
            <w:tcW w:w="5550" w:type="dxa"/>
            <w:tcBorders>
              <w:right w:val="nil"/>
            </w:tcBorders>
          </w:tcPr>
          <w:p w14:paraId="41C576E3" w14:textId="77777777" w:rsidR="00663381" w:rsidRDefault="00663381" w:rsidP="008367DD">
            <w:r>
              <w:rPr>
                <w:rFonts w:cstheme="minorHAnsi"/>
                <w:sz w:val="18"/>
                <w:szCs w:val="18"/>
              </w:rPr>
              <w:t xml:space="preserve">Wbudowane porty i złącza: 2 x </w:t>
            </w:r>
            <w:proofErr w:type="spellStart"/>
            <w:r>
              <w:rPr>
                <w:rFonts w:cstheme="minorHAnsi"/>
                <w:sz w:val="18"/>
                <w:szCs w:val="18"/>
              </w:rPr>
              <w:t>Thunderbolt</w:t>
            </w:r>
            <w:proofErr w:type="spellEnd"/>
            <w:r>
              <w:rPr>
                <w:rFonts w:cstheme="minorHAnsi"/>
                <w:sz w:val="18"/>
                <w:szCs w:val="18"/>
              </w:rPr>
              <w:t xml:space="preserve"> 4 </w:t>
            </w:r>
          </w:p>
        </w:tc>
        <w:tc>
          <w:tcPr>
            <w:tcW w:w="2267" w:type="dxa"/>
          </w:tcPr>
          <w:p w14:paraId="4F6EB3D6" w14:textId="77777777" w:rsidR="00663381" w:rsidRDefault="00663381" w:rsidP="008367DD"/>
        </w:tc>
      </w:tr>
      <w:tr w:rsidR="00663381" w14:paraId="0CB91C4B" w14:textId="77777777" w:rsidTr="00663381">
        <w:trPr>
          <w:trHeight w:val="1125"/>
        </w:trPr>
        <w:tc>
          <w:tcPr>
            <w:tcW w:w="1533" w:type="dxa"/>
          </w:tcPr>
          <w:p w14:paraId="4BE93E78" w14:textId="77777777" w:rsidR="00663381" w:rsidRDefault="00663381" w:rsidP="008367DD">
            <w:r>
              <w:rPr>
                <w:rFonts w:cstheme="minorHAnsi"/>
                <w:b/>
                <w:bCs/>
                <w:sz w:val="18"/>
                <w:szCs w:val="18"/>
              </w:rPr>
              <w:t>Warunki gwarancji</w:t>
            </w:r>
          </w:p>
        </w:tc>
        <w:tc>
          <w:tcPr>
            <w:tcW w:w="5550" w:type="dxa"/>
            <w:tcBorders>
              <w:right w:val="nil"/>
            </w:tcBorders>
          </w:tcPr>
          <w:p w14:paraId="4E0E7236" w14:textId="77777777" w:rsidR="00663381" w:rsidRPr="00D40C12" w:rsidRDefault="00663381" w:rsidP="008367DD">
            <w:pPr>
              <w:rPr>
                <w:sz w:val="18"/>
                <w:szCs w:val="18"/>
              </w:rPr>
            </w:pPr>
            <w:r w:rsidRPr="00D40C12">
              <w:rPr>
                <w:rFonts w:cstheme="minorHAnsi"/>
                <w:sz w:val="18"/>
                <w:szCs w:val="18"/>
              </w:rPr>
              <w:t>3-letnia gwarancja producenta świadczona na miejscu u klienta</w:t>
            </w:r>
          </w:p>
          <w:p w14:paraId="1B405BAF" w14:textId="77777777" w:rsidR="00663381" w:rsidRPr="00D40C12" w:rsidRDefault="00663381" w:rsidP="008367DD">
            <w:pPr>
              <w:rPr>
                <w:sz w:val="18"/>
                <w:szCs w:val="18"/>
              </w:rPr>
            </w:pPr>
            <w:r w:rsidRPr="00D40C12">
              <w:rPr>
                <w:rFonts w:cstheme="minorHAnsi"/>
                <w:sz w:val="18"/>
                <w:szCs w:val="18"/>
              </w:rPr>
              <w:t>Czas reakcji serwisu - do końca następnego dnia roboczego</w:t>
            </w:r>
          </w:p>
          <w:p w14:paraId="0F0A08CB" w14:textId="77777777" w:rsidR="00663381" w:rsidRPr="00D40C12" w:rsidRDefault="00663381" w:rsidP="008367DD">
            <w:pPr>
              <w:rPr>
                <w:sz w:val="18"/>
                <w:szCs w:val="18"/>
              </w:rPr>
            </w:pPr>
            <w:r w:rsidRPr="00D40C12">
              <w:rPr>
                <w:rFonts w:cstheme="minorHAnsi"/>
                <w:sz w:val="18"/>
                <w:szCs w:val="18"/>
              </w:rPr>
              <w:t>Możliwość telefonicznego zgłaszania usterek przez 24 godziny 7 dni w tygodniu przez cały rok (w języku polskim w dni robocze w godz. 8-16). Możliwość szybkiego zgłaszania usterek przez portal internetowy.</w:t>
            </w:r>
          </w:p>
          <w:p w14:paraId="0EFFFA6A" w14:textId="77777777" w:rsidR="00663381" w:rsidRPr="00D40C12" w:rsidRDefault="00663381" w:rsidP="008367DD">
            <w:pPr>
              <w:rPr>
                <w:rFonts w:cstheme="minorHAnsi"/>
                <w:sz w:val="18"/>
                <w:szCs w:val="18"/>
              </w:rPr>
            </w:pPr>
          </w:p>
          <w:p w14:paraId="0D365D7F" w14:textId="334F3004" w:rsidR="00663381" w:rsidRPr="00D40C12" w:rsidRDefault="00663381" w:rsidP="008367DD">
            <w:pPr>
              <w:rPr>
                <w:sz w:val="18"/>
                <w:szCs w:val="18"/>
              </w:rPr>
            </w:pPr>
            <w:r w:rsidRPr="00D40C12">
              <w:rPr>
                <w:rFonts w:cstheme="minorHAnsi"/>
                <w:sz w:val="18"/>
                <w:szCs w:val="18"/>
              </w:rPr>
              <w:t xml:space="preserve">Firma serwisująca musi posiadać ISO 9001: 2015 </w:t>
            </w:r>
            <w:r w:rsidR="001D01F0" w:rsidRPr="00D40C12">
              <w:rPr>
                <w:rFonts w:cstheme="minorHAnsi"/>
                <w:sz w:val="18"/>
                <w:szCs w:val="18"/>
              </w:rPr>
              <w:t xml:space="preserve">lub równoważny </w:t>
            </w:r>
            <w:r w:rsidRPr="00D40C12">
              <w:rPr>
                <w:rFonts w:cstheme="minorHAnsi"/>
                <w:sz w:val="18"/>
                <w:szCs w:val="18"/>
              </w:rPr>
              <w:t>na świadczenie usług serwisowych oraz posiadać autoryzacje producenta komputera – dokumenty potwierdzające załączyć do oferty.</w:t>
            </w:r>
          </w:p>
          <w:p w14:paraId="79AD9252" w14:textId="53C12A0E" w:rsidR="00663381" w:rsidRPr="00D40C12" w:rsidRDefault="00663381" w:rsidP="008367DD">
            <w:pPr>
              <w:rPr>
                <w:sz w:val="18"/>
                <w:szCs w:val="18"/>
              </w:rPr>
            </w:pPr>
            <w:r w:rsidRPr="00D40C12">
              <w:rPr>
                <w:rFonts w:cstheme="minorHAnsi"/>
                <w:sz w:val="18"/>
                <w:szCs w:val="18"/>
              </w:rPr>
              <w:t>Wymagane dołączenie do oferty oświadczenia Producenta potwierdzające, że Serwis urządzeń będzie realizowany bezpośrednio przez Producenta i/lub we współpracy z Partnerem Serwisowym Producenta</w:t>
            </w:r>
          </w:p>
          <w:p w14:paraId="50724735" w14:textId="0E72634B" w:rsidR="00663381" w:rsidRDefault="00663381" w:rsidP="00663381">
            <w:pPr>
              <w:rPr>
                <w:rFonts w:cstheme="minorHAnsi"/>
                <w:bCs/>
                <w:sz w:val="18"/>
                <w:szCs w:val="18"/>
              </w:rPr>
            </w:pPr>
            <w:r w:rsidRPr="00D40C12">
              <w:rPr>
                <w:rFonts w:cstheme="minorHAnsi"/>
                <w:sz w:val="18"/>
                <w:szCs w:val="18"/>
              </w:rPr>
              <w:t>W przypadku awarii dysk twardy zostaje u Zamawiającego – do oferty załączyć oświadczenie podmiotu realizującego serwis lub producenta o spełnieniu tego warunku</w:t>
            </w:r>
          </w:p>
        </w:tc>
        <w:tc>
          <w:tcPr>
            <w:tcW w:w="2267" w:type="dxa"/>
          </w:tcPr>
          <w:p w14:paraId="4B22AFA5" w14:textId="77777777" w:rsidR="00663381" w:rsidRDefault="00663381" w:rsidP="008367DD"/>
        </w:tc>
      </w:tr>
    </w:tbl>
    <w:p w14:paraId="27648143" w14:textId="77777777" w:rsidR="00663381" w:rsidRDefault="00663381" w:rsidP="00663381">
      <w:pPr>
        <w:pStyle w:val="Default"/>
        <w:ind w:right="38"/>
        <w:rPr>
          <w:b/>
          <w:sz w:val="16"/>
          <w:szCs w:val="16"/>
        </w:rPr>
      </w:pPr>
      <w:bookmarkStart w:id="2" w:name="__DdeLink__4825_3994815751"/>
    </w:p>
    <w:p w14:paraId="2A6B2FA1" w14:textId="77777777" w:rsidR="00D40C12" w:rsidRPr="00663381" w:rsidRDefault="00D40C12" w:rsidP="00663381">
      <w:pPr>
        <w:pStyle w:val="Default"/>
        <w:ind w:right="38"/>
        <w:rPr>
          <w:b/>
          <w:sz w:val="16"/>
          <w:szCs w:val="16"/>
        </w:rPr>
      </w:pPr>
    </w:p>
    <w:p w14:paraId="347F2A6F" w14:textId="5557E121" w:rsidR="00663381" w:rsidRPr="009C226A" w:rsidRDefault="00663381" w:rsidP="00663381">
      <w:pPr>
        <w:pStyle w:val="Default"/>
        <w:ind w:right="38"/>
        <w:rPr>
          <w:sz w:val="20"/>
          <w:szCs w:val="20"/>
        </w:rPr>
      </w:pPr>
      <w:r w:rsidRPr="009C226A">
        <w:rPr>
          <w:b/>
          <w:sz w:val="20"/>
          <w:szCs w:val="20"/>
        </w:rPr>
        <w:t xml:space="preserve">Warunki równoważności systemu operacyjnego </w:t>
      </w:r>
      <w:bookmarkEnd w:id="2"/>
    </w:p>
    <w:p w14:paraId="0D8BBF37" w14:textId="77777777" w:rsidR="00663381" w:rsidRPr="009C226A" w:rsidRDefault="00663381" w:rsidP="00663381">
      <w:pPr>
        <w:pStyle w:val="Default"/>
        <w:rPr>
          <w:sz w:val="20"/>
          <w:szCs w:val="20"/>
        </w:rPr>
      </w:pPr>
      <w:r w:rsidRPr="009C226A">
        <w:rPr>
          <w:sz w:val="20"/>
          <w:szCs w:val="20"/>
        </w:rPr>
        <w:t xml:space="preserve">Przez system równoważny do </w:t>
      </w:r>
      <w:r w:rsidRPr="009C226A">
        <w:rPr>
          <w:b/>
          <w:sz w:val="20"/>
          <w:szCs w:val="20"/>
        </w:rPr>
        <w:t xml:space="preserve">Microsoft Windows 11 Pro PL 64-bit </w:t>
      </w:r>
      <w:r w:rsidRPr="009C226A">
        <w:rPr>
          <w:sz w:val="20"/>
          <w:szCs w:val="20"/>
        </w:rPr>
        <w:t xml:space="preserve">Zamawiający rozumie system spełniający następujące wymagania funkcjonalne: </w:t>
      </w:r>
    </w:p>
    <w:p w14:paraId="4533611E" w14:textId="77777777" w:rsidR="00663381" w:rsidRPr="009C226A" w:rsidRDefault="00663381" w:rsidP="00663381">
      <w:pPr>
        <w:pStyle w:val="Default"/>
        <w:ind w:right="38"/>
        <w:rPr>
          <w:sz w:val="20"/>
          <w:szCs w:val="20"/>
        </w:rPr>
      </w:pPr>
      <w:r w:rsidRPr="009C226A">
        <w:rPr>
          <w:sz w:val="20"/>
          <w:szCs w:val="20"/>
        </w:rPr>
        <w:t xml:space="preserve">− licencja na zaoferowany system operacyjny musi być w pełni zgodna z warunkami licencjonowania producenta oprogramowania; </w:t>
      </w:r>
    </w:p>
    <w:p w14:paraId="5F21A851" w14:textId="77777777" w:rsidR="00663381" w:rsidRPr="009C226A" w:rsidRDefault="00663381" w:rsidP="00663381">
      <w:pPr>
        <w:pStyle w:val="Default"/>
        <w:ind w:right="38"/>
        <w:rPr>
          <w:sz w:val="20"/>
          <w:szCs w:val="20"/>
        </w:rPr>
      </w:pPr>
      <w:r w:rsidRPr="009C226A">
        <w:rPr>
          <w:sz w:val="20"/>
          <w:szCs w:val="20"/>
        </w:rPr>
        <w:t xml:space="preserve">− zapewniający pełne wsparcie dla wykorzystywanego przez Zamawiającego oprogramowania, którego uruchamianie nie jest dopuszczalne poprzez mechanizm emulacji lub wirtualizacji, tj.: </w:t>
      </w:r>
    </w:p>
    <w:p w14:paraId="29432543" w14:textId="77777777" w:rsidR="00663381" w:rsidRPr="009C226A" w:rsidRDefault="00663381" w:rsidP="00663381">
      <w:pPr>
        <w:pStyle w:val="Default"/>
        <w:ind w:right="38"/>
        <w:rPr>
          <w:sz w:val="20"/>
          <w:szCs w:val="20"/>
        </w:rPr>
      </w:pPr>
      <w:r w:rsidRPr="009C226A">
        <w:rPr>
          <w:sz w:val="20"/>
          <w:szCs w:val="20"/>
        </w:rPr>
        <w:t xml:space="preserve">a) przeglądarek internetowych: Microsoft Edge, Mozilla </w:t>
      </w:r>
      <w:proofErr w:type="spellStart"/>
      <w:r w:rsidRPr="009C226A">
        <w:rPr>
          <w:sz w:val="20"/>
          <w:szCs w:val="20"/>
        </w:rPr>
        <w:t>Firefox</w:t>
      </w:r>
      <w:proofErr w:type="spellEnd"/>
      <w:r w:rsidRPr="009C226A">
        <w:rPr>
          <w:sz w:val="20"/>
          <w:szCs w:val="20"/>
        </w:rPr>
        <w:t xml:space="preserve">, Google Chrome, </w:t>
      </w:r>
    </w:p>
    <w:p w14:paraId="0FF93C28" w14:textId="77777777" w:rsidR="00663381" w:rsidRPr="009C226A" w:rsidRDefault="00663381" w:rsidP="00663381">
      <w:pPr>
        <w:pStyle w:val="Default"/>
        <w:ind w:right="38"/>
        <w:rPr>
          <w:sz w:val="20"/>
          <w:szCs w:val="20"/>
        </w:rPr>
      </w:pPr>
      <w:r w:rsidRPr="009C226A">
        <w:rPr>
          <w:sz w:val="20"/>
          <w:szCs w:val="20"/>
        </w:rPr>
        <w:t xml:space="preserve">b) usługą katalogową Active Directory, </w:t>
      </w:r>
    </w:p>
    <w:p w14:paraId="67858293" w14:textId="77777777" w:rsidR="00663381" w:rsidRPr="009C226A" w:rsidRDefault="00663381" w:rsidP="00663381">
      <w:pPr>
        <w:pStyle w:val="Default"/>
        <w:ind w:right="38"/>
        <w:rPr>
          <w:sz w:val="20"/>
          <w:szCs w:val="20"/>
        </w:rPr>
      </w:pPr>
      <w:r w:rsidRPr="009C226A">
        <w:rPr>
          <w:sz w:val="20"/>
          <w:szCs w:val="20"/>
        </w:rPr>
        <w:lastRenderedPageBreak/>
        <w:t xml:space="preserve">− interfejsy użytkownika dostępne w kilku językach do wyboru – minimum w polskim i angielskim; </w:t>
      </w:r>
    </w:p>
    <w:p w14:paraId="07EF3C83" w14:textId="77777777" w:rsidR="00663381" w:rsidRPr="009C226A" w:rsidRDefault="00663381" w:rsidP="00663381">
      <w:pPr>
        <w:pStyle w:val="Default"/>
        <w:ind w:right="38"/>
        <w:rPr>
          <w:sz w:val="20"/>
          <w:szCs w:val="20"/>
        </w:rPr>
      </w:pPr>
      <w:r w:rsidRPr="009C226A">
        <w:rPr>
          <w:sz w:val="20"/>
          <w:szCs w:val="20"/>
        </w:rPr>
        <w:t xml:space="preserve">− dostępność bezpłatnych biuletynów bezpieczeństwa związanych z działaniem systemu operacyjnego; </w:t>
      </w:r>
    </w:p>
    <w:p w14:paraId="7FF131C5" w14:textId="77777777" w:rsidR="00663381" w:rsidRPr="009C226A" w:rsidRDefault="00663381" w:rsidP="00663381">
      <w:pPr>
        <w:pStyle w:val="Default"/>
        <w:ind w:right="38"/>
        <w:rPr>
          <w:sz w:val="20"/>
          <w:szCs w:val="20"/>
        </w:rPr>
      </w:pPr>
      <w:r w:rsidRPr="009C226A">
        <w:rPr>
          <w:sz w:val="20"/>
          <w:szCs w:val="20"/>
        </w:rPr>
        <w:t xml:space="preserve">− wbudowane w system narzędzie do szyfrowania dysków przenośnych, z możliwością centralnego zarządzania poprzez polityki grupowe, pozwalające na wymuszenie szyfrowania dysków przenośnych; </w:t>
      </w:r>
    </w:p>
    <w:p w14:paraId="630F5E02" w14:textId="77777777" w:rsidR="00663381" w:rsidRPr="009C226A" w:rsidRDefault="00663381" w:rsidP="00663381">
      <w:pPr>
        <w:pStyle w:val="Default"/>
        <w:ind w:right="38"/>
        <w:rPr>
          <w:sz w:val="20"/>
          <w:szCs w:val="20"/>
        </w:rPr>
      </w:pPr>
      <w:r w:rsidRPr="009C226A">
        <w:rPr>
          <w:sz w:val="20"/>
          <w:szCs w:val="20"/>
        </w:rPr>
        <w:t xml:space="preserve">− wbudowane w system narzędzie do szyfrowania partycji systemowych komputera, z możliwością przechowywania certyfikatów w </w:t>
      </w:r>
      <w:proofErr w:type="spellStart"/>
      <w:r w:rsidRPr="009C226A">
        <w:rPr>
          <w:sz w:val="20"/>
          <w:szCs w:val="20"/>
        </w:rPr>
        <w:t>mikrochipie</w:t>
      </w:r>
      <w:proofErr w:type="spellEnd"/>
      <w:r w:rsidRPr="009C226A">
        <w:rPr>
          <w:sz w:val="20"/>
          <w:szCs w:val="20"/>
        </w:rPr>
        <w:t xml:space="preserve"> TPM (</w:t>
      </w:r>
      <w:proofErr w:type="spellStart"/>
      <w:r w:rsidRPr="009C226A">
        <w:rPr>
          <w:sz w:val="20"/>
          <w:szCs w:val="20"/>
        </w:rPr>
        <w:t>Trusted</w:t>
      </w:r>
      <w:proofErr w:type="spellEnd"/>
      <w:r w:rsidRPr="009C226A">
        <w:rPr>
          <w:sz w:val="20"/>
          <w:szCs w:val="20"/>
        </w:rPr>
        <w:t xml:space="preserve"> Platform Module) w wersji minimum 2.0; </w:t>
      </w:r>
    </w:p>
    <w:p w14:paraId="5F964DEA" w14:textId="77777777" w:rsidR="00663381" w:rsidRPr="009C226A" w:rsidRDefault="00663381" w:rsidP="00663381">
      <w:pPr>
        <w:pStyle w:val="Default"/>
        <w:ind w:right="38"/>
        <w:rPr>
          <w:sz w:val="20"/>
          <w:szCs w:val="20"/>
        </w:rPr>
      </w:pPr>
      <w:r w:rsidRPr="009C226A">
        <w:rPr>
          <w:sz w:val="20"/>
          <w:szCs w:val="20"/>
        </w:rPr>
        <w:t xml:space="preserve">− zlokalizowane w języku polskim, co najmniej następujące elementy: menu, odtwarzacz multimediów, pomoc, komunikaty systemowe; </w:t>
      </w:r>
    </w:p>
    <w:p w14:paraId="2437E606" w14:textId="77777777" w:rsidR="00663381" w:rsidRPr="009C226A" w:rsidRDefault="00663381" w:rsidP="00663381">
      <w:pPr>
        <w:pStyle w:val="Default"/>
        <w:ind w:right="38"/>
        <w:rPr>
          <w:sz w:val="20"/>
          <w:szCs w:val="20"/>
        </w:rPr>
      </w:pPr>
      <w:r w:rsidRPr="009C226A">
        <w:rPr>
          <w:sz w:val="20"/>
          <w:szCs w:val="20"/>
        </w:rPr>
        <w:t xml:space="preserve">− wsparcie dla większości powszechnie używanych urządzeń peryferyjnych (drukarek, urządzeń sieciowych, standardów USB, </w:t>
      </w:r>
      <w:proofErr w:type="spellStart"/>
      <w:r w:rsidRPr="009C226A">
        <w:rPr>
          <w:sz w:val="20"/>
          <w:szCs w:val="20"/>
        </w:rPr>
        <w:t>Plug&amp;Play</w:t>
      </w:r>
      <w:proofErr w:type="spellEnd"/>
      <w:r w:rsidRPr="009C226A">
        <w:rPr>
          <w:sz w:val="20"/>
          <w:szCs w:val="20"/>
        </w:rPr>
        <w:t xml:space="preserve">, Wi-Fi); </w:t>
      </w:r>
    </w:p>
    <w:p w14:paraId="0F8029C2" w14:textId="77777777" w:rsidR="00663381" w:rsidRPr="009C226A" w:rsidRDefault="00663381" w:rsidP="00663381">
      <w:pPr>
        <w:pStyle w:val="Default"/>
        <w:ind w:right="38"/>
        <w:rPr>
          <w:sz w:val="20"/>
          <w:szCs w:val="20"/>
        </w:rPr>
      </w:pPr>
      <w:r w:rsidRPr="009C226A">
        <w:rPr>
          <w:sz w:val="20"/>
          <w:szCs w:val="20"/>
        </w:rPr>
        <w:t xml:space="preserve">− graficzne środowisko instalacji i konfiguracji dostępne w języku polskim; </w:t>
      </w:r>
    </w:p>
    <w:p w14:paraId="42CEA615" w14:textId="77777777" w:rsidR="00663381" w:rsidRPr="009C226A" w:rsidRDefault="00663381" w:rsidP="00663381">
      <w:pPr>
        <w:pStyle w:val="Default"/>
        <w:ind w:right="38"/>
        <w:rPr>
          <w:sz w:val="20"/>
          <w:szCs w:val="20"/>
        </w:rPr>
      </w:pPr>
      <w:r w:rsidRPr="009C226A">
        <w:rPr>
          <w:sz w:val="20"/>
          <w:szCs w:val="20"/>
        </w:rPr>
        <w:t xml:space="preserve">− możliwość pracy w domenie i kontrola użytkowników w technologii </w:t>
      </w:r>
      <w:proofErr w:type="spellStart"/>
      <w:r w:rsidRPr="009C226A">
        <w:rPr>
          <w:sz w:val="20"/>
          <w:szCs w:val="20"/>
        </w:rPr>
        <w:t>ActiveDirectory</w:t>
      </w:r>
      <w:proofErr w:type="spellEnd"/>
      <w:r w:rsidRPr="009C226A">
        <w:rPr>
          <w:sz w:val="20"/>
          <w:szCs w:val="20"/>
        </w:rPr>
        <w:t xml:space="preserve">, scentralizowane zarządzanie oprogramowaniem i konfigurację systemu w technologii </w:t>
      </w:r>
      <w:proofErr w:type="spellStart"/>
      <w:r w:rsidRPr="009C226A">
        <w:rPr>
          <w:sz w:val="20"/>
          <w:szCs w:val="20"/>
        </w:rPr>
        <w:t>Group</w:t>
      </w:r>
      <w:proofErr w:type="spellEnd"/>
      <w:r w:rsidRPr="009C226A">
        <w:rPr>
          <w:sz w:val="20"/>
          <w:szCs w:val="20"/>
        </w:rPr>
        <w:t xml:space="preserve"> Policy; </w:t>
      </w:r>
    </w:p>
    <w:p w14:paraId="0CC64CB9" w14:textId="77777777" w:rsidR="00663381" w:rsidRPr="009C226A" w:rsidRDefault="00663381" w:rsidP="00663381">
      <w:pPr>
        <w:pStyle w:val="Default"/>
        <w:ind w:right="38"/>
        <w:rPr>
          <w:sz w:val="20"/>
          <w:szCs w:val="20"/>
        </w:rPr>
      </w:pPr>
      <w:r w:rsidRPr="009C226A">
        <w:rPr>
          <w:sz w:val="20"/>
          <w:szCs w:val="20"/>
        </w:rPr>
        <w:t xml:space="preserve">− rozbudowane, definiowalne polityki bezpieczeństwa – polityki dla systemu operacyjnego i dla wskazanych aplikacji; </w:t>
      </w:r>
    </w:p>
    <w:p w14:paraId="2E7A078F" w14:textId="77777777" w:rsidR="00663381" w:rsidRPr="009C226A" w:rsidRDefault="00663381" w:rsidP="00663381">
      <w:pPr>
        <w:pStyle w:val="Default"/>
        <w:ind w:right="38"/>
        <w:rPr>
          <w:sz w:val="20"/>
          <w:szCs w:val="20"/>
        </w:rPr>
      </w:pPr>
      <w:r w:rsidRPr="009C226A">
        <w:rPr>
          <w:sz w:val="20"/>
          <w:szCs w:val="20"/>
        </w:rPr>
        <w:t xml:space="preserve">− możliwość zdalnej automatycznej instalacji, konfiguracji, administrowania oraz aktualizowania systemu, zgodnie z określonymi uprawnieniami poprzez polityki grupowe; </w:t>
      </w:r>
    </w:p>
    <w:p w14:paraId="1A80D530" w14:textId="77777777" w:rsidR="00663381" w:rsidRPr="009C226A" w:rsidRDefault="00663381" w:rsidP="00663381">
      <w:pPr>
        <w:pStyle w:val="Default"/>
        <w:ind w:right="38"/>
        <w:rPr>
          <w:sz w:val="20"/>
          <w:szCs w:val="20"/>
        </w:rPr>
      </w:pPr>
      <w:r w:rsidRPr="009C226A">
        <w:rPr>
          <w:sz w:val="20"/>
          <w:szCs w:val="20"/>
        </w:rPr>
        <w:t xml:space="preserve">− zabezpieczony hasłem hierarchiczny dostęp do systemu, konta i profile użytkowników zarządzane zdalnie; praca systemu w trybie ochrony kont użytkowników; </w:t>
      </w:r>
    </w:p>
    <w:p w14:paraId="5B7F5CEA" w14:textId="77777777" w:rsidR="00663381" w:rsidRPr="009C226A" w:rsidRDefault="00663381" w:rsidP="00663381">
      <w:pPr>
        <w:pStyle w:val="Default"/>
        <w:ind w:right="38"/>
        <w:rPr>
          <w:sz w:val="20"/>
          <w:szCs w:val="20"/>
        </w:rPr>
      </w:pPr>
      <w:r w:rsidRPr="009C226A">
        <w:rPr>
          <w:sz w:val="20"/>
          <w:szCs w:val="20"/>
        </w:rPr>
        <w:t xml:space="preserve">− wsparcie dla środowisk Java i .NET Framework 4.x – możliwość uruchomienia aplikacji działających we wskazanych środowiskach; </w:t>
      </w:r>
    </w:p>
    <w:p w14:paraId="401C6BFA" w14:textId="77777777" w:rsidR="00663381" w:rsidRPr="009C226A" w:rsidRDefault="00663381" w:rsidP="00663381">
      <w:pPr>
        <w:pStyle w:val="Default"/>
        <w:ind w:right="38"/>
        <w:rPr>
          <w:sz w:val="20"/>
          <w:szCs w:val="20"/>
        </w:rPr>
      </w:pPr>
      <w:r w:rsidRPr="009C226A">
        <w:rPr>
          <w:sz w:val="20"/>
          <w:szCs w:val="20"/>
        </w:rPr>
        <w:t xml:space="preserve">− wsparcie dla JScript i </w:t>
      </w:r>
      <w:proofErr w:type="spellStart"/>
      <w:r w:rsidRPr="009C226A">
        <w:rPr>
          <w:sz w:val="20"/>
          <w:szCs w:val="20"/>
        </w:rPr>
        <w:t>VBScript</w:t>
      </w:r>
      <w:proofErr w:type="spellEnd"/>
      <w:r w:rsidRPr="009C226A">
        <w:rPr>
          <w:sz w:val="20"/>
          <w:szCs w:val="20"/>
        </w:rPr>
        <w:t xml:space="preserve"> – możliwość uruchamiania interpretera poleceń; </w:t>
      </w:r>
    </w:p>
    <w:p w14:paraId="1D673009" w14:textId="77777777" w:rsidR="00663381" w:rsidRPr="009C226A" w:rsidRDefault="00663381" w:rsidP="00663381">
      <w:pPr>
        <w:pStyle w:val="Default"/>
        <w:ind w:right="38"/>
        <w:rPr>
          <w:sz w:val="20"/>
          <w:szCs w:val="20"/>
        </w:rPr>
      </w:pPr>
      <w:r w:rsidRPr="009C226A">
        <w:rPr>
          <w:sz w:val="20"/>
          <w:szCs w:val="20"/>
        </w:rPr>
        <w:t xml:space="preserve">− zdalna pomoc i współdzielenie aplikacji – możliwość zdalnego przejęcia sesji zalogowanego użytkownika celem rozwiązania problemu z komputerem; </w:t>
      </w:r>
    </w:p>
    <w:p w14:paraId="1AAA976C" w14:textId="77777777" w:rsidR="00663381" w:rsidRPr="009C226A" w:rsidRDefault="00663381" w:rsidP="00663381">
      <w:pPr>
        <w:pStyle w:val="Default"/>
        <w:ind w:right="38"/>
        <w:rPr>
          <w:sz w:val="20"/>
          <w:szCs w:val="20"/>
        </w:rPr>
      </w:pPr>
      <w:r w:rsidRPr="009C226A">
        <w:rPr>
          <w:sz w:val="20"/>
          <w:szCs w:val="20"/>
        </w:rPr>
        <w:t xml:space="preserve">− rozwiązanie służące do automatycznego zbudowania obrazu systemu wraz z aplikacjami. Obraz systemu służyć ma do automatycznego upowszechnienia systemu operacyjnego inicjowanego i wykonywanego w całości poprzez sieć komputerową; </w:t>
      </w:r>
    </w:p>
    <w:p w14:paraId="1D7FCF05" w14:textId="77777777" w:rsidR="00663381" w:rsidRPr="009C226A" w:rsidRDefault="00663381" w:rsidP="00663381">
      <w:pPr>
        <w:pStyle w:val="Default"/>
        <w:ind w:right="38"/>
        <w:rPr>
          <w:sz w:val="20"/>
          <w:szCs w:val="20"/>
        </w:rPr>
      </w:pPr>
      <w:r w:rsidRPr="009C226A">
        <w:rPr>
          <w:sz w:val="20"/>
          <w:szCs w:val="20"/>
        </w:rPr>
        <w:t xml:space="preserve">− transakcyjny system plików pozwalający na stosowanie przydziałów (ang. </w:t>
      </w:r>
      <w:proofErr w:type="spellStart"/>
      <w:r w:rsidRPr="009C226A">
        <w:rPr>
          <w:sz w:val="20"/>
          <w:szCs w:val="20"/>
        </w:rPr>
        <w:t>quota</w:t>
      </w:r>
      <w:proofErr w:type="spellEnd"/>
      <w:r w:rsidRPr="009C226A">
        <w:rPr>
          <w:sz w:val="20"/>
          <w:szCs w:val="20"/>
        </w:rPr>
        <w:t xml:space="preserve">) na dysku dla użytkowników oraz zapewniający większą niezawodność i pozwalający tworzyć kopie zapasowe; </w:t>
      </w:r>
    </w:p>
    <w:p w14:paraId="4B35C2EA" w14:textId="77777777" w:rsidR="00663381" w:rsidRPr="009C226A" w:rsidRDefault="00663381" w:rsidP="00663381">
      <w:pPr>
        <w:pStyle w:val="Default"/>
        <w:ind w:right="38"/>
        <w:rPr>
          <w:sz w:val="20"/>
          <w:szCs w:val="20"/>
        </w:rPr>
      </w:pPr>
      <w:r w:rsidRPr="009C226A">
        <w:rPr>
          <w:sz w:val="20"/>
          <w:szCs w:val="20"/>
        </w:rPr>
        <w:t xml:space="preserve">− zarządzanie kontami użytkowników sieci oraz urządzeniami sieciowymi tj. drukarki, modemy, woluminy dyskowe, usługi katalogowe; </w:t>
      </w:r>
    </w:p>
    <w:p w14:paraId="68836B83" w14:textId="77777777" w:rsidR="00663381" w:rsidRPr="009C226A" w:rsidRDefault="00663381" w:rsidP="00663381">
      <w:pPr>
        <w:pStyle w:val="Default"/>
        <w:ind w:right="38"/>
        <w:rPr>
          <w:sz w:val="20"/>
          <w:szCs w:val="20"/>
        </w:rPr>
      </w:pPr>
      <w:r w:rsidRPr="009C226A">
        <w:rPr>
          <w:sz w:val="20"/>
          <w:szCs w:val="20"/>
        </w:rPr>
        <w:t xml:space="preserve">− możliwość przywracania obrazu plików systemowych do uprzednio zapisanej postaci; </w:t>
      </w:r>
    </w:p>
    <w:p w14:paraId="14C07EFF" w14:textId="77777777" w:rsidR="00663381" w:rsidRPr="009C226A" w:rsidRDefault="00663381" w:rsidP="00663381">
      <w:pPr>
        <w:pStyle w:val="Default"/>
        <w:ind w:right="38"/>
        <w:rPr>
          <w:sz w:val="20"/>
          <w:szCs w:val="20"/>
        </w:rPr>
      </w:pPr>
      <w:r w:rsidRPr="009C226A">
        <w:rPr>
          <w:sz w:val="20"/>
          <w:szCs w:val="20"/>
        </w:rPr>
        <w:t xml:space="preserve">− możliwość dokonywania aktualizacji i poprawek systemu poprzez mechanizm zarządzany przez administratora systemu Zamawiającego; </w:t>
      </w:r>
    </w:p>
    <w:p w14:paraId="37D4C086" w14:textId="77777777" w:rsidR="00663381" w:rsidRPr="009C226A" w:rsidRDefault="00663381" w:rsidP="00663381">
      <w:pPr>
        <w:pStyle w:val="Default"/>
        <w:ind w:right="38"/>
        <w:rPr>
          <w:sz w:val="20"/>
          <w:szCs w:val="20"/>
        </w:rPr>
      </w:pPr>
      <w:r w:rsidRPr="009C226A">
        <w:rPr>
          <w:sz w:val="20"/>
          <w:szCs w:val="20"/>
        </w:rPr>
        <w:t xml:space="preserve">− identyfikacja sieci komputerowych, do których jest podłączony system operacyjny, zapamiętywanie ustawień i przypisywanie do min. 3 kategorii bezpieczeństwa (z predefiniowanymi odpowiednio do kategorii ustawieniami zapory sieciowej, udostępniania plików itp.); </w:t>
      </w:r>
    </w:p>
    <w:p w14:paraId="77EA9DE2" w14:textId="77777777" w:rsidR="00663381" w:rsidRPr="009C226A" w:rsidRDefault="00663381" w:rsidP="00663381">
      <w:pPr>
        <w:pStyle w:val="Default"/>
        <w:ind w:right="38"/>
        <w:rPr>
          <w:sz w:val="20"/>
          <w:szCs w:val="20"/>
        </w:rPr>
      </w:pPr>
      <w:r w:rsidRPr="009C226A">
        <w:rPr>
          <w:sz w:val="20"/>
          <w:szCs w:val="20"/>
        </w:rPr>
        <w:t xml:space="preserve">− możliwość blokowania lub dopuszczania dowolnych urządzeń peryferyjnych za pomocą polityk grupowych (np. przy użyciu numerów identyfikacyjnych sprzętu); </w:t>
      </w:r>
    </w:p>
    <w:p w14:paraId="7EB7D2B2" w14:textId="77777777" w:rsidR="00663381" w:rsidRPr="009C226A" w:rsidRDefault="00663381" w:rsidP="00663381">
      <w:pPr>
        <w:pStyle w:val="Default"/>
        <w:ind w:right="38"/>
        <w:rPr>
          <w:sz w:val="20"/>
          <w:szCs w:val="20"/>
        </w:rPr>
      </w:pPr>
      <w:r w:rsidRPr="009C226A">
        <w:rPr>
          <w:sz w:val="20"/>
          <w:szCs w:val="20"/>
        </w:rPr>
        <w:t xml:space="preserve">− wbudowane mechanizmy ochrony antywirusowej i przeciw złośliwemu oprogramowaniu z zapewnionymi bezpłatnymi aktualizacjami; </w:t>
      </w:r>
    </w:p>
    <w:p w14:paraId="6D1AF092" w14:textId="77777777" w:rsidR="00663381" w:rsidRPr="009C226A" w:rsidRDefault="00663381" w:rsidP="00663381">
      <w:pPr>
        <w:pStyle w:val="Default"/>
        <w:ind w:right="38"/>
        <w:rPr>
          <w:sz w:val="20"/>
          <w:szCs w:val="20"/>
        </w:rPr>
      </w:pPr>
      <w:r w:rsidRPr="009C226A">
        <w:rPr>
          <w:sz w:val="20"/>
          <w:szCs w:val="20"/>
        </w:rPr>
        <w:t xml:space="preserve">− możliwość nieodpłatnego instalowania dodatkowych języków interfejsu systemu operacyjnego oraz możliwość zmiany języka bez konieczności </w:t>
      </w:r>
      <w:proofErr w:type="spellStart"/>
      <w:r w:rsidRPr="009C226A">
        <w:rPr>
          <w:sz w:val="20"/>
          <w:szCs w:val="20"/>
        </w:rPr>
        <w:t>reinstalacji</w:t>
      </w:r>
      <w:proofErr w:type="spellEnd"/>
      <w:r w:rsidRPr="009C226A">
        <w:rPr>
          <w:sz w:val="20"/>
          <w:szCs w:val="20"/>
        </w:rPr>
        <w:t xml:space="preserve"> systemu; </w:t>
      </w:r>
    </w:p>
    <w:p w14:paraId="3D8BFF42" w14:textId="77777777" w:rsidR="00663381" w:rsidRPr="009C226A" w:rsidRDefault="00663381" w:rsidP="00663381">
      <w:pPr>
        <w:pStyle w:val="Default"/>
        <w:ind w:right="38"/>
        <w:rPr>
          <w:sz w:val="20"/>
          <w:szCs w:val="20"/>
        </w:rPr>
      </w:pPr>
      <w:r w:rsidRPr="009C226A">
        <w:rPr>
          <w:sz w:val="20"/>
          <w:szCs w:val="20"/>
        </w:rPr>
        <w:t xml:space="preserve">− 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 </w:t>
      </w:r>
    </w:p>
    <w:p w14:paraId="3ECC684F" w14:textId="77777777" w:rsidR="00663381" w:rsidRPr="009C226A" w:rsidRDefault="00663381" w:rsidP="00663381">
      <w:pPr>
        <w:pStyle w:val="Default"/>
        <w:ind w:right="38"/>
        <w:rPr>
          <w:sz w:val="20"/>
          <w:szCs w:val="20"/>
        </w:rPr>
      </w:pPr>
      <w:r w:rsidRPr="009C226A">
        <w:rPr>
          <w:sz w:val="20"/>
          <w:szCs w:val="20"/>
        </w:rPr>
        <w:t xml:space="preserve">− możliwość dokonywania bezpłatnych aktualizacji i poprawek w ramach wersji systemu operacyjnego poprzez Internet, mechanizmem udostępnianym przez producenta systemu z możliwością wyboru instalowanych poprawek oraz mechanizmem sprawdzającym; </w:t>
      </w:r>
    </w:p>
    <w:p w14:paraId="42CA76AA" w14:textId="77777777" w:rsidR="00663381" w:rsidRPr="009C226A" w:rsidRDefault="00663381" w:rsidP="00663381">
      <w:pPr>
        <w:pStyle w:val="Default"/>
        <w:ind w:right="38"/>
        <w:rPr>
          <w:sz w:val="20"/>
          <w:szCs w:val="20"/>
        </w:rPr>
      </w:pPr>
      <w:r w:rsidRPr="009C226A">
        <w:rPr>
          <w:sz w:val="20"/>
          <w:szCs w:val="20"/>
        </w:rPr>
        <w:t xml:space="preserve">− zapewniający pełne wsparcie dla podzespołów zainstalowanych w zamawianym sprzęcie komputerowym (przy ew. wykorzystaniu sterowników od odpowiednich producentów podzespołów). </w:t>
      </w:r>
    </w:p>
    <w:p w14:paraId="0FC2DB31" w14:textId="77777777" w:rsidR="001C02B8" w:rsidRDefault="001C02B8" w:rsidP="001C02B8">
      <w:pPr>
        <w:rPr>
          <w:rFonts w:asciiTheme="minorHAnsi" w:hAnsiTheme="minorHAnsi" w:cstheme="minorHAnsi"/>
          <w:b/>
          <w:bCs/>
          <w:color w:val="EE0000"/>
        </w:rPr>
      </w:pPr>
    </w:p>
    <w:p w14:paraId="72683217" w14:textId="77777777" w:rsidR="009A49B8" w:rsidRDefault="009A49B8" w:rsidP="00006E20">
      <w:pPr>
        <w:tabs>
          <w:tab w:val="left" w:pos="2511"/>
        </w:tabs>
        <w:ind w:left="0" w:right="-142" w:firstLine="0"/>
        <w:jc w:val="left"/>
        <w:rPr>
          <w:rFonts w:cs="Arial"/>
          <w:i/>
          <w:lang w:val="x-none"/>
        </w:rPr>
      </w:pPr>
    </w:p>
    <w:p w14:paraId="71F2CA0D" w14:textId="77777777" w:rsidR="00D40C12" w:rsidRDefault="00D40C12" w:rsidP="00006E20">
      <w:pPr>
        <w:tabs>
          <w:tab w:val="left" w:pos="2511"/>
        </w:tabs>
        <w:ind w:left="0" w:right="-142" w:firstLine="0"/>
        <w:jc w:val="left"/>
        <w:rPr>
          <w:rFonts w:cs="Arial"/>
          <w:i/>
          <w:lang w:val="x-none"/>
        </w:rPr>
      </w:pPr>
    </w:p>
    <w:p w14:paraId="71E16A9C" w14:textId="77777777" w:rsidR="00D40C12" w:rsidRDefault="00D40C12" w:rsidP="00006E20">
      <w:pPr>
        <w:tabs>
          <w:tab w:val="left" w:pos="2511"/>
        </w:tabs>
        <w:ind w:left="0" w:right="-142" w:firstLine="0"/>
        <w:jc w:val="left"/>
        <w:rPr>
          <w:rFonts w:cs="Arial"/>
          <w:i/>
          <w:lang w:val="x-none"/>
        </w:rPr>
      </w:pPr>
    </w:p>
    <w:p w14:paraId="4759AEEA" w14:textId="77777777" w:rsidR="00D40C12" w:rsidRDefault="00D40C12" w:rsidP="00006E20">
      <w:pPr>
        <w:tabs>
          <w:tab w:val="left" w:pos="2511"/>
        </w:tabs>
        <w:ind w:left="0" w:right="-142" w:firstLine="0"/>
        <w:jc w:val="left"/>
        <w:rPr>
          <w:rFonts w:cs="Arial"/>
          <w:i/>
          <w:lang w:val="x-none"/>
        </w:rPr>
      </w:pPr>
    </w:p>
    <w:p w14:paraId="259871DA" w14:textId="77777777" w:rsidR="00D40C12" w:rsidRDefault="00D40C12" w:rsidP="00006E20">
      <w:pPr>
        <w:tabs>
          <w:tab w:val="left" w:pos="2511"/>
        </w:tabs>
        <w:ind w:left="0" w:right="-142" w:firstLine="0"/>
        <w:jc w:val="left"/>
        <w:rPr>
          <w:rFonts w:cs="Arial"/>
          <w:i/>
          <w:lang w:val="x-none"/>
        </w:rPr>
      </w:pPr>
    </w:p>
    <w:p w14:paraId="108DE5CD" w14:textId="59321BFA" w:rsidR="00E0011C" w:rsidRDefault="00E0011C" w:rsidP="00006E20">
      <w:pPr>
        <w:tabs>
          <w:tab w:val="left" w:pos="2511"/>
        </w:tabs>
        <w:ind w:left="0" w:right="-142" w:firstLine="0"/>
        <w:jc w:val="left"/>
        <w:rPr>
          <w:rFonts w:cs="Arial"/>
          <w:i/>
          <w:lang w:val="x-none"/>
        </w:rPr>
      </w:pPr>
      <w:r w:rsidRPr="006642F2">
        <w:rPr>
          <w:rFonts w:cs="Arial"/>
          <w:i/>
          <w:lang w:val="x-none"/>
        </w:rPr>
        <w:t>Załącznik nr</w:t>
      </w:r>
      <w:r w:rsidRPr="006642F2">
        <w:rPr>
          <w:rFonts w:cs="Arial"/>
          <w:i/>
        </w:rPr>
        <w:t xml:space="preserve"> 3</w:t>
      </w:r>
      <w:r w:rsidRPr="006642F2">
        <w:rPr>
          <w:rFonts w:cs="Arial"/>
          <w:i/>
          <w:lang w:val="x-none"/>
        </w:rPr>
        <w:t xml:space="preserve"> do SWZ</w:t>
      </w:r>
    </w:p>
    <w:p w14:paraId="1665AF24" w14:textId="77777777" w:rsidR="00D40C12" w:rsidRPr="006642F2" w:rsidRDefault="00D40C12" w:rsidP="00006E20">
      <w:pPr>
        <w:tabs>
          <w:tab w:val="left" w:pos="2511"/>
        </w:tabs>
        <w:ind w:left="0" w:right="-142" w:firstLine="0"/>
        <w:jc w:val="left"/>
      </w:pPr>
    </w:p>
    <w:p w14:paraId="2EB5B0E1" w14:textId="77777777" w:rsidR="00E0011C" w:rsidRPr="006642F2" w:rsidRDefault="00E0011C" w:rsidP="00006E20">
      <w:pPr>
        <w:widowControl w:val="0"/>
        <w:suppressAutoHyphens w:val="0"/>
        <w:autoSpaceDE w:val="0"/>
        <w:autoSpaceDN w:val="0"/>
        <w:ind w:left="0" w:right="-142" w:firstLine="0"/>
        <w:rPr>
          <w:rFonts w:eastAsia="Times New Roman" w:cs="Calibri"/>
          <w:b/>
          <w:bCs/>
          <w:lang w:eastAsia="pl-PL"/>
        </w:rPr>
      </w:pPr>
      <w:r w:rsidRPr="006642F2">
        <w:rPr>
          <w:rFonts w:eastAsia="Times New Roman" w:cs="Calibri"/>
          <w:b/>
          <w:bCs/>
          <w:lang w:eastAsia="pl-PL"/>
        </w:rPr>
        <w:t>OŚWIADCZENIA WYKONAWCY</w:t>
      </w:r>
    </w:p>
    <w:p w14:paraId="0B4F858D" w14:textId="77777777" w:rsidR="00E0011C" w:rsidRPr="006642F2" w:rsidRDefault="00E0011C" w:rsidP="00006E20">
      <w:pPr>
        <w:widowControl w:val="0"/>
        <w:suppressAutoHyphens w:val="0"/>
        <w:autoSpaceDE w:val="0"/>
        <w:autoSpaceDN w:val="0"/>
        <w:ind w:left="0" w:right="-142" w:firstLine="0"/>
        <w:rPr>
          <w:rFonts w:ascii="Times New Roman" w:eastAsia="Times New Roman" w:hAnsi="Times New Roman"/>
          <w:b/>
          <w:lang w:eastAsia="pl-PL"/>
        </w:rPr>
      </w:pPr>
      <w:r w:rsidRPr="006642F2">
        <w:rPr>
          <w:rFonts w:ascii="Times New Roman" w:eastAsia="Times New Roman" w:hAnsi="Times New Roman"/>
          <w:b/>
          <w:lang w:eastAsia="pl-PL"/>
        </w:rPr>
        <w:t xml:space="preserve"> </w:t>
      </w:r>
      <w:r w:rsidRPr="006642F2">
        <w:rPr>
          <w:rFonts w:eastAsia="Times New Roman" w:cs="Calibri"/>
          <w:b/>
          <w:lang w:eastAsia="pl-PL"/>
        </w:rPr>
        <w:t>DOTYCZĄCE PRZESŁANEK WYKLUCZENIA Z POSTĘPOWANIA</w:t>
      </w:r>
      <w:r w:rsidRPr="006642F2">
        <w:rPr>
          <w:rFonts w:ascii="Times New Roman" w:eastAsia="Times New Roman" w:hAnsi="Times New Roman"/>
          <w:b/>
          <w:lang w:eastAsia="pl-PL"/>
        </w:rPr>
        <w:t xml:space="preserve"> </w:t>
      </w:r>
    </w:p>
    <w:p w14:paraId="04C33596" w14:textId="77777777" w:rsidR="00E0011C" w:rsidRPr="006642F2" w:rsidRDefault="00E0011C" w:rsidP="00006E20">
      <w:pPr>
        <w:widowControl w:val="0"/>
        <w:suppressAutoHyphens w:val="0"/>
        <w:autoSpaceDE w:val="0"/>
        <w:autoSpaceDN w:val="0"/>
        <w:ind w:left="0" w:right="-142" w:firstLine="0"/>
        <w:rPr>
          <w:rFonts w:ascii="Times New Roman" w:eastAsia="Times New Roman" w:hAnsi="Times New Roman"/>
          <w:b/>
          <w:lang w:eastAsia="pl-PL"/>
        </w:rPr>
      </w:pPr>
      <w:r w:rsidRPr="006642F2">
        <w:rPr>
          <w:rFonts w:eastAsia="Times New Roman" w:cs="Calibri"/>
          <w:b/>
          <w:lang w:eastAsia="pl-PL"/>
        </w:rPr>
        <w:t>ORAZ SPEŁNIANIA WARUNKÓW UDZIAŁU W POSTĘPOWANIU</w:t>
      </w:r>
    </w:p>
    <w:p w14:paraId="4FEB7A48" w14:textId="77777777" w:rsidR="00E0011C" w:rsidRPr="006642F2" w:rsidRDefault="00E0011C" w:rsidP="00006E20">
      <w:pPr>
        <w:widowControl w:val="0"/>
        <w:suppressAutoHyphens w:val="0"/>
        <w:autoSpaceDE w:val="0"/>
        <w:autoSpaceDN w:val="0"/>
        <w:spacing w:line="300" w:lineRule="exact"/>
        <w:ind w:left="0" w:right="-142" w:firstLine="0"/>
        <w:rPr>
          <w:rFonts w:ascii="Times New Roman" w:eastAsia="Times New Roman" w:hAnsi="Times New Roman"/>
          <w:bCs/>
          <w:lang w:eastAsia="pl-PL"/>
        </w:rPr>
      </w:pPr>
      <w:r w:rsidRPr="006642F2">
        <w:rPr>
          <w:rFonts w:eastAsia="Times New Roman" w:cs="Calibri"/>
          <w:bCs/>
          <w:lang w:eastAsia="pl-PL"/>
        </w:rPr>
        <w:t>składane na podstawie art. 125 ust. 1 ustawy Prawo Zamówień Publicznych</w:t>
      </w:r>
    </w:p>
    <w:p w14:paraId="17BEFE3D" w14:textId="77777777" w:rsidR="00E0011C" w:rsidRDefault="00E0011C" w:rsidP="00006E20">
      <w:pPr>
        <w:widowControl w:val="0"/>
        <w:suppressAutoHyphens w:val="0"/>
        <w:autoSpaceDE w:val="0"/>
        <w:autoSpaceDN w:val="0"/>
        <w:ind w:left="0" w:right="-142" w:firstLine="0"/>
        <w:rPr>
          <w:rFonts w:eastAsia="Times New Roman" w:cs="Calibri"/>
          <w:bCs/>
          <w:lang w:eastAsia="pl-PL"/>
        </w:rPr>
      </w:pPr>
      <w:r w:rsidRPr="006642F2">
        <w:rPr>
          <w:rFonts w:eastAsia="Times New Roman" w:cs="Calibri"/>
          <w:bCs/>
          <w:lang w:eastAsia="pl-PL"/>
        </w:rPr>
        <w:t>w postępowaniu</w:t>
      </w:r>
      <w:r w:rsidRPr="006642F2">
        <w:rPr>
          <w:rFonts w:ascii="Times New Roman" w:eastAsia="Times New Roman" w:hAnsi="Times New Roman"/>
          <w:bCs/>
          <w:lang w:eastAsia="pl-PL"/>
        </w:rPr>
        <w:t xml:space="preserve"> </w:t>
      </w:r>
      <w:r w:rsidRPr="006642F2">
        <w:rPr>
          <w:rFonts w:eastAsia="Times New Roman" w:cs="Calibri"/>
          <w:bCs/>
          <w:lang w:eastAsia="pl-PL"/>
        </w:rPr>
        <w:t>pn.:</w:t>
      </w:r>
    </w:p>
    <w:p w14:paraId="4653D827" w14:textId="29C84FD4" w:rsidR="003C7AA0" w:rsidRDefault="00E0011C" w:rsidP="005C2EAD">
      <w:pPr>
        <w:pStyle w:val="Default"/>
        <w:ind w:right="-142"/>
        <w:jc w:val="center"/>
        <w:rPr>
          <w:bCs/>
          <w:lang w:eastAsia="pl-PL"/>
        </w:rPr>
      </w:pPr>
      <w:r w:rsidRPr="006642F2">
        <w:rPr>
          <w:bCs/>
          <w:lang w:eastAsia="pl-PL"/>
        </w:rPr>
        <w:t xml:space="preserve"> </w:t>
      </w:r>
      <w:r>
        <w:rPr>
          <w:bCs/>
          <w:lang w:eastAsia="pl-PL"/>
        </w:rPr>
        <w:t>„</w:t>
      </w:r>
      <w:r w:rsidR="00D87662" w:rsidRPr="00B617CC">
        <w:rPr>
          <w:b/>
          <w:color w:val="auto"/>
        </w:rPr>
        <w:t xml:space="preserve">Dostawa </w:t>
      </w:r>
      <w:r w:rsidR="00797CED">
        <w:rPr>
          <w:b/>
          <w:color w:val="auto"/>
        </w:rPr>
        <w:t>komputer</w:t>
      </w:r>
      <w:r w:rsidR="005C2EAD">
        <w:rPr>
          <w:b/>
          <w:color w:val="auto"/>
        </w:rPr>
        <w:t>ów</w:t>
      </w:r>
      <w:r w:rsidR="00797CED">
        <w:rPr>
          <w:b/>
          <w:color w:val="auto"/>
        </w:rPr>
        <w:t xml:space="preserve"> </w:t>
      </w:r>
      <w:r w:rsidR="00D87662" w:rsidRPr="00B617CC">
        <w:rPr>
          <w:b/>
          <w:color w:val="auto"/>
        </w:rPr>
        <w:t xml:space="preserve">dla </w:t>
      </w:r>
      <w:r w:rsidR="005C2EAD">
        <w:rPr>
          <w:b/>
          <w:color w:val="auto"/>
        </w:rPr>
        <w:t xml:space="preserve">potrzeb </w:t>
      </w:r>
      <w:r w:rsidR="00D87662" w:rsidRPr="00B617CC">
        <w:rPr>
          <w:b/>
        </w:rPr>
        <w:t>SP ZOZ w Międzyrzecu Podlaskim</w:t>
      </w:r>
      <w:r w:rsidRPr="006642F2">
        <w:rPr>
          <w:bCs/>
          <w:lang w:eastAsia="pl-PL"/>
        </w:rPr>
        <w:t>”</w:t>
      </w:r>
    </w:p>
    <w:p w14:paraId="5B312288" w14:textId="77777777" w:rsidR="00D40C12" w:rsidRPr="00D40C12" w:rsidRDefault="00D40C12" w:rsidP="00006E20">
      <w:pPr>
        <w:widowControl w:val="0"/>
        <w:suppressAutoHyphens w:val="0"/>
        <w:autoSpaceDE w:val="0"/>
        <w:autoSpaceDN w:val="0"/>
        <w:ind w:left="0" w:right="-142" w:firstLine="0"/>
        <w:rPr>
          <w:rFonts w:eastAsia="Times New Roman" w:cs="Calibri"/>
          <w:b/>
          <w:sz w:val="8"/>
          <w:szCs w:val="8"/>
          <w:lang w:eastAsia="pl-PL"/>
        </w:rPr>
      </w:pPr>
    </w:p>
    <w:p w14:paraId="5CE3750F" w14:textId="55FCB824" w:rsidR="00E0011C" w:rsidRPr="006642F2" w:rsidRDefault="00E0011C" w:rsidP="00006E20">
      <w:pPr>
        <w:widowControl w:val="0"/>
        <w:suppressAutoHyphens w:val="0"/>
        <w:autoSpaceDE w:val="0"/>
        <w:autoSpaceDN w:val="0"/>
        <w:ind w:left="0" w:right="-142" w:firstLine="0"/>
        <w:rPr>
          <w:rFonts w:eastAsia="Times New Roman" w:cs="Calibri"/>
          <w:bCs/>
          <w:lang w:eastAsia="pl-PL"/>
        </w:rPr>
      </w:pPr>
      <w:r w:rsidRPr="00880CE6">
        <w:rPr>
          <w:rFonts w:eastAsia="Times New Roman" w:cs="Calibri"/>
          <w:b/>
          <w:lang w:eastAsia="pl-PL"/>
        </w:rPr>
        <w:t xml:space="preserve">znak sprawy: </w:t>
      </w:r>
      <w:r w:rsidR="00797CED">
        <w:rPr>
          <w:rFonts w:eastAsia="Times New Roman" w:cs="Calibri"/>
          <w:b/>
          <w:lang w:eastAsia="pl-PL"/>
        </w:rPr>
        <w:t>3</w:t>
      </w:r>
      <w:r w:rsidR="005C2EAD">
        <w:rPr>
          <w:rFonts w:eastAsia="Times New Roman" w:cs="Calibri"/>
          <w:b/>
          <w:lang w:eastAsia="pl-PL"/>
        </w:rPr>
        <w:t>5</w:t>
      </w:r>
      <w:r w:rsidRPr="00880CE6">
        <w:rPr>
          <w:rFonts w:eastAsia="Times New Roman" w:cs="Calibri"/>
          <w:b/>
          <w:lang w:eastAsia="pl-PL"/>
        </w:rPr>
        <w:t>/202</w:t>
      </w:r>
      <w:r w:rsidR="009A1EE8">
        <w:rPr>
          <w:rFonts w:eastAsia="Times New Roman" w:cs="Calibri"/>
          <w:b/>
          <w:lang w:eastAsia="pl-PL"/>
        </w:rPr>
        <w:t>5</w:t>
      </w:r>
      <w:r w:rsidRPr="00880CE6">
        <w:rPr>
          <w:rFonts w:eastAsia="Times New Roman" w:cs="Calibri"/>
          <w:b/>
          <w:lang w:eastAsia="pl-PL"/>
        </w:rPr>
        <w:t>/</w:t>
      </w:r>
      <w:r w:rsidR="003C7AA0">
        <w:rPr>
          <w:rFonts w:eastAsia="Times New Roman" w:cs="Calibri"/>
          <w:b/>
          <w:lang w:eastAsia="pl-PL"/>
        </w:rPr>
        <w:t>T</w:t>
      </w:r>
      <w:r w:rsidRPr="00880CE6">
        <w:rPr>
          <w:rFonts w:eastAsia="Times New Roman" w:cs="Calibri"/>
          <w:b/>
          <w:lang w:eastAsia="pl-PL"/>
        </w:rPr>
        <w:t>P</w:t>
      </w:r>
    </w:p>
    <w:p w14:paraId="1D0EB7E3" w14:textId="77777777" w:rsidR="00E0011C" w:rsidRPr="006642F2" w:rsidRDefault="00E0011C" w:rsidP="00006E20">
      <w:pPr>
        <w:widowControl w:val="0"/>
        <w:suppressAutoHyphens w:val="0"/>
        <w:autoSpaceDE w:val="0"/>
        <w:autoSpaceDN w:val="0"/>
        <w:ind w:left="0" w:right="-142" w:firstLine="0"/>
        <w:rPr>
          <w:rFonts w:eastAsia="Times New Roman" w:cs="Calibri"/>
          <w:b/>
          <w:sz w:val="16"/>
          <w:szCs w:val="16"/>
          <w:lang w:eastAsia="pl-PL"/>
        </w:rPr>
      </w:pPr>
    </w:p>
    <w:p w14:paraId="58B14778" w14:textId="77777777" w:rsidR="00E0011C" w:rsidRDefault="00E0011C" w:rsidP="00006E20">
      <w:pPr>
        <w:widowControl w:val="0"/>
        <w:numPr>
          <w:ilvl w:val="0"/>
          <w:numId w:val="32"/>
        </w:numPr>
        <w:suppressAutoHyphens w:val="0"/>
        <w:autoSpaceDE w:val="0"/>
        <w:autoSpaceDN w:val="0"/>
        <w:ind w:left="0" w:right="-142"/>
        <w:contextualSpacing/>
        <w:jc w:val="both"/>
        <w:rPr>
          <w:lang w:eastAsia="en-US"/>
        </w:rPr>
      </w:pPr>
      <w:r w:rsidRPr="006642F2">
        <w:rPr>
          <w:lang w:eastAsia="en-US"/>
        </w:rPr>
        <w:t>Oświadczam, że nie podlegam wykluczeniu z postępowania na podstawie art. 108 ustawy Prawo Zamówień Publicznych.</w:t>
      </w:r>
    </w:p>
    <w:p w14:paraId="240FB5CA" w14:textId="77777777" w:rsidR="00E0011C" w:rsidRPr="001D65D8" w:rsidRDefault="00E0011C" w:rsidP="00006E20">
      <w:pPr>
        <w:widowControl w:val="0"/>
        <w:suppressAutoHyphens w:val="0"/>
        <w:autoSpaceDE w:val="0"/>
        <w:autoSpaceDN w:val="0"/>
        <w:ind w:left="0" w:right="-142" w:firstLine="0"/>
        <w:contextualSpacing/>
        <w:jc w:val="both"/>
        <w:rPr>
          <w:sz w:val="16"/>
          <w:szCs w:val="16"/>
          <w:lang w:eastAsia="en-US"/>
        </w:rPr>
      </w:pPr>
    </w:p>
    <w:p w14:paraId="09BDCF24" w14:textId="77777777" w:rsidR="00E0011C" w:rsidRDefault="00E0011C" w:rsidP="00006E20">
      <w:pPr>
        <w:pStyle w:val="Akapitzlist"/>
        <w:widowControl w:val="0"/>
        <w:numPr>
          <w:ilvl w:val="0"/>
          <w:numId w:val="32"/>
        </w:numPr>
        <w:suppressAutoHyphens w:val="0"/>
        <w:autoSpaceDE w:val="0"/>
        <w:autoSpaceDN w:val="0"/>
        <w:ind w:left="0" w:right="-142"/>
        <w:jc w:val="both"/>
        <w:rPr>
          <w:rFonts w:cs="Calibri"/>
        </w:rPr>
      </w:pPr>
      <w:r>
        <w:rPr>
          <w:rFonts w:cs="Calibri"/>
        </w:rPr>
        <w:t xml:space="preserve">Oświadczam że nie podlegam wykluczeniu na podst. art. 7 ustawy z dnia 13 kwietnia 2022 r. – </w:t>
      </w:r>
      <w:r>
        <w:rPr>
          <w:rFonts w:cs="Calibri"/>
          <w:i/>
          <w:iCs/>
        </w:rPr>
        <w:t>o szczególnych rozwiązaniach w zakresie przeciwdziałania wspieraniu agresji na Ukrainę oraz służących ochronie bezpieczeństwa narodowego</w:t>
      </w:r>
    </w:p>
    <w:p w14:paraId="51C059DD" w14:textId="77777777" w:rsidR="00E0011C" w:rsidRPr="006642F2" w:rsidRDefault="00E0011C" w:rsidP="00006E20">
      <w:pPr>
        <w:pStyle w:val="Akapitzlist"/>
        <w:ind w:left="0" w:right="-142"/>
        <w:rPr>
          <w:rFonts w:cs="Calibri"/>
          <w:sz w:val="16"/>
          <w:szCs w:val="16"/>
          <w:lang w:eastAsia="en-US"/>
        </w:rPr>
      </w:pPr>
    </w:p>
    <w:p w14:paraId="5B445F8E" w14:textId="77777777" w:rsidR="00E0011C" w:rsidRPr="006642F2" w:rsidRDefault="00E0011C" w:rsidP="00006E20">
      <w:pPr>
        <w:widowControl w:val="0"/>
        <w:numPr>
          <w:ilvl w:val="0"/>
          <w:numId w:val="32"/>
        </w:numPr>
        <w:suppressAutoHyphens w:val="0"/>
        <w:autoSpaceDE w:val="0"/>
        <w:autoSpaceDN w:val="0"/>
        <w:ind w:left="0" w:right="-142"/>
        <w:contextualSpacing/>
        <w:jc w:val="both"/>
        <w:rPr>
          <w:lang w:eastAsia="en-US"/>
        </w:rPr>
      </w:pPr>
      <w:r w:rsidRPr="006642F2">
        <w:rPr>
          <w:b/>
          <w:lang w:eastAsia="en-US"/>
        </w:rPr>
        <w:t>*</w:t>
      </w:r>
      <w:r w:rsidRPr="006642F2">
        <w:rPr>
          <w:lang w:eastAsia="en-US"/>
        </w:rPr>
        <w:t xml:space="preserve">Oświadczam, że zachodzą w stosunku do mnie podstawy wykluczenia z postępowania na podstawie art. </w:t>
      </w:r>
      <w:r>
        <w:rPr>
          <w:lang w:eastAsia="en-US"/>
        </w:rPr>
        <w:t>108</w:t>
      </w:r>
      <w:r w:rsidRPr="006642F2">
        <w:rPr>
          <w:lang w:eastAsia="en-US"/>
        </w:rPr>
        <w:t xml:space="preserve"> ustawy Prawo Zamówień Publicznych </w:t>
      </w:r>
      <w:r w:rsidRPr="006642F2">
        <w:rPr>
          <w:i/>
          <w:lang w:eastAsia="en-US"/>
        </w:rPr>
        <w:t xml:space="preserve">(*podać mającą zastosowanie podstawę wykluczenia spośród wymienionych w art. 108 ustawy </w:t>
      </w:r>
      <w:proofErr w:type="spellStart"/>
      <w:r w:rsidRPr="006642F2">
        <w:rPr>
          <w:i/>
          <w:lang w:eastAsia="en-US"/>
        </w:rPr>
        <w:t>Pzp</w:t>
      </w:r>
      <w:proofErr w:type="spellEnd"/>
      <w:r w:rsidRPr="006642F2">
        <w:rPr>
          <w:i/>
          <w:lang w:eastAsia="en-US"/>
        </w:rPr>
        <w:t>).</w:t>
      </w:r>
      <w:r w:rsidRPr="006642F2">
        <w:rPr>
          <w:lang w:eastAsia="en-US"/>
        </w:rPr>
        <w:t xml:space="preserve"> </w:t>
      </w:r>
    </w:p>
    <w:p w14:paraId="6912B67B" w14:textId="77777777" w:rsidR="00E0011C" w:rsidRPr="006642F2" w:rsidRDefault="00E0011C" w:rsidP="00006E20">
      <w:pPr>
        <w:widowControl w:val="0"/>
        <w:suppressAutoHyphens w:val="0"/>
        <w:autoSpaceDE w:val="0"/>
        <w:autoSpaceDN w:val="0"/>
        <w:ind w:left="0" w:right="-142" w:firstLine="0"/>
        <w:contextualSpacing/>
        <w:jc w:val="both"/>
        <w:rPr>
          <w:lang w:eastAsia="en-US"/>
        </w:rPr>
      </w:pPr>
      <w:r w:rsidRPr="006642F2">
        <w:rPr>
          <w:lang w:eastAsia="en-US"/>
        </w:rPr>
        <w:t xml:space="preserve">Jednocześnie oświadczam, że w związku z ww. okolicznością, na podstawie art. 110 ust. 2 ustawy Prawo Zamówień Publicznych podjąłem następujące środki naprawcze </w:t>
      </w:r>
      <w:r w:rsidRPr="006642F2">
        <w:rPr>
          <w:i/>
          <w:lang w:eastAsia="en-US"/>
        </w:rPr>
        <w:t>(opisać szczegółowo)</w:t>
      </w:r>
      <w:r w:rsidRPr="006642F2">
        <w:rPr>
          <w:lang w:eastAsia="en-US"/>
        </w:rPr>
        <w:t>:</w:t>
      </w:r>
      <w:r w:rsidRPr="006642F2">
        <w:rPr>
          <w:lang w:eastAsia="en-US"/>
        </w:rPr>
        <w:tab/>
        <w:t xml:space="preserve"> ……………………………………………………………………………………………………………………………………………</w:t>
      </w:r>
    </w:p>
    <w:p w14:paraId="0DEF7C1B" w14:textId="77777777" w:rsidR="00E0011C" w:rsidRPr="006642F2" w:rsidRDefault="00E0011C" w:rsidP="00006E20">
      <w:pPr>
        <w:widowControl w:val="0"/>
        <w:suppressAutoHyphens w:val="0"/>
        <w:autoSpaceDE w:val="0"/>
        <w:autoSpaceDN w:val="0"/>
        <w:ind w:left="0" w:right="-142" w:firstLine="0"/>
        <w:contextualSpacing/>
        <w:jc w:val="both"/>
        <w:rPr>
          <w:sz w:val="16"/>
          <w:szCs w:val="16"/>
          <w:lang w:eastAsia="en-US"/>
        </w:rPr>
      </w:pPr>
    </w:p>
    <w:p w14:paraId="3778CF1B" w14:textId="77777777" w:rsidR="00E0011C" w:rsidRPr="006642F2" w:rsidRDefault="00E0011C" w:rsidP="00006E20">
      <w:pPr>
        <w:widowControl w:val="0"/>
        <w:numPr>
          <w:ilvl w:val="0"/>
          <w:numId w:val="32"/>
        </w:numPr>
        <w:suppressAutoHyphens w:val="0"/>
        <w:autoSpaceDE w:val="0"/>
        <w:autoSpaceDN w:val="0"/>
        <w:ind w:left="0" w:right="-142"/>
        <w:contextualSpacing/>
        <w:jc w:val="both"/>
        <w:rPr>
          <w:lang w:eastAsia="en-US"/>
        </w:rPr>
      </w:pPr>
      <w:r w:rsidRPr="006642F2">
        <w:rPr>
          <w:lang w:eastAsia="en-US"/>
        </w:rPr>
        <w:t>*Oświadczam, że spełniam warunki udziału w postępowaniu określone przez Zamawiającego w niniejszym postępowaniu (jeśli dotyczy).</w:t>
      </w:r>
    </w:p>
    <w:p w14:paraId="30AE1A99" w14:textId="77777777" w:rsidR="00E0011C" w:rsidRPr="006642F2" w:rsidRDefault="00E0011C" w:rsidP="00006E20">
      <w:pPr>
        <w:widowControl w:val="0"/>
        <w:suppressAutoHyphens w:val="0"/>
        <w:autoSpaceDE w:val="0"/>
        <w:autoSpaceDN w:val="0"/>
        <w:ind w:left="0" w:right="-142" w:firstLine="0"/>
        <w:contextualSpacing/>
        <w:jc w:val="both"/>
        <w:rPr>
          <w:sz w:val="16"/>
          <w:szCs w:val="16"/>
          <w:lang w:eastAsia="en-US"/>
        </w:rPr>
      </w:pPr>
    </w:p>
    <w:p w14:paraId="223F269E" w14:textId="07F7979E" w:rsidR="00E0011C" w:rsidRPr="006642F2" w:rsidRDefault="00E0011C" w:rsidP="00006E20">
      <w:pPr>
        <w:widowControl w:val="0"/>
        <w:numPr>
          <w:ilvl w:val="0"/>
          <w:numId w:val="32"/>
        </w:numPr>
        <w:suppressAutoHyphens w:val="0"/>
        <w:autoSpaceDE w:val="0"/>
        <w:autoSpaceDN w:val="0"/>
        <w:ind w:left="0" w:right="-142"/>
        <w:contextualSpacing/>
        <w:jc w:val="both"/>
        <w:rPr>
          <w:lang w:eastAsia="en-US"/>
        </w:rPr>
      </w:pPr>
      <w:r w:rsidRPr="006642F2">
        <w:rPr>
          <w:lang w:eastAsia="en-US"/>
        </w:rPr>
        <w:t>*Oświadczam, że w celu wykazania spełniania warunków udziału w postępowaniu, określonych przez Zamawiającego w niniejszym postępowaniu, polegam na zasobach następującego/</w:t>
      </w:r>
      <w:proofErr w:type="spellStart"/>
      <w:r w:rsidRPr="006642F2">
        <w:rPr>
          <w:lang w:eastAsia="en-US"/>
        </w:rPr>
        <w:t>ych</w:t>
      </w:r>
      <w:proofErr w:type="spellEnd"/>
      <w:r w:rsidRPr="006642F2">
        <w:rPr>
          <w:lang w:eastAsia="en-US"/>
        </w:rPr>
        <w:t xml:space="preserve"> podmiotu/ów: …………………………………………...………………………</w:t>
      </w:r>
      <w:r w:rsidR="001D65D8">
        <w:rPr>
          <w:lang w:eastAsia="en-US"/>
        </w:rPr>
        <w:t xml:space="preserve"> </w:t>
      </w:r>
      <w:r w:rsidRPr="006642F2">
        <w:rPr>
          <w:lang w:eastAsia="en-US"/>
        </w:rPr>
        <w:t xml:space="preserve">w następującym </w:t>
      </w:r>
      <w:r w:rsidR="001D65D8">
        <w:rPr>
          <w:lang w:eastAsia="en-US"/>
        </w:rPr>
        <w:t>z</w:t>
      </w:r>
      <w:r w:rsidRPr="006642F2">
        <w:rPr>
          <w:lang w:eastAsia="en-US"/>
        </w:rPr>
        <w:t>akresie:………………………….………………………</w:t>
      </w:r>
    </w:p>
    <w:p w14:paraId="6BB9365D" w14:textId="77777777" w:rsidR="00E0011C" w:rsidRPr="006642F2" w:rsidRDefault="00E0011C" w:rsidP="00006E20">
      <w:pPr>
        <w:pStyle w:val="Akapitzlist"/>
        <w:ind w:left="0" w:right="-142"/>
        <w:rPr>
          <w:sz w:val="16"/>
          <w:szCs w:val="16"/>
          <w:lang w:eastAsia="en-US"/>
        </w:rPr>
      </w:pPr>
    </w:p>
    <w:p w14:paraId="3B678C1D" w14:textId="77777777" w:rsidR="00E0011C" w:rsidRPr="006642F2" w:rsidRDefault="00E0011C" w:rsidP="00006E20">
      <w:pPr>
        <w:widowControl w:val="0"/>
        <w:numPr>
          <w:ilvl w:val="0"/>
          <w:numId w:val="32"/>
        </w:numPr>
        <w:suppressAutoHyphens w:val="0"/>
        <w:autoSpaceDE w:val="0"/>
        <w:autoSpaceDN w:val="0"/>
        <w:ind w:left="0" w:right="-142"/>
        <w:contextualSpacing/>
        <w:jc w:val="both"/>
        <w:rPr>
          <w:b/>
          <w:lang w:eastAsia="en-US"/>
        </w:rPr>
      </w:pPr>
      <w:r w:rsidRPr="006642F2">
        <w:rPr>
          <w:b/>
          <w:lang w:eastAsia="en-US"/>
        </w:rPr>
        <w:t>*</w:t>
      </w:r>
      <w:r w:rsidRPr="006642F2">
        <w:rPr>
          <w:lang w:eastAsia="en-US"/>
        </w:rPr>
        <w:t>Oświadczam, że w stosunku do następującego/</w:t>
      </w:r>
      <w:proofErr w:type="spellStart"/>
      <w:r w:rsidRPr="006642F2">
        <w:rPr>
          <w:lang w:eastAsia="en-US"/>
        </w:rPr>
        <w:t>ych</w:t>
      </w:r>
      <w:proofErr w:type="spellEnd"/>
      <w:r w:rsidRPr="006642F2">
        <w:rPr>
          <w:lang w:eastAsia="en-US"/>
        </w:rPr>
        <w:t xml:space="preserve"> podmiotu/</w:t>
      </w:r>
      <w:proofErr w:type="spellStart"/>
      <w:r w:rsidRPr="006642F2">
        <w:rPr>
          <w:lang w:eastAsia="en-US"/>
        </w:rPr>
        <w:t>tów</w:t>
      </w:r>
      <w:proofErr w:type="spellEnd"/>
      <w:r w:rsidRPr="006642F2">
        <w:rPr>
          <w:lang w:eastAsia="en-US"/>
        </w:rPr>
        <w:t>, na którego/</w:t>
      </w:r>
      <w:proofErr w:type="spellStart"/>
      <w:r w:rsidRPr="006642F2">
        <w:rPr>
          <w:lang w:eastAsia="en-US"/>
        </w:rPr>
        <w:t>ych</w:t>
      </w:r>
      <w:proofErr w:type="spellEnd"/>
      <w:r w:rsidRPr="006642F2">
        <w:rPr>
          <w:lang w:eastAsia="en-US"/>
        </w:rPr>
        <w:t xml:space="preserve"> zasoby powołuję się w niniejszym postępowaniu, tj.: ………...........................… </w:t>
      </w:r>
      <w:r w:rsidRPr="006642F2">
        <w:rPr>
          <w:i/>
          <w:lang w:eastAsia="en-US"/>
        </w:rPr>
        <w:t>(podać pełną nazwę/firmę, adres, a także w zależności od podmiotu: NIP/PESEL, KRS/</w:t>
      </w:r>
      <w:proofErr w:type="spellStart"/>
      <w:r w:rsidRPr="006642F2">
        <w:rPr>
          <w:i/>
          <w:lang w:eastAsia="en-US"/>
        </w:rPr>
        <w:t>CEiDG</w:t>
      </w:r>
      <w:proofErr w:type="spellEnd"/>
      <w:r w:rsidRPr="006642F2">
        <w:rPr>
          <w:i/>
          <w:lang w:eastAsia="en-US"/>
        </w:rPr>
        <w:t xml:space="preserve">) </w:t>
      </w:r>
      <w:r w:rsidRPr="006642F2">
        <w:rPr>
          <w:lang w:eastAsia="en-US"/>
        </w:rPr>
        <w:t xml:space="preserve">nie zachodzą podstawy wykluczenia z </w:t>
      </w:r>
      <w:proofErr w:type="spellStart"/>
      <w:r w:rsidRPr="006642F2">
        <w:rPr>
          <w:lang w:eastAsia="en-US"/>
        </w:rPr>
        <w:t>nn</w:t>
      </w:r>
      <w:proofErr w:type="spellEnd"/>
      <w:r w:rsidRPr="006642F2">
        <w:rPr>
          <w:lang w:eastAsia="en-US"/>
        </w:rPr>
        <w:t xml:space="preserve"> postępowania o udzielenie zamówienia. </w:t>
      </w:r>
    </w:p>
    <w:p w14:paraId="0E7717F8" w14:textId="77777777" w:rsidR="00E0011C" w:rsidRPr="006642F2" w:rsidRDefault="00E0011C" w:rsidP="00006E20">
      <w:pPr>
        <w:widowControl w:val="0"/>
        <w:suppressAutoHyphens w:val="0"/>
        <w:autoSpaceDE w:val="0"/>
        <w:autoSpaceDN w:val="0"/>
        <w:ind w:left="0" w:right="-142" w:firstLine="0"/>
        <w:contextualSpacing/>
        <w:jc w:val="both"/>
        <w:rPr>
          <w:bCs/>
          <w:i/>
          <w:iCs/>
          <w:lang w:eastAsia="en-US"/>
        </w:rPr>
      </w:pPr>
      <w:r w:rsidRPr="006642F2">
        <w:rPr>
          <w:bCs/>
          <w:i/>
          <w:iCs/>
          <w:lang w:eastAsia="en-US"/>
        </w:rPr>
        <w:t xml:space="preserve">W załączeniu oświadczenie </w:t>
      </w:r>
      <w:proofErr w:type="spellStart"/>
      <w:r w:rsidRPr="006642F2">
        <w:rPr>
          <w:bCs/>
          <w:i/>
          <w:iCs/>
          <w:lang w:eastAsia="en-US"/>
        </w:rPr>
        <w:t>ww</w:t>
      </w:r>
      <w:proofErr w:type="spellEnd"/>
      <w:r w:rsidRPr="006642F2">
        <w:rPr>
          <w:bCs/>
          <w:i/>
          <w:iCs/>
          <w:lang w:eastAsia="en-US"/>
        </w:rPr>
        <w:t xml:space="preserve"> podmiotu zgodnie z art. 125 ust. 5 ustawy </w:t>
      </w:r>
      <w:proofErr w:type="spellStart"/>
      <w:r w:rsidRPr="006642F2">
        <w:rPr>
          <w:bCs/>
          <w:i/>
          <w:iCs/>
          <w:lang w:eastAsia="en-US"/>
        </w:rPr>
        <w:t>Pzp</w:t>
      </w:r>
      <w:proofErr w:type="spellEnd"/>
      <w:r w:rsidRPr="006642F2">
        <w:rPr>
          <w:bCs/>
          <w:i/>
          <w:iCs/>
          <w:lang w:eastAsia="en-US"/>
        </w:rPr>
        <w:t>.</w:t>
      </w:r>
    </w:p>
    <w:p w14:paraId="09DF39FF" w14:textId="77777777" w:rsidR="00E0011C" w:rsidRPr="006642F2" w:rsidRDefault="00E0011C" w:rsidP="00006E20">
      <w:pPr>
        <w:widowControl w:val="0"/>
        <w:suppressAutoHyphens w:val="0"/>
        <w:autoSpaceDE w:val="0"/>
        <w:autoSpaceDN w:val="0"/>
        <w:ind w:left="0" w:right="-142" w:firstLine="0"/>
        <w:contextualSpacing/>
        <w:jc w:val="both"/>
        <w:rPr>
          <w:bCs/>
          <w:i/>
          <w:iCs/>
          <w:sz w:val="16"/>
          <w:szCs w:val="16"/>
          <w:lang w:eastAsia="en-US"/>
        </w:rPr>
      </w:pPr>
    </w:p>
    <w:p w14:paraId="53C0A841" w14:textId="77777777" w:rsidR="00E0011C" w:rsidRPr="006642F2" w:rsidRDefault="00E0011C" w:rsidP="00006E20">
      <w:pPr>
        <w:widowControl w:val="0"/>
        <w:numPr>
          <w:ilvl w:val="0"/>
          <w:numId w:val="32"/>
        </w:numPr>
        <w:suppressAutoHyphens w:val="0"/>
        <w:autoSpaceDE w:val="0"/>
        <w:autoSpaceDN w:val="0"/>
        <w:ind w:left="0" w:right="-142"/>
        <w:contextualSpacing/>
        <w:jc w:val="both"/>
        <w:rPr>
          <w:lang w:eastAsia="en-US"/>
        </w:rPr>
      </w:pPr>
      <w:r w:rsidRPr="006642F2">
        <w:rPr>
          <w:b/>
          <w:lang w:eastAsia="en-US"/>
        </w:rPr>
        <w:t>*</w:t>
      </w:r>
      <w:r w:rsidRPr="006642F2">
        <w:rPr>
          <w:lang w:eastAsia="en-US"/>
        </w:rPr>
        <w:t>Oświadczam, że w stosunku do następującego/</w:t>
      </w:r>
      <w:proofErr w:type="spellStart"/>
      <w:r w:rsidRPr="006642F2">
        <w:rPr>
          <w:lang w:eastAsia="en-US"/>
        </w:rPr>
        <w:t>ych</w:t>
      </w:r>
      <w:proofErr w:type="spellEnd"/>
      <w:r w:rsidRPr="006642F2">
        <w:rPr>
          <w:lang w:eastAsia="en-US"/>
        </w:rPr>
        <w:t xml:space="preserve"> podmiotu/</w:t>
      </w:r>
      <w:proofErr w:type="spellStart"/>
      <w:r w:rsidRPr="006642F2">
        <w:rPr>
          <w:lang w:eastAsia="en-US"/>
        </w:rPr>
        <w:t>tów</w:t>
      </w:r>
      <w:proofErr w:type="spellEnd"/>
      <w:r w:rsidRPr="006642F2">
        <w:rPr>
          <w:lang w:eastAsia="en-US"/>
        </w:rPr>
        <w:t>, będącego/</w:t>
      </w:r>
      <w:proofErr w:type="spellStart"/>
      <w:r w:rsidRPr="006642F2">
        <w:rPr>
          <w:lang w:eastAsia="en-US"/>
        </w:rPr>
        <w:t>ych</w:t>
      </w:r>
      <w:proofErr w:type="spellEnd"/>
      <w:r w:rsidRPr="006642F2">
        <w:rPr>
          <w:lang w:eastAsia="en-US"/>
        </w:rPr>
        <w:t xml:space="preserve"> podwykonawcą/</w:t>
      </w:r>
      <w:proofErr w:type="spellStart"/>
      <w:r w:rsidRPr="006642F2">
        <w:rPr>
          <w:lang w:eastAsia="en-US"/>
        </w:rPr>
        <w:t>ami</w:t>
      </w:r>
      <w:proofErr w:type="spellEnd"/>
      <w:r w:rsidRPr="006642F2">
        <w:rPr>
          <w:lang w:eastAsia="en-US"/>
        </w:rPr>
        <w:t xml:space="preserve">: ……………………… </w:t>
      </w:r>
      <w:r w:rsidRPr="006642F2">
        <w:rPr>
          <w:i/>
          <w:lang w:eastAsia="en-US"/>
        </w:rPr>
        <w:t>(podać pełną nazwę/firmę, adres, a także w zależności od podmiotu: NIP/PESEL, KRS/</w:t>
      </w:r>
      <w:proofErr w:type="spellStart"/>
      <w:r w:rsidRPr="006642F2">
        <w:rPr>
          <w:i/>
          <w:lang w:eastAsia="en-US"/>
        </w:rPr>
        <w:t>CEiDG</w:t>
      </w:r>
      <w:proofErr w:type="spellEnd"/>
      <w:r w:rsidRPr="006642F2">
        <w:rPr>
          <w:i/>
          <w:lang w:eastAsia="en-US"/>
        </w:rPr>
        <w:t>)</w:t>
      </w:r>
      <w:r w:rsidRPr="006642F2">
        <w:rPr>
          <w:lang w:eastAsia="en-US"/>
        </w:rPr>
        <w:t xml:space="preserve">, nie zachodzą podstawy wykluczenia z </w:t>
      </w:r>
      <w:proofErr w:type="spellStart"/>
      <w:r w:rsidRPr="006642F2">
        <w:rPr>
          <w:lang w:eastAsia="en-US"/>
        </w:rPr>
        <w:t>nn</w:t>
      </w:r>
      <w:proofErr w:type="spellEnd"/>
      <w:r w:rsidRPr="006642F2">
        <w:rPr>
          <w:lang w:eastAsia="en-US"/>
        </w:rPr>
        <w:t xml:space="preserve"> postępowania o udzielenie zamówienia. </w:t>
      </w:r>
    </w:p>
    <w:p w14:paraId="21039D6E" w14:textId="77777777" w:rsidR="00E0011C" w:rsidRPr="006642F2" w:rsidRDefault="00E0011C" w:rsidP="00006E20">
      <w:pPr>
        <w:widowControl w:val="0"/>
        <w:suppressAutoHyphens w:val="0"/>
        <w:autoSpaceDE w:val="0"/>
        <w:autoSpaceDN w:val="0"/>
        <w:ind w:left="0" w:right="-142" w:firstLine="0"/>
        <w:contextualSpacing/>
        <w:jc w:val="both"/>
        <w:rPr>
          <w:sz w:val="16"/>
          <w:szCs w:val="16"/>
          <w:lang w:eastAsia="en-US"/>
        </w:rPr>
      </w:pPr>
    </w:p>
    <w:p w14:paraId="22BB5A4E" w14:textId="77777777" w:rsidR="00E0011C" w:rsidRPr="006642F2" w:rsidRDefault="00E0011C" w:rsidP="00006E20">
      <w:pPr>
        <w:widowControl w:val="0"/>
        <w:numPr>
          <w:ilvl w:val="0"/>
          <w:numId w:val="32"/>
        </w:numPr>
        <w:suppressAutoHyphens w:val="0"/>
        <w:autoSpaceDE w:val="0"/>
        <w:autoSpaceDN w:val="0"/>
        <w:ind w:left="0" w:right="-142"/>
        <w:contextualSpacing/>
        <w:jc w:val="both"/>
        <w:rPr>
          <w:lang w:eastAsia="en-US"/>
        </w:rPr>
      </w:pPr>
      <w:r w:rsidRPr="006642F2">
        <w:rPr>
          <w:lang w:eastAsia="en-US"/>
        </w:rPr>
        <w:t>Oświadczam, że wszystkie informacje podane w powyższym oświadczeniu i w pozostałych dokumentach załączonych do oferty są aktualne i zgodne z prawdą oraz zostały przedstawione z pełną świadomością sankcji związanych z odpowiedzialnością za składanie nieprawdziwych dokumentów lub oświadczeń.</w:t>
      </w:r>
    </w:p>
    <w:p w14:paraId="5EFA7170" w14:textId="77777777" w:rsidR="00E0011C" w:rsidRPr="006642F2" w:rsidRDefault="00E0011C" w:rsidP="00006E20">
      <w:pPr>
        <w:suppressAutoHyphens w:val="0"/>
        <w:ind w:left="0" w:right="-142" w:firstLine="0"/>
        <w:contextualSpacing/>
        <w:jc w:val="both"/>
        <w:rPr>
          <w:bCs/>
          <w:i/>
          <w:iCs/>
          <w:lang w:eastAsia="en-US"/>
        </w:rPr>
      </w:pPr>
      <w:r w:rsidRPr="006642F2">
        <w:rPr>
          <w:bCs/>
          <w:i/>
          <w:iCs/>
          <w:lang w:eastAsia="en-US"/>
        </w:rPr>
        <w:t>*wykreślić stosowne punkty jeśli nie dotyczy</w:t>
      </w:r>
    </w:p>
    <w:p w14:paraId="48DEB4EC" w14:textId="77777777" w:rsidR="00E0011C" w:rsidRDefault="00E0011C" w:rsidP="00006E20">
      <w:pPr>
        <w:suppressAutoHyphens w:val="0"/>
        <w:ind w:left="0" w:right="-142" w:firstLine="0"/>
        <w:contextualSpacing/>
        <w:jc w:val="both"/>
        <w:rPr>
          <w:bCs/>
          <w:i/>
          <w:iCs/>
          <w:lang w:eastAsia="en-US"/>
        </w:rPr>
      </w:pPr>
    </w:p>
    <w:p w14:paraId="22422771" w14:textId="77777777" w:rsidR="00D40C12" w:rsidRDefault="00D40C12" w:rsidP="00006E20">
      <w:pPr>
        <w:suppressAutoHyphens w:val="0"/>
        <w:ind w:left="0" w:right="-142" w:firstLine="0"/>
        <w:contextualSpacing/>
        <w:jc w:val="both"/>
        <w:rPr>
          <w:bCs/>
          <w:i/>
          <w:iCs/>
          <w:lang w:eastAsia="en-US"/>
        </w:rPr>
      </w:pPr>
    </w:p>
    <w:p w14:paraId="5BF20CAB" w14:textId="77777777" w:rsidR="007A443A" w:rsidRPr="00704EDB" w:rsidRDefault="007A443A" w:rsidP="007A443A">
      <w:pPr>
        <w:rPr>
          <w:rFonts w:ascii="Calibri Light" w:hAnsi="Calibri Light" w:cs="Calibri"/>
          <w:b/>
          <w:bCs/>
          <w:i/>
          <w:iCs/>
          <w:color w:val="FF0000"/>
        </w:rPr>
      </w:pPr>
      <w:r w:rsidRPr="00704EDB">
        <w:rPr>
          <w:rFonts w:ascii="Calibri Light" w:hAnsi="Calibri Light" w:cs="Calibri"/>
          <w:b/>
          <w:bCs/>
          <w:i/>
          <w:iCs/>
          <w:color w:val="FF0000"/>
        </w:rPr>
        <w:t xml:space="preserve">Uwaga! </w:t>
      </w:r>
      <w:r>
        <w:rPr>
          <w:rFonts w:ascii="Calibri Light" w:hAnsi="Calibri Light" w:cs="Calibri"/>
          <w:b/>
          <w:bCs/>
          <w:i/>
          <w:iCs/>
          <w:color w:val="FF0000"/>
        </w:rPr>
        <w:t xml:space="preserve">  </w:t>
      </w:r>
      <w:r w:rsidRPr="00704EDB">
        <w:rPr>
          <w:rFonts w:ascii="Calibri Light" w:hAnsi="Calibri Light" w:cs="Calibri"/>
          <w:b/>
          <w:bCs/>
          <w:i/>
          <w:iCs/>
          <w:color w:val="FF0000"/>
        </w:rPr>
        <w:t xml:space="preserve">Ofertę należy podpisać: kwalifikowanym podpisem elektronicznym </w:t>
      </w:r>
    </w:p>
    <w:p w14:paraId="6FDCE7CA" w14:textId="77777777" w:rsidR="007A443A" w:rsidRDefault="007A443A" w:rsidP="007A443A">
      <w:pPr>
        <w:rPr>
          <w:rFonts w:eastAsia="Times New Roman" w:cs="Calibri"/>
          <w:sz w:val="20"/>
          <w:szCs w:val="20"/>
          <w:lang w:eastAsia="pl-PL"/>
        </w:rPr>
      </w:pPr>
      <w:r>
        <w:rPr>
          <w:rFonts w:ascii="Calibri Light" w:hAnsi="Calibri Light" w:cs="Calibri"/>
          <w:b/>
          <w:bCs/>
          <w:i/>
          <w:iCs/>
          <w:color w:val="FF0000"/>
        </w:rPr>
        <w:t xml:space="preserve">                </w:t>
      </w:r>
      <w:r w:rsidRPr="00704EDB">
        <w:rPr>
          <w:rFonts w:ascii="Calibri Light" w:hAnsi="Calibri Light" w:cs="Calibri"/>
          <w:b/>
          <w:bCs/>
          <w:i/>
          <w:iCs/>
          <w:color w:val="FF0000"/>
        </w:rPr>
        <w:t>lub podpisem zaufanym lub podpisem osobistym</w:t>
      </w:r>
    </w:p>
    <w:p w14:paraId="0B4D9EB0" w14:textId="77777777" w:rsidR="00E0011C" w:rsidRDefault="00E0011C" w:rsidP="00006E20">
      <w:pPr>
        <w:ind w:left="0" w:right="-142"/>
        <w:rPr>
          <w:rFonts w:ascii="Liberation Sans" w:eastAsia="NSimSun" w:hAnsi="Liberation Sans" w:cs="Liberation Sans"/>
          <w:b/>
          <w:bCs/>
          <w:kern w:val="2"/>
          <w:sz w:val="24"/>
          <w:szCs w:val="24"/>
        </w:rPr>
      </w:pPr>
    </w:p>
    <w:p w14:paraId="31E2F7C0" w14:textId="77777777" w:rsidR="00D40C12" w:rsidRDefault="00D40C12" w:rsidP="00006E20">
      <w:pPr>
        <w:ind w:left="0" w:right="-142"/>
        <w:rPr>
          <w:rFonts w:ascii="Liberation Sans" w:eastAsia="NSimSun" w:hAnsi="Liberation Sans" w:cs="Liberation Sans"/>
          <w:b/>
          <w:bCs/>
          <w:kern w:val="2"/>
          <w:sz w:val="24"/>
          <w:szCs w:val="24"/>
        </w:rPr>
      </w:pPr>
    </w:p>
    <w:p w14:paraId="27E48D23" w14:textId="77777777" w:rsidR="00D40C12" w:rsidRDefault="00D40C12" w:rsidP="00006E20">
      <w:pPr>
        <w:ind w:left="0" w:right="-142"/>
        <w:rPr>
          <w:rFonts w:ascii="Liberation Sans" w:eastAsia="NSimSun" w:hAnsi="Liberation Sans" w:cs="Liberation Sans" w:hint="eastAsia"/>
          <w:b/>
          <w:bCs/>
          <w:kern w:val="2"/>
          <w:sz w:val="24"/>
          <w:szCs w:val="24"/>
        </w:rPr>
      </w:pPr>
    </w:p>
    <w:p w14:paraId="79F73A8F" w14:textId="22568841" w:rsidR="00E0011C" w:rsidRDefault="00E0011C" w:rsidP="009A49B8">
      <w:pPr>
        <w:ind w:left="0" w:right="-142" w:firstLine="0"/>
        <w:jc w:val="both"/>
        <w:rPr>
          <w:rFonts w:cs="Arial"/>
          <w:i/>
          <w:lang w:val="x-none"/>
        </w:rPr>
      </w:pPr>
      <w:r w:rsidRPr="006642F2">
        <w:rPr>
          <w:rFonts w:cs="Arial"/>
          <w:i/>
          <w:lang w:val="x-none"/>
        </w:rPr>
        <w:t>Załącznik nr</w:t>
      </w:r>
      <w:r w:rsidRPr="006642F2">
        <w:rPr>
          <w:rFonts w:cs="Arial"/>
          <w:i/>
        </w:rPr>
        <w:t xml:space="preserve"> 4</w:t>
      </w:r>
      <w:r w:rsidRPr="006642F2">
        <w:rPr>
          <w:rFonts w:cs="Arial"/>
          <w:i/>
          <w:lang w:val="x-none"/>
        </w:rPr>
        <w:t xml:space="preserve"> do SWZ</w:t>
      </w:r>
    </w:p>
    <w:p w14:paraId="603298E1" w14:textId="77777777" w:rsidR="00D40C12" w:rsidRDefault="00D40C12" w:rsidP="009A49B8">
      <w:pPr>
        <w:ind w:left="0" w:right="-142" w:firstLine="0"/>
        <w:jc w:val="both"/>
        <w:rPr>
          <w:rFonts w:eastAsia="Times New Roman" w:cs="Calibri"/>
          <w:b/>
          <w:bCs/>
          <w:lang w:eastAsia="pl-PL"/>
        </w:rPr>
      </w:pPr>
    </w:p>
    <w:p w14:paraId="15051AF1" w14:textId="77777777" w:rsidR="00D40C12" w:rsidRPr="006642F2" w:rsidRDefault="00D40C12" w:rsidP="009A49B8">
      <w:pPr>
        <w:ind w:left="0" w:right="-142" w:firstLine="0"/>
        <w:jc w:val="both"/>
        <w:rPr>
          <w:rFonts w:eastAsia="Times New Roman" w:cs="Calibri"/>
          <w:b/>
          <w:bCs/>
          <w:lang w:eastAsia="pl-PL"/>
        </w:rPr>
      </w:pPr>
    </w:p>
    <w:p w14:paraId="1C8E883F" w14:textId="77777777" w:rsidR="00E0011C" w:rsidRPr="006642F2" w:rsidRDefault="00E0011C" w:rsidP="00006E20">
      <w:pPr>
        <w:widowControl w:val="0"/>
        <w:suppressAutoHyphens w:val="0"/>
        <w:autoSpaceDE w:val="0"/>
        <w:autoSpaceDN w:val="0"/>
        <w:ind w:left="0" w:right="-142" w:firstLine="0"/>
        <w:rPr>
          <w:rFonts w:eastAsia="Times New Roman" w:cs="Calibri"/>
          <w:b/>
          <w:bCs/>
          <w:sz w:val="28"/>
          <w:szCs w:val="28"/>
          <w:lang w:eastAsia="pl-PL"/>
        </w:rPr>
      </w:pPr>
      <w:r w:rsidRPr="006642F2">
        <w:rPr>
          <w:rFonts w:eastAsia="Times New Roman" w:cs="Calibri"/>
          <w:b/>
          <w:bCs/>
          <w:sz w:val="28"/>
          <w:szCs w:val="28"/>
          <w:lang w:eastAsia="pl-PL"/>
        </w:rPr>
        <w:t>OŚWIADCZENIE WYKONAWCY</w:t>
      </w:r>
    </w:p>
    <w:p w14:paraId="5C24828E" w14:textId="77777777" w:rsidR="00E0011C" w:rsidRPr="009A49B8" w:rsidRDefault="00E0011C" w:rsidP="00006E20">
      <w:pPr>
        <w:widowControl w:val="0"/>
        <w:suppressAutoHyphens w:val="0"/>
        <w:autoSpaceDE w:val="0"/>
        <w:autoSpaceDN w:val="0"/>
        <w:ind w:left="0" w:right="-142" w:firstLine="0"/>
        <w:jc w:val="both"/>
        <w:rPr>
          <w:rFonts w:eastAsia="Times New Roman"/>
          <w:i/>
          <w:iCs/>
          <w:sz w:val="16"/>
          <w:szCs w:val="16"/>
          <w:lang w:eastAsia="pl-PL"/>
        </w:rPr>
      </w:pPr>
    </w:p>
    <w:p w14:paraId="31FE06E8" w14:textId="44B6D853" w:rsidR="003C7AA0" w:rsidRDefault="00E0011C" w:rsidP="00D87662">
      <w:pPr>
        <w:widowControl w:val="0"/>
        <w:suppressAutoHyphens w:val="0"/>
        <w:autoSpaceDE w:val="0"/>
        <w:autoSpaceDN w:val="0"/>
        <w:ind w:left="0" w:right="-142" w:firstLine="0"/>
        <w:rPr>
          <w:rFonts w:eastAsia="Times New Roman" w:cs="Calibri"/>
          <w:bCs/>
          <w:lang w:eastAsia="pl-PL"/>
        </w:rPr>
      </w:pPr>
      <w:r w:rsidRPr="00F558B0">
        <w:rPr>
          <w:rFonts w:eastAsia="Times New Roman" w:cs="Calibri"/>
          <w:bCs/>
          <w:lang w:eastAsia="pl-PL"/>
        </w:rPr>
        <w:t>Przystępując do udziału w postępowaniu o udzielenie zamówienia publicznego pn.:</w:t>
      </w:r>
    </w:p>
    <w:p w14:paraId="4FB2E9F4" w14:textId="3D919BD8" w:rsidR="003C7AA0" w:rsidRDefault="00D40C12" w:rsidP="005C2EAD">
      <w:pPr>
        <w:pStyle w:val="Default"/>
        <w:ind w:right="-142"/>
        <w:jc w:val="center"/>
        <w:rPr>
          <w:bCs/>
          <w:lang w:eastAsia="pl-PL"/>
        </w:rPr>
      </w:pPr>
      <w:r>
        <w:rPr>
          <w:b/>
          <w:color w:val="auto"/>
        </w:rPr>
        <w:t>„</w:t>
      </w:r>
      <w:r w:rsidR="00D87662" w:rsidRPr="00B617CC">
        <w:rPr>
          <w:b/>
          <w:color w:val="auto"/>
        </w:rPr>
        <w:t xml:space="preserve">Dostawa </w:t>
      </w:r>
      <w:r w:rsidR="001C02B8">
        <w:rPr>
          <w:b/>
          <w:color w:val="auto"/>
        </w:rPr>
        <w:t>komputer</w:t>
      </w:r>
      <w:r w:rsidR="005C2EAD">
        <w:rPr>
          <w:b/>
          <w:color w:val="auto"/>
        </w:rPr>
        <w:t>ó</w:t>
      </w:r>
      <w:r w:rsidR="001C02B8">
        <w:rPr>
          <w:b/>
          <w:color w:val="auto"/>
        </w:rPr>
        <w:t>w</w:t>
      </w:r>
      <w:r w:rsidR="005C2EAD">
        <w:rPr>
          <w:b/>
          <w:color w:val="auto"/>
        </w:rPr>
        <w:t xml:space="preserve"> </w:t>
      </w:r>
      <w:r w:rsidR="001C02B8">
        <w:rPr>
          <w:b/>
          <w:color w:val="auto"/>
        </w:rPr>
        <w:t xml:space="preserve">dla </w:t>
      </w:r>
      <w:r w:rsidR="005C2EAD">
        <w:rPr>
          <w:b/>
          <w:color w:val="auto"/>
        </w:rPr>
        <w:t xml:space="preserve">potrzeb </w:t>
      </w:r>
      <w:r w:rsidR="00D87662" w:rsidRPr="00B617CC">
        <w:rPr>
          <w:b/>
        </w:rPr>
        <w:t>SP ZOZ w Międzyrzecu Podlaskim</w:t>
      </w:r>
      <w:r w:rsidR="00E0011C" w:rsidRPr="00F558B0">
        <w:rPr>
          <w:bCs/>
          <w:lang w:eastAsia="pl-PL"/>
        </w:rPr>
        <w:t>,”</w:t>
      </w:r>
    </w:p>
    <w:p w14:paraId="297B7732" w14:textId="77777777" w:rsidR="00D40C12" w:rsidRPr="00D40C12" w:rsidRDefault="00D40C12" w:rsidP="00D87662">
      <w:pPr>
        <w:widowControl w:val="0"/>
        <w:suppressAutoHyphens w:val="0"/>
        <w:autoSpaceDE w:val="0"/>
        <w:autoSpaceDN w:val="0"/>
        <w:ind w:left="0" w:right="-142" w:firstLine="0"/>
        <w:rPr>
          <w:rFonts w:eastAsia="Times New Roman" w:cs="Calibri"/>
          <w:b/>
          <w:sz w:val="16"/>
          <w:szCs w:val="16"/>
          <w:lang w:eastAsia="pl-PL"/>
        </w:rPr>
      </w:pPr>
    </w:p>
    <w:p w14:paraId="7FB17426" w14:textId="1614728E" w:rsidR="00E0011C" w:rsidRDefault="00E0011C" w:rsidP="00D40C12">
      <w:pPr>
        <w:widowControl w:val="0"/>
        <w:suppressAutoHyphens w:val="0"/>
        <w:autoSpaceDE w:val="0"/>
        <w:autoSpaceDN w:val="0"/>
        <w:ind w:left="0" w:right="-142" w:firstLine="0"/>
        <w:rPr>
          <w:rFonts w:eastAsia="Times New Roman" w:cs="Calibri"/>
          <w:b/>
          <w:lang w:eastAsia="pl-PL"/>
        </w:rPr>
      </w:pPr>
      <w:r w:rsidRPr="00F558B0">
        <w:rPr>
          <w:rFonts w:eastAsia="Times New Roman" w:cs="Calibri"/>
          <w:b/>
          <w:lang w:eastAsia="pl-PL"/>
        </w:rPr>
        <w:t xml:space="preserve">znak sprawy: </w:t>
      </w:r>
      <w:r w:rsidR="00797CED">
        <w:rPr>
          <w:rFonts w:eastAsia="Times New Roman" w:cs="Calibri"/>
          <w:b/>
          <w:lang w:eastAsia="pl-PL"/>
        </w:rPr>
        <w:t>3</w:t>
      </w:r>
      <w:r w:rsidR="005C2EAD">
        <w:rPr>
          <w:rFonts w:eastAsia="Times New Roman" w:cs="Calibri"/>
          <w:b/>
          <w:lang w:eastAsia="pl-PL"/>
        </w:rPr>
        <w:t>5</w:t>
      </w:r>
      <w:r w:rsidRPr="00F558B0">
        <w:rPr>
          <w:rFonts w:eastAsia="Times New Roman" w:cs="Calibri"/>
          <w:b/>
          <w:lang w:eastAsia="pl-PL"/>
        </w:rPr>
        <w:t>/202</w:t>
      </w:r>
      <w:r w:rsidR="009A1EE8" w:rsidRPr="00F558B0">
        <w:rPr>
          <w:rFonts w:eastAsia="Times New Roman" w:cs="Calibri"/>
          <w:b/>
          <w:lang w:eastAsia="pl-PL"/>
        </w:rPr>
        <w:t>5</w:t>
      </w:r>
      <w:r w:rsidRPr="00F558B0">
        <w:rPr>
          <w:rFonts w:eastAsia="Times New Roman" w:cs="Calibri"/>
          <w:b/>
          <w:lang w:eastAsia="pl-PL"/>
        </w:rPr>
        <w:t>/</w:t>
      </w:r>
      <w:r w:rsidR="003C7AA0">
        <w:rPr>
          <w:rFonts w:eastAsia="Times New Roman" w:cs="Calibri"/>
          <w:b/>
          <w:lang w:eastAsia="pl-PL"/>
        </w:rPr>
        <w:t>T</w:t>
      </w:r>
      <w:r w:rsidRPr="00F558B0">
        <w:rPr>
          <w:rFonts w:eastAsia="Times New Roman" w:cs="Calibri"/>
          <w:b/>
          <w:lang w:eastAsia="pl-PL"/>
        </w:rPr>
        <w:t>P</w:t>
      </w:r>
    </w:p>
    <w:p w14:paraId="1032FE88" w14:textId="77777777" w:rsidR="00D40C12" w:rsidRDefault="00D40C12" w:rsidP="00D40C12">
      <w:pPr>
        <w:widowControl w:val="0"/>
        <w:suppressAutoHyphens w:val="0"/>
        <w:autoSpaceDE w:val="0"/>
        <w:autoSpaceDN w:val="0"/>
        <w:ind w:left="0" w:right="-142" w:firstLine="0"/>
        <w:jc w:val="both"/>
        <w:rPr>
          <w:rFonts w:eastAsia="Times New Roman" w:cs="Calibri"/>
          <w:b/>
          <w:lang w:eastAsia="pl-PL"/>
        </w:rPr>
      </w:pPr>
    </w:p>
    <w:p w14:paraId="3F279CDC" w14:textId="77777777" w:rsidR="00D40C12" w:rsidRPr="00F558B0" w:rsidRDefault="00D40C12" w:rsidP="00D40C12">
      <w:pPr>
        <w:widowControl w:val="0"/>
        <w:suppressAutoHyphens w:val="0"/>
        <w:autoSpaceDE w:val="0"/>
        <w:autoSpaceDN w:val="0"/>
        <w:ind w:left="0" w:right="-142" w:firstLine="0"/>
        <w:jc w:val="both"/>
        <w:rPr>
          <w:rFonts w:eastAsia="Times New Roman" w:cs="Calibri"/>
          <w:bCs/>
          <w:lang w:eastAsia="pl-PL"/>
        </w:rPr>
      </w:pPr>
    </w:p>
    <w:p w14:paraId="06AC4E61" w14:textId="77777777" w:rsidR="00E0011C" w:rsidRPr="00F558B0" w:rsidRDefault="00E0011C" w:rsidP="00006E20">
      <w:pPr>
        <w:widowControl w:val="0"/>
        <w:suppressAutoHyphens w:val="0"/>
        <w:autoSpaceDE w:val="0"/>
        <w:autoSpaceDN w:val="0"/>
        <w:spacing w:line="276" w:lineRule="auto"/>
        <w:ind w:left="0" w:right="-142" w:firstLine="0"/>
        <w:jc w:val="both"/>
        <w:rPr>
          <w:rFonts w:eastAsia="Times New Roman" w:cs="Calibri"/>
          <w:bCs/>
          <w:lang w:eastAsia="pl-PL"/>
        </w:rPr>
      </w:pPr>
      <w:r w:rsidRPr="00F558B0">
        <w:rPr>
          <w:rFonts w:eastAsia="Times New Roman" w:cs="Calibri"/>
          <w:bCs/>
          <w:lang w:eastAsia="pl-PL"/>
        </w:rPr>
        <w:t>oświadczam, że:</w:t>
      </w:r>
    </w:p>
    <w:p w14:paraId="235E6D75" w14:textId="4B4C1200" w:rsidR="00E0011C" w:rsidRPr="00C83716" w:rsidRDefault="00E0011C" w:rsidP="00006E20">
      <w:pPr>
        <w:widowControl w:val="0"/>
        <w:tabs>
          <w:tab w:val="left" w:pos="284"/>
        </w:tabs>
        <w:suppressAutoHyphens w:val="0"/>
        <w:autoSpaceDE w:val="0"/>
        <w:autoSpaceDN w:val="0"/>
        <w:spacing w:line="276" w:lineRule="auto"/>
        <w:ind w:left="0" w:right="-142" w:firstLine="284"/>
        <w:jc w:val="both"/>
        <w:rPr>
          <w:rFonts w:eastAsia="Times New Roman" w:cs="Calibri"/>
          <w:bCs/>
          <w:lang w:eastAsia="pl-PL"/>
        </w:rPr>
      </w:pPr>
      <w:r w:rsidRPr="00C83716">
        <w:rPr>
          <w:rFonts w:eastAsia="Times New Roman" w:cs="Calibri"/>
          <w:bCs/>
          <w:lang w:eastAsia="pl-PL"/>
        </w:rPr>
        <w:t>Oferowan</w:t>
      </w:r>
      <w:r w:rsidR="00D87662" w:rsidRPr="00C83716">
        <w:rPr>
          <w:rFonts w:eastAsia="Times New Roman" w:cs="Calibri"/>
          <w:bCs/>
          <w:lang w:eastAsia="pl-PL"/>
        </w:rPr>
        <w:t>e</w:t>
      </w:r>
      <w:r w:rsidR="009A1EE8" w:rsidRPr="00C83716">
        <w:rPr>
          <w:rFonts w:eastAsia="Times New Roman" w:cs="Calibri"/>
          <w:bCs/>
          <w:lang w:eastAsia="pl-PL"/>
        </w:rPr>
        <w:t xml:space="preserve"> </w:t>
      </w:r>
      <w:r w:rsidRPr="00C83716">
        <w:rPr>
          <w:rFonts w:eastAsia="Times New Roman" w:cs="Calibri"/>
          <w:bCs/>
          <w:lang w:eastAsia="pl-PL"/>
        </w:rPr>
        <w:t xml:space="preserve">przez Nas </w:t>
      </w:r>
      <w:r w:rsidR="00797CED">
        <w:rPr>
          <w:rFonts w:eastAsia="Times New Roman" w:cs="Calibri"/>
          <w:bCs/>
          <w:lang w:eastAsia="pl-PL"/>
        </w:rPr>
        <w:t>sprzęt komputerowy /</w:t>
      </w:r>
      <w:r w:rsidR="00D87662" w:rsidRPr="00C83716">
        <w:rPr>
          <w:rFonts w:eastAsia="Times New Roman" w:cs="Calibri"/>
          <w:bCs/>
          <w:lang w:eastAsia="pl-PL"/>
        </w:rPr>
        <w:t xml:space="preserve"> urządzenia </w:t>
      </w:r>
      <w:r w:rsidR="005C2EAD">
        <w:rPr>
          <w:rFonts w:eastAsia="Times New Roman" w:cs="Calibri"/>
          <w:bCs/>
          <w:lang w:eastAsia="pl-PL"/>
        </w:rPr>
        <w:t xml:space="preserve">(komputery, monitory, laptop) </w:t>
      </w:r>
      <w:r w:rsidR="00D87662" w:rsidRPr="00C83716">
        <w:rPr>
          <w:rFonts w:eastAsia="Times New Roman" w:cs="Calibri"/>
          <w:bCs/>
          <w:lang w:eastAsia="pl-PL"/>
        </w:rPr>
        <w:t xml:space="preserve">służące realizacji zamówienia </w:t>
      </w:r>
      <w:r w:rsidRPr="00C83716">
        <w:rPr>
          <w:rFonts w:eastAsia="Times New Roman" w:cs="Calibri"/>
          <w:bCs/>
          <w:lang w:eastAsia="pl-PL"/>
        </w:rPr>
        <w:t>spełnia</w:t>
      </w:r>
      <w:r w:rsidR="00D87662" w:rsidRPr="00C83716">
        <w:rPr>
          <w:rFonts w:eastAsia="Times New Roman" w:cs="Calibri"/>
          <w:bCs/>
          <w:lang w:eastAsia="pl-PL"/>
        </w:rPr>
        <w:t>ją</w:t>
      </w:r>
      <w:r w:rsidRPr="00C83716">
        <w:rPr>
          <w:rFonts w:eastAsia="Times New Roman" w:cs="Calibri"/>
          <w:bCs/>
          <w:lang w:eastAsia="pl-PL"/>
        </w:rPr>
        <w:t xml:space="preserve"> wszystkie wszelkie wymagania opisane przez Zamawiającego w Specyfikacji Warunków Zamówienia, spełniaj</w:t>
      </w:r>
      <w:r w:rsidR="00D87662" w:rsidRPr="00C83716">
        <w:rPr>
          <w:rFonts w:eastAsia="Times New Roman" w:cs="Calibri"/>
          <w:bCs/>
          <w:lang w:eastAsia="pl-PL"/>
        </w:rPr>
        <w:t>ą</w:t>
      </w:r>
      <w:r w:rsidRPr="00C83716">
        <w:rPr>
          <w:rFonts w:eastAsia="Times New Roman" w:cs="Calibri"/>
          <w:bCs/>
          <w:lang w:eastAsia="pl-PL"/>
        </w:rPr>
        <w:t xml:space="preserve"> wszelkie wymogi</w:t>
      </w:r>
      <w:r w:rsidR="00646345" w:rsidRPr="00C83716">
        <w:rPr>
          <w:rFonts w:eastAsia="Times New Roman" w:cs="Calibri"/>
          <w:bCs/>
          <w:lang w:eastAsia="pl-PL"/>
        </w:rPr>
        <w:t xml:space="preserve"> odnośnie </w:t>
      </w:r>
      <w:r w:rsidRPr="00C83716">
        <w:rPr>
          <w:rFonts w:eastAsia="Times New Roman" w:cs="Calibri"/>
          <w:bCs/>
          <w:lang w:eastAsia="pl-PL"/>
        </w:rPr>
        <w:t xml:space="preserve">dopuszczenia i wprowadzenia do obrotu oraz używania, zgodnie </w:t>
      </w:r>
      <w:r w:rsidR="00D87662" w:rsidRPr="00C83716">
        <w:rPr>
          <w:rFonts w:eastAsia="Times New Roman" w:cs="Calibri"/>
          <w:bCs/>
          <w:lang w:eastAsia="pl-PL"/>
        </w:rPr>
        <w:t xml:space="preserve">z </w:t>
      </w:r>
      <w:r w:rsidR="009A1EE8" w:rsidRPr="00C83716">
        <w:rPr>
          <w:rFonts w:eastAsia="Times New Roman" w:cs="Calibri"/>
          <w:bCs/>
          <w:lang w:eastAsia="pl-PL"/>
        </w:rPr>
        <w:t>obowiązującymi przepisami prawa w tym zakresie</w:t>
      </w:r>
      <w:r w:rsidRPr="00C83716">
        <w:rPr>
          <w:rFonts w:eastAsia="Times New Roman" w:cs="Calibri"/>
          <w:bCs/>
          <w:lang w:eastAsia="pl-PL"/>
        </w:rPr>
        <w:t>.</w:t>
      </w:r>
    </w:p>
    <w:p w14:paraId="45615521" w14:textId="2B124BCA" w:rsidR="00E0011C" w:rsidRDefault="00F558B0" w:rsidP="009A49B8">
      <w:pPr>
        <w:widowControl w:val="0"/>
        <w:suppressAutoHyphens w:val="0"/>
        <w:autoSpaceDE w:val="0"/>
        <w:autoSpaceDN w:val="0"/>
        <w:spacing w:line="276" w:lineRule="auto"/>
        <w:ind w:left="0" w:right="-142" w:firstLine="284"/>
        <w:jc w:val="both"/>
        <w:rPr>
          <w:rFonts w:eastAsia="Times New Roman" w:cs="Calibri"/>
          <w:bCs/>
          <w:sz w:val="24"/>
          <w:szCs w:val="24"/>
          <w:lang w:eastAsia="pl-PL"/>
        </w:rPr>
      </w:pPr>
      <w:r w:rsidRPr="00C83716">
        <w:rPr>
          <w:rFonts w:eastAsia="Times New Roman" w:cs="Calibri"/>
          <w:bCs/>
          <w:lang w:eastAsia="pl-PL"/>
        </w:rPr>
        <w:t xml:space="preserve"> </w:t>
      </w:r>
      <w:r w:rsidR="00E0011C">
        <w:rPr>
          <w:rFonts w:eastAsia="Times New Roman" w:cs="Calibri"/>
          <w:bCs/>
          <w:sz w:val="24"/>
          <w:szCs w:val="24"/>
          <w:lang w:eastAsia="pl-PL"/>
        </w:rPr>
        <w:t xml:space="preserve"> </w:t>
      </w:r>
    </w:p>
    <w:p w14:paraId="7F9079B7" w14:textId="77777777" w:rsidR="00D40C12" w:rsidRDefault="00D40C12" w:rsidP="009A49B8">
      <w:pPr>
        <w:widowControl w:val="0"/>
        <w:suppressAutoHyphens w:val="0"/>
        <w:autoSpaceDE w:val="0"/>
        <w:autoSpaceDN w:val="0"/>
        <w:spacing w:line="276" w:lineRule="auto"/>
        <w:ind w:left="0" w:right="-142" w:firstLine="284"/>
        <w:jc w:val="both"/>
        <w:rPr>
          <w:rFonts w:eastAsia="Times New Roman" w:cs="Calibri"/>
          <w:bCs/>
          <w:sz w:val="24"/>
          <w:szCs w:val="24"/>
          <w:lang w:eastAsia="pl-PL"/>
        </w:rPr>
      </w:pPr>
    </w:p>
    <w:p w14:paraId="3125A62D" w14:textId="77777777" w:rsidR="00D40C12" w:rsidRPr="006642F2" w:rsidRDefault="00D40C12" w:rsidP="009A49B8">
      <w:pPr>
        <w:widowControl w:val="0"/>
        <w:suppressAutoHyphens w:val="0"/>
        <w:autoSpaceDE w:val="0"/>
        <w:autoSpaceDN w:val="0"/>
        <w:spacing w:line="276" w:lineRule="auto"/>
        <w:ind w:left="0" w:right="-142" w:firstLine="284"/>
        <w:jc w:val="both"/>
        <w:rPr>
          <w:color w:val="FF0000"/>
          <w:sz w:val="18"/>
          <w:szCs w:val="18"/>
        </w:rPr>
      </w:pPr>
    </w:p>
    <w:p w14:paraId="3CE19328" w14:textId="77777777" w:rsidR="007A443A" w:rsidRPr="00704EDB" w:rsidRDefault="007A443A" w:rsidP="007A443A">
      <w:pPr>
        <w:rPr>
          <w:rFonts w:ascii="Calibri Light" w:hAnsi="Calibri Light" w:cs="Calibri"/>
          <w:b/>
          <w:bCs/>
          <w:i/>
          <w:iCs/>
          <w:color w:val="FF0000"/>
        </w:rPr>
      </w:pPr>
      <w:r w:rsidRPr="00704EDB">
        <w:rPr>
          <w:rFonts w:ascii="Calibri Light" w:hAnsi="Calibri Light" w:cs="Calibri"/>
          <w:b/>
          <w:bCs/>
          <w:i/>
          <w:iCs/>
          <w:color w:val="FF0000"/>
        </w:rPr>
        <w:t xml:space="preserve">Uwaga! </w:t>
      </w:r>
      <w:r>
        <w:rPr>
          <w:rFonts w:ascii="Calibri Light" w:hAnsi="Calibri Light" w:cs="Calibri"/>
          <w:b/>
          <w:bCs/>
          <w:i/>
          <w:iCs/>
          <w:color w:val="FF0000"/>
        </w:rPr>
        <w:t xml:space="preserve">  </w:t>
      </w:r>
      <w:r w:rsidRPr="00704EDB">
        <w:rPr>
          <w:rFonts w:ascii="Calibri Light" w:hAnsi="Calibri Light" w:cs="Calibri"/>
          <w:b/>
          <w:bCs/>
          <w:i/>
          <w:iCs/>
          <w:color w:val="FF0000"/>
        </w:rPr>
        <w:t xml:space="preserve">Ofertę należy podpisać: kwalifikowanym podpisem elektronicznym </w:t>
      </w:r>
    </w:p>
    <w:p w14:paraId="34D72931" w14:textId="77777777" w:rsidR="007A443A" w:rsidRDefault="007A443A" w:rsidP="007A443A">
      <w:pPr>
        <w:rPr>
          <w:rFonts w:eastAsia="Times New Roman" w:cs="Calibri"/>
          <w:sz w:val="20"/>
          <w:szCs w:val="20"/>
          <w:lang w:eastAsia="pl-PL"/>
        </w:rPr>
      </w:pPr>
      <w:r>
        <w:rPr>
          <w:rFonts w:ascii="Calibri Light" w:hAnsi="Calibri Light" w:cs="Calibri"/>
          <w:b/>
          <w:bCs/>
          <w:i/>
          <w:iCs/>
          <w:color w:val="FF0000"/>
        </w:rPr>
        <w:t xml:space="preserve">                </w:t>
      </w:r>
      <w:r w:rsidRPr="00704EDB">
        <w:rPr>
          <w:rFonts w:ascii="Calibri Light" w:hAnsi="Calibri Light" w:cs="Calibri"/>
          <w:b/>
          <w:bCs/>
          <w:i/>
          <w:iCs/>
          <w:color w:val="FF0000"/>
        </w:rPr>
        <w:t>lub podpisem zaufanym lub podpisem osobistym</w:t>
      </w:r>
    </w:p>
    <w:p w14:paraId="02118655" w14:textId="77777777" w:rsidR="00897103" w:rsidRDefault="00897103" w:rsidP="00006E20">
      <w:pPr>
        <w:ind w:left="0" w:right="-142" w:hanging="317"/>
        <w:jc w:val="both"/>
        <w:rPr>
          <w:rFonts w:cs="Arial"/>
          <w:b/>
          <w:bCs/>
          <w:i/>
        </w:rPr>
      </w:pPr>
    </w:p>
    <w:p w14:paraId="5AE368C4" w14:textId="77777777" w:rsidR="00135BB9" w:rsidRDefault="00135BB9" w:rsidP="00006E20">
      <w:pPr>
        <w:ind w:left="0" w:right="-142" w:hanging="317"/>
        <w:jc w:val="both"/>
        <w:rPr>
          <w:rFonts w:cs="Arial"/>
          <w:b/>
          <w:bCs/>
          <w:i/>
        </w:rPr>
      </w:pPr>
    </w:p>
    <w:p w14:paraId="127CBE7F" w14:textId="77777777" w:rsidR="00D40C12" w:rsidRDefault="00D40C12" w:rsidP="00006E20">
      <w:pPr>
        <w:ind w:left="0" w:right="-142" w:hanging="317"/>
        <w:jc w:val="both"/>
        <w:rPr>
          <w:rFonts w:cs="Arial"/>
          <w:b/>
          <w:bCs/>
          <w:i/>
        </w:rPr>
      </w:pPr>
    </w:p>
    <w:p w14:paraId="09AD1553" w14:textId="77777777" w:rsidR="00D40C12" w:rsidRDefault="00D40C12" w:rsidP="00006E20">
      <w:pPr>
        <w:ind w:left="0" w:right="-142" w:hanging="317"/>
        <w:jc w:val="both"/>
        <w:rPr>
          <w:rFonts w:cs="Arial"/>
          <w:b/>
          <w:bCs/>
          <w:i/>
        </w:rPr>
      </w:pPr>
    </w:p>
    <w:p w14:paraId="38F39C47" w14:textId="77777777" w:rsidR="00D40C12" w:rsidRDefault="00D40C12" w:rsidP="00006E20">
      <w:pPr>
        <w:ind w:left="0" w:right="-142" w:hanging="317"/>
        <w:jc w:val="both"/>
        <w:rPr>
          <w:rFonts w:cs="Arial"/>
          <w:b/>
          <w:bCs/>
          <w:i/>
        </w:rPr>
      </w:pPr>
    </w:p>
    <w:p w14:paraId="60FB4812" w14:textId="77777777" w:rsidR="00D40C12" w:rsidRDefault="00D40C12" w:rsidP="00006E20">
      <w:pPr>
        <w:ind w:left="0" w:right="-142" w:hanging="317"/>
        <w:jc w:val="both"/>
        <w:rPr>
          <w:rFonts w:cs="Arial"/>
          <w:b/>
          <w:bCs/>
          <w:i/>
        </w:rPr>
      </w:pPr>
    </w:p>
    <w:p w14:paraId="21E568ED" w14:textId="77777777" w:rsidR="00D40C12" w:rsidRDefault="00D40C12" w:rsidP="00006E20">
      <w:pPr>
        <w:ind w:left="0" w:right="-142" w:hanging="317"/>
        <w:jc w:val="both"/>
        <w:rPr>
          <w:rFonts w:cs="Arial"/>
          <w:b/>
          <w:bCs/>
          <w:i/>
        </w:rPr>
      </w:pPr>
    </w:p>
    <w:p w14:paraId="3AE4CBF7" w14:textId="77777777" w:rsidR="00D40C12" w:rsidRDefault="00D40C12" w:rsidP="00006E20">
      <w:pPr>
        <w:ind w:left="0" w:right="-142" w:hanging="317"/>
        <w:jc w:val="both"/>
        <w:rPr>
          <w:rFonts w:cs="Arial"/>
          <w:b/>
          <w:bCs/>
          <w:i/>
        </w:rPr>
      </w:pPr>
    </w:p>
    <w:p w14:paraId="7FBE5CA3" w14:textId="77777777" w:rsidR="00D40C12" w:rsidRDefault="00D40C12" w:rsidP="00006E20">
      <w:pPr>
        <w:ind w:left="0" w:right="-142" w:hanging="317"/>
        <w:jc w:val="both"/>
        <w:rPr>
          <w:rFonts w:cs="Arial"/>
          <w:b/>
          <w:bCs/>
          <w:i/>
        </w:rPr>
      </w:pPr>
    </w:p>
    <w:p w14:paraId="01D81D84" w14:textId="77777777" w:rsidR="00D40C12" w:rsidRDefault="00D40C12" w:rsidP="00006E20">
      <w:pPr>
        <w:ind w:left="0" w:right="-142" w:hanging="317"/>
        <w:jc w:val="both"/>
        <w:rPr>
          <w:rFonts w:cs="Arial"/>
          <w:b/>
          <w:bCs/>
          <w:i/>
        </w:rPr>
      </w:pPr>
    </w:p>
    <w:p w14:paraId="6C0458F8" w14:textId="77777777" w:rsidR="00D40C12" w:rsidRDefault="00D40C12" w:rsidP="00006E20">
      <w:pPr>
        <w:ind w:left="0" w:right="-142" w:hanging="317"/>
        <w:jc w:val="both"/>
        <w:rPr>
          <w:rFonts w:cs="Arial"/>
          <w:b/>
          <w:bCs/>
          <w:i/>
        </w:rPr>
      </w:pPr>
    </w:p>
    <w:p w14:paraId="176DB7B5" w14:textId="77777777" w:rsidR="00D40C12" w:rsidRDefault="00D40C12" w:rsidP="00006E20">
      <w:pPr>
        <w:ind w:left="0" w:right="-142" w:hanging="317"/>
        <w:jc w:val="both"/>
        <w:rPr>
          <w:rFonts w:cs="Arial"/>
          <w:b/>
          <w:bCs/>
          <w:i/>
        </w:rPr>
      </w:pPr>
    </w:p>
    <w:p w14:paraId="5412D195" w14:textId="77777777" w:rsidR="00D40C12" w:rsidRDefault="00D40C12" w:rsidP="00006E20">
      <w:pPr>
        <w:ind w:left="0" w:right="-142" w:hanging="317"/>
        <w:jc w:val="both"/>
        <w:rPr>
          <w:rFonts w:cs="Arial"/>
          <w:b/>
          <w:bCs/>
          <w:i/>
        </w:rPr>
      </w:pPr>
    </w:p>
    <w:p w14:paraId="06BD2221" w14:textId="77777777" w:rsidR="00D40C12" w:rsidRDefault="00D40C12" w:rsidP="00006E20">
      <w:pPr>
        <w:ind w:left="0" w:right="-142" w:hanging="317"/>
        <w:jc w:val="both"/>
        <w:rPr>
          <w:rFonts w:cs="Arial"/>
          <w:b/>
          <w:bCs/>
          <w:i/>
        </w:rPr>
      </w:pPr>
    </w:p>
    <w:p w14:paraId="5B76B4B1" w14:textId="77777777" w:rsidR="00D40C12" w:rsidRDefault="00D40C12" w:rsidP="00006E20">
      <w:pPr>
        <w:ind w:left="0" w:right="-142" w:hanging="317"/>
        <w:jc w:val="both"/>
        <w:rPr>
          <w:rFonts w:cs="Arial"/>
          <w:b/>
          <w:bCs/>
          <w:i/>
        </w:rPr>
      </w:pPr>
    </w:p>
    <w:p w14:paraId="11D9922E" w14:textId="77777777" w:rsidR="00D40C12" w:rsidRDefault="00D40C12" w:rsidP="00006E20">
      <w:pPr>
        <w:ind w:left="0" w:right="-142" w:hanging="317"/>
        <w:jc w:val="both"/>
        <w:rPr>
          <w:rFonts w:cs="Arial"/>
          <w:b/>
          <w:bCs/>
          <w:i/>
        </w:rPr>
      </w:pPr>
    </w:p>
    <w:p w14:paraId="6FB2B6D4" w14:textId="77777777" w:rsidR="00D40C12" w:rsidRDefault="00D40C12" w:rsidP="00006E20">
      <w:pPr>
        <w:ind w:left="0" w:right="-142" w:hanging="317"/>
        <w:jc w:val="both"/>
        <w:rPr>
          <w:rFonts w:cs="Arial"/>
          <w:b/>
          <w:bCs/>
          <w:i/>
        </w:rPr>
      </w:pPr>
    </w:p>
    <w:p w14:paraId="089FA2A3" w14:textId="77777777" w:rsidR="00D40C12" w:rsidRDefault="00D40C12" w:rsidP="00006E20">
      <w:pPr>
        <w:ind w:left="0" w:right="-142" w:hanging="317"/>
        <w:jc w:val="both"/>
        <w:rPr>
          <w:rFonts w:cs="Arial"/>
          <w:b/>
          <w:bCs/>
          <w:i/>
        </w:rPr>
      </w:pPr>
    </w:p>
    <w:p w14:paraId="764621A3" w14:textId="77777777" w:rsidR="00D40C12" w:rsidRDefault="00D40C12" w:rsidP="00006E20">
      <w:pPr>
        <w:ind w:left="0" w:right="-142" w:hanging="317"/>
        <w:jc w:val="both"/>
        <w:rPr>
          <w:rFonts w:cs="Arial"/>
          <w:b/>
          <w:bCs/>
          <w:i/>
        </w:rPr>
      </w:pPr>
    </w:p>
    <w:p w14:paraId="464AF3E5" w14:textId="77777777" w:rsidR="00D40C12" w:rsidRDefault="00D40C12" w:rsidP="00006E20">
      <w:pPr>
        <w:ind w:left="0" w:right="-142" w:hanging="317"/>
        <w:jc w:val="both"/>
        <w:rPr>
          <w:rFonts w:cs="Arial"/>
          <w:b/>
          <w:bCs/>
          <w:i/>
        </w:rPr>
      </w:pPr>
    </w:p>
    <w:p w14:paraId="51BDCCF4" w14:textId="77777777" w:rsidR="00D40C12" w:rsidRDefault="00D40C12" w:rsidP="00006E20">
      <w:pPr>
        <w:ind w:left="0" w:right="-142" w:hanging="317"/>
        <w:jc w:val="both"/>
        <w:rPr>
          <w:rFonts w:cs="Arial"/>
          <w:b/>
          <w:bCs/>
          <w:i/>
        </w:rPr>
      </w:pPr>
    </w:p>
    <w:p w14:paraId="53C62A7A" w14:textId="77777777" w:rsidR="00D40C12" w:rsidRDefault="00D40C12" w:rsidP="00006E20">
      <w:pPr>
        <w:ind w:left="0" w:right="-142" w:hanging="317"/>
        <w:jc w:val="both"/>
        <w:rPr>
          <w:rFonts w:cs="Arial"/>
          <w:b/>
          <w:bCs/>
          <w:i/>
        </w:rPr>
      </w:pPr>
    </w:p>
    <w:p w14:paraId="7CAE5A15" w14:textId="77777777" w:rsidR="00D40C12" w:rsidRDefault="00D40C12" w:rsidP="00006E20">
      <w:pPr>
        <w:ind w:left="0" w:right="-142" w:hanging="317"/>
        <w:jc w:val="both"/>
        <w:rPr>
          <w:rFonts w:cs="Arial"/>
          <w:b/>
          <w:bCs/>
          <w:i/>
        </w:rPr>
      </w:pPr>
    </w:p>
    <w:p w14:paraId="18325FE3" w14:textId="77777777" w:rsidR="00D40C12" w:rsidRDefault="00D40C12" w:rsidP="00006E20">
      <w:pPr>
        <w:ind w:left="0" w:right="-142" w:hanging="317"/>
        <w:jc w:val="both"/>
        <w:rPr>
          <w:rFonts w:cs="Arial"/>
          <w:b/>
          <w:bCs/>
          <w:i/>
        </w:rPr>
      </w:pPr>
    </w:p>
    <w:p w14:paraId="7E8C787B" w14:textId="77777777" w:rsidR="00D40C12" w:rsidRDefault="00D40C12" w:rsidP="00006E20">
      <w:pPr>
        <w:ind w:left="0" w:right="-142" w:hanging="317"/>
        <w:jc w:val="both"/>
        <w:rPr>
          <w:rFonts w:cs="Arial"/>
          <w:b/>
          <w:bCs/>
          <w:i/>
        </w:rPr>
      </w:pPr>
    </w:p>
    <w:p w14:paraId="39AD5A2E" w14:textId="77777777" w:rsidR="00D40C12" w:rsidRDefault="00D40C12" w:rsidP="00006E20">
      <w:pPr>
        <w:ind w:left="0" w:right="-142" w:hanging="317"/>
        <w:jc w:val="both"/>
        <w:rPr>
          <w:rFonts w:cs="Arial"/>
          <w:b/>
          <w:bCs/>
          <w:i/>
        </w:rPr>
      </w:pPr>
    </w:p>
    <w:p w14:paraId="4871B584" w14:textId="77777777" w:rsidR="00D40C12" w:rsidRDefault="00D40C12" w:rsidP="00006E20">
      <w:pPr>
        <w:ind w:left="0" w:right="-142" w:hanging="317"/>
        <w:jc w:val="both"/>
        <w:rPr>
          <w:rFonts w:cs="Arial"/>
          <w:b/>
          <w:bCs/>
          <w:i/>
        </w:rPr>
      </w:pPr>
    </w:p>
    <w:p w14:paraId="2F747928" w14:textId="77777777" w:rsidR="00D40C12" w:rsidRDefault="00D40C12" w:rsidP="00006E20">
      <w:pPr>
        <w:ind w:left="0" w:right="-142" w:hanging="317"/>
        <w:jc w:val="both"/>
        <w:rPr>
          <w:rFonts w:cs="Arial"/>
          <w:b/>
          <w:bCs/>
          <w:i/>
        </w:rPr>
      </w:pPr>
    </w:p>
    <w:p w14:paraId="42F11103" w14:textId="77777777" w:rsidR="00D40C12" w:rsidRDefault="00D40C12" w:rsidP="00006E20">
      <w:pPr>
        <w:ind w:left="0" w:right="-142" w:hanging="317"/>
        <w:jc w:val="both"/>
        <w:rPr>
          <w:rFonts w:cs="Arial"/>
          <w:b/>
          <w:bCs/>
          <w:i/>
        </w:rPr>
      </w:pPr>
    </w:p>
    <w:p w14:paraId="7651731E" w14:textId="47E50A9A" w:rsidR="00E0011C" w:rsidRDefault="00E0011C" w:rsidP="00006E20">
      <w:pPr>
        <w:ind w:left="0" w:right="-142" w:hanging="317"/>
        <w:jc w:val="both"/>
        <w:rPr>
          <w:rFonts w:cs="Arial"/>
          <w:b/>
          <w:bCs/>
          <w:i/>
        </w:rPr>
      </w:pPr>
      <w:r w:rsidRPr="005907B4">
        <w:rPr>
          <w:rFonts w:cs="Arial"/>
          <w:b/>
          <w:bCs/>
          <w:i/>
        </w:rPr>
        <w:t>Załącznik nr 6 do SWZ</w:t>
      </w:r>
    </w:p>
    <w:p w14:paraId="2100A70C" w14:textId="77777777" w:rsidR="00D40C12" w:rsidRPr="005907B4" w:rsidRDefault="00D40C12" w:rsidP="00006E20">
      <w:pPr>
        <w:ind w:left="0" w:right="-142" w:hanging="317"/>
        <w:jc w:val="both"/>
        <w:rPr>
          <w:rFonts w:cs="Arial"/>
          <w:b/>
          <w:bCs/>
          <w:i/>
        </w:rPr>
      </w:pPr>
    </w:p>
    <w:p w14:paraId="4F7D171E" w14:textId="77777777" w:rsidR="00E0011C" w:rsidRPr="005907B4" w:rsidRDefault="00E0011C" w:rsidP="00006E20">
      <w:pPr>
        <w:pStyle w:val="Tekstwstpniesformatowany"/>
        <w:spacing w:line="240" w:lineRule="auto"/>
        <w:ind w:right="-142"/>
        <w:jc w:val="center"/>
        <w:rPr>
          <w:rFonts w:ascii="Calibri" w:hAnsi="Calibri" w:cs="Calibri"/>
          <w:sz w:val="24"/>
          <w:szCs w:val="24"/>
        </w:rPr>
      </w:pPr>
      <w:r w:rsidRPr="005907B4">
        <w:rPr>
          <w:rFonts w:ascii="Calibri" w:hAnsi="Calibri" w:cs="Calibri"/>
          <w:b/>
          <w:sz w:val="24"/>
          <w:szCs w:val="24"/>
        </w:rPr>
        <w:t>OŚWIADCZENIE</w:t>
      </w:r>
    </w:p>
    <w:p w14:paraId="0CECC26D" w14:textId="77777777" w:rsidR="00E0011C" w:rsidRPr="005907B4" w:rsidRDefault="00E0011C" w:rsidP="00006E20">
      <w:pPr>
        <w:pStyle w:val="Tekstwstpniesformatowany"/>
        <w:spacing w:line="240" w:lineRule="auto"/>
        <w:ind w:right="-142"/>
        <w:jc w:val="center"/>
        <w:rPr>
          <w:rFonts w:ascii="Calibri" w:hAnsi="Calibri" w:cs="Calibri"/>
          <w:b/>
          <w:sz w:val="24"/>
          <w:szCs w:val="24"/>
        </w:rPr>
      </w:pPr>
      <w:r w:rsidRPr="005907B4">
        <w:rPr>
          <w:rFonts w:ascii="Calibri" w:hAnsi="Calibri" w:cs="Calibri"/>
          <w:b/>
          <w:sz w:val="24"/>
          <w:szCs w:val="24"/>
        </w:rPr>
        <w:t>w zakresie art. 108 ust. 1 pkt 5 PZP</w:t>
      </w:r>
    </w:p>
    <w:p w14:paraId="71EB91FB" w14:textId="77777777" w:rsidR="00E0011C" w:rsidRPr="001D65D8" w:rsidRDefault="00E0011C" w:rsidP="00006E20">
      <w:pPr>
        <w:pStyle w:val="Tekstwstpniesformatowany"/>
        <w:spacing w:line="240" w:lineRule="auto"/>
        <w:ind w:right="-142"/>
        <w:jc w:val="center"/>
        <w:rPr>
          <w:rFonts w:ascii="Calibri" w:hAnsi="Calibri" w:cs="Calibri"/>
          <w:sz w:val="16"/>
          <w:szCs w:val="16"/>
        </w:rPr>
      </w:pPr>
    </w:p>
    <w:p w14:paraId="5D837B6D" w14:textId="34AAA873" w:rsidR="003C7AA0" w:rsidRPr="00D87662" w:rsidRDefault="00E0011C" w:rsidP="00D87662">
      <w:pPr>
        <w:pStyle w:val="western"/>
        <w:spacing w:before="0" w:after="0"/>
        <w:ind w:right="-142"/>
        <w:jc w:val="center"/>
        <w:rPr>
          <w:rFonts w:asciiTheme="minorHAnsi" w:hAnsiTheme="minorHAnsi" w:cstheme="minorHAnsi"/>
          <w:sz w:val="22"/>
          <w:szCs w:val="22"/>
        </w:rPr>
      </w:pPr>
      <w:bookmarkStart w:id="3" w:name="_Hlk11270301"/>
      <w:r w:rsidRPr="005907B4">
        <w:rPr>
          <w:rFonts w:ascii="Calibri" w:hAnsi="Calibri" w:cs="Calibri"/>
          <w:sz w:val="22"/>
          <w:szCs w:val="22"/>
        </w:rPr>
        <w:t xml:space="preserve">Przystępując do postępowania o </w:t>
      </w:r>
      <w:r w:rsidRPr="00D87662">
        <w:rPr>
          <w:rFonts w:asciiTheme="minorHAnsi" w:hAnsiTheme="minorHAnsi" w:cstheme="minorHAnsi"/>
          <w:sz w:val="22"/>
          <w:szCs w:val="22"/>
        </w:rPr>
        <w:t xml:space="preserve">udzielenie zamówienia publicznego </w:t>
      </w:r>
      <w:proofErr w:type="spellStart"/>
      <w:r w:rsidRPr="00D87662">
        <w:rPr>
          <w:rFonts w:asciiTheme="minorHAnsi" w:hAnsiTheme="minorHAnsi" w:cstheme="minorHAnsi"/>
          <w:sz w:val="22"/>
          <w:szCs w:val="22"/>
        </w:rPr>
        <w:t>pn</w:t>
      </w:r>
      <w:proofErr w:type="spellEnd"/>
      <w:r w:rsidRPr="00D87662">
        <w:rPr>
          <w:rFonts w:asciiTheme="minorHAnsi" w:hAnsiTheme="minorHAnsi" w:cstheme="minorHAnsi"/>
          <w:sz w:val="22"/>
          <w:szCs w:val="22"/>
        </w:rPr>
        <w:t>:</w:t>
      </w:r>
      <w:bookmarkEnd w:id="3"/>
    </w:p>
    <w:p w14:paraId="0E239032" w14:textId="7AFFC660" w:rsidR="003C7AA0" w:rsidRDefault="00E0011C" w:rsidP="00797CED">
      <w:pPr>
        <w:pStyle w:val="Default"/>
        <w:ind w:right="-142"/>
        <w:jc w:val="center"/>
        <w:rPr>
          <w:rFonts w:asciiTheme="minorHAnsi" w:hAnsiTheme="minorHAnsi" w:cstheme="minorHAnsi"/>
          <w:b/>
          <w:bCs/>
          <w:position w:val="14"/>
          <w:sz w:val="22"/>
          <w:szCs w:val="22"/>
        </w:rPr>
      </w:pPr>
      <w:r w:rsidRPr="00D87662">
        <w:rPr>
          <w:rFonts w:asciiTheme="minorHAnsi" w:hAnsiTheme="minorHAnsi" w:cstheme="minorHAnsi"/>
          <w:b/>
          <w:bCs/>
          <w:position w:val="14"/>
          <w:sz w:val="22"/>
          <w:szCs w:val="22"/>
        </w:rPr>
        <w:t>„</w:t>
      </w:r>
      <w:r w:rsidR="00D87662" w:rsidRPr="0005041E">
        <w:rPr>
          <w:rFonts w:asciiTheme="minorHAnsi" w:hAnsiTheme="minorHAnsi" w:cstheme="minorHAnsi"/>
          <w:b/>
          <w:color w:val="auto"/>
        </w:rPr>
        <w:t xml:space="preserve">Dostawa </w:t>
      </w:r>
      <w:r w:rsidR="001C02B8" w:rsidRPr="0005041E">
        <w:rPr>
          <w:rFonts w:asciiTheme="minorHAnsi" w:hAnsiTheme="minorHAnsi" w:cstheme="minorHAnsi"/>
          <w:b/>
          <w:color w:val="auto"/>
        </w:rPr>
        <w:t>komputer</w:t>
      </w:r>
      <w:r w:rsidR="005C2EAD">
        <w:rPr>
          <w:rFonts w:asciiTheme="minorHAnsi" w:hAnsiTheme="minorHAnsi" w:cstheme="minorHAnsi"/>
          <w:b/>
          <w:color w:val="auto"/>
        </w:rPr>
        <w:t>ó</w:t>
      </w:r>
      <w:r w:rsidR="001C02B8" w:rsidRPr="0005041E">
        <w:rPr>
          <w:rFonts w:asciiTheme="minorHAnsi" w:hAnsiTheme="minorHAnsi" w:cstheme="minorHAnsi"/>
          <w:b/>
          <w:color w:val="auto"/>
        </w:rPr>
        <w:t xml:space="preserve">w </w:t>
      </w:r>
      <w:r w:rsidR="00D87662" w:rsidRPr="0005041E">
        <w:rPr>
          <w:rFonts w:asciiTheme="minorHAnsi" w:hAnsiTheme="minorHAnsi" w:cstheme="minorHAnsi"/>
          <w:b/>
          <w:color w:val="auto"/>
        </w:rPr>
        <w:t xml:space="preserve">dla </w:t>
      </w:r>
      <w:r w:rsidR="005C2EAD">
        <w:rPr>
          <w:rFonts w:asciiTheme="minorHAnsi" w:hAnsiTheme="minorHAnsi" w:cstheme="minorHAnsi"/>
          <w:b/>
          <w:color w:val="auto"/>
        </w:rPr>
        <w:t xml:space="preserve">potrzeb </w:t>
      </w:r>
      <w:r w:rsidR="00D87662" w:rsidRPr="0005041E">
        <w:rPr>
          <w:rFonts w:asciiTheme="minorHAnsi" w:hAnsiTheme="minorHAnsi" w:cstheme="minorHAnsi"/>
          <w:b/>
        </w:rPr>
        <w:t>SP ZOZ w Międzyrzecu Podlaskim</w:t>
      </w:r>
      <w:r w:rsidRPr="00646345">
        <w:rPr>
          <w:rFonts w:asciiTheme="minorHAnsi" w:hAnsiTheme="minorHAnsi" w:cstheme="minorHAnsi"/>
          <w:b/>
          <w:bCs/>
          <w:position w:val="14"/>
          <w:sz w:val="22"/>
          <w:szCs w:val="22"/>
        </w:rPr>
        <w:t>”</w:t>
      </w:r>
    </w:p>
    <w:p w14:paraId="1799FD11" w14:textId="77777777" w:rsidR="00D40C12" w:rsidRDefault="00D40C12" w:rsidP="00797CED">
      <w:pPr>
        <w:pStyle w:val="Default"/>
        <w:ind w:right="-142"/>
        <w:jc w:val="center"/>
        <w:rPr>
          <w:rFonts w:asciiTheme="minorHAnsi" w:hAnsiTheme="minorHAnsi" w:cstheme="minorHAnsi"/>
          <w:b/>
          <w:bCs/>
          <w:position w:val="14"/>
          <w:sz w:val="22"/>
          <w:szCs w:val="22"/>
        </w:rPr>
      </w:pPr>
    </w:p>
    <w:p w14:paraId="2C87AA67" w14:textId="2889C902" w:rsidR="00E0011C" w:rsidRPr="00646345" w:rsidRDefault="00E0011C" w:rsidP="00006E20">
      <w:pPr>
        <w:pStyle w:val="western"/>
        <w:spacing w:before="0" w:after="0"/>
        <w:ind w:right="-142"/>
        <w:rPr>
          <w:rFonts w:asciiTheme="minorHAnsi" w:hAnsiTheme="minorHAnsi" w:cstheme="minorHAnsi"/>
          <w:b/>
          <w:bCs/>
          <w:position w:val="14"/>
          <w:sz w:val="22"/>
          <w:szCs w:val="22"/>
        </w:rPr>
      </w:pPr>
      <w:r w:rsidRPr="00646345">
        <w:rPr>
          <w:rFonts w:asciiTheme="minorHAnsi" w:hAnsiTheme="minorHAnsi" w:cstheme="minorHAnsi"/>
          <w:b/>
          <w:bCs/>
          <w:position w:val="14"/>
          <w:sz w:val="22"/>
          <w:szCs w:val="22"/>
        </w:rPr>
        <w:t xml:space="preserve">Znak sprawy: </w:t>
      </w:r>
      <w:r w:rsidR="00797CED">
        <w:rPr>
          <w:rFonts w:asciiTheme="minorHAnsi" w:hAnsiTheme="minorHAnsi" w:cstheme="minorHAnsi"/>
          <w:b/>
          <w:bCs/>
          <w:position w:val="14"/>
          <w:sz w:val="22"/>
          <w:szCs w:val="22"/>
        </w:rPr>
        <w:t>3</w:t>
      </w:r>
      <w:r w:rsidR="005C2EAD">
        <w:rPr>
          <w:rFonts w:asciiTheme="minorHAnsi" w:hAnsiTheme="minorHAnsi" w:cstheme="minorHAnsi"/>
          <w:b/>
          <w:bCs/>
          <w:position w:val="14"/>
          <w:sz w:val="22"/>
          <w:szCs w:val="22"/>
        </w:rPr>
        <w:t>5</w:t>
      </w:r>
      <w:r w:rsidRPr="00646345">
        <w:rPr>
          <w:rFonts w:asciiTheme="minorHAnsi" w:hAnsiTheme="minorHAnsi" w:cstheme="minorHAnsi"/>
          <w:b/>
          <w:bCs/>
          <w:position w:val="14"/>
          <w:sz w:val="22"/>
          <w:szCs w:val="22"/>
        </w:rPr>
        <w:t>/202</w:t>
      </w:r>
      <w:r w:rsidR="003C7AA0">
        <w:rPr>
          <w:rFonts w:asciiTheme="minorHAnsi" w:hAnsiTheme="minorHAnsi" w:cstheme="minorHAnsi"/>
          <w:b/>
          <w:bCs/>
          <w:position w:val="14"/>
          <w:sz w:val="22"/>
          <w:szCs w:val="22"/>
        </w:rPr>
        <w:t>5</w:t>
      </w:r>
      <w:r w:rsidRPr="00646345">
        <w:rPr>
          <w:rFonts w:asciiTheme="minorHAnsi" w:hAnsiTheme="minorHAnsi" w:cstheme="minorHAnsi"/>
          <w:b/>
          <w:bCs/>
          <w:position w:val="14"/>
          <w:sz w:val="22"/>
          <w:szCs w:val="22"/>
        </w:rPr>
        <w:t>/</w:t>
      </w:r>
      <w:r w:rsidR="003C7AA0">
        <w:rPr>
          <w:rFonts w:asciiTheme="minorHAnsi" w:hAnsiTheme="minorHAnsi" w:cstheme="minorHAnsi"/>
          <w:b/>
          <w:bCs/>
          <w:position w:val="14"/>
          <w:sz w:val="22"/>
          <w:szCs w:val="22"/>
        </w:rPr>
        <w:t>T</w:t>
      </w:r>
      <w:r w:rsidRPr="00646345">
        <w:rPr>
          <w:rFonts w:asciiTheme="minorHAnsi" w:hAnsiTheme="minorHAnsi" w:cstheme="minorHAnsi"/>
          <w:b/>
          <w:bCs/>
          <w:position w:val="14"/>
          <w:sz w:val="22"/>
          <w:szCs w:val="22"/>
        </w:rPr>
        <w:t>P</w:t>
      </w:r>
    </w:p>
    <w:p w14:paraId="6BA0FE11" w14:textId="77777777" w:rsidR="00E0011C" w:rsidRPr="00646345" w:rsidRDefault="00E0011C" w:rsidP="00C83716">
      <w:pPr>
        <w:pStyle w:val="western"/>
        <w:spacing w:before="0" w:after="0"/>
        <w:ind w:right="-142"/>
        <w:rPr>
          <w:rFonts w:asciiTheme="minorHAnsi" w:hAnsiTheme="minorHAnsi" w:cstheme="minorHAnsi"/>
          <w:b/>
          <w:bCs/>
          <w:position w:val="14"/>
          <w:sz w:val="22"/>
          <w:szCs w:val="22"/>
        </w:rPr>
      </w:pPr>
    </w:p>
    <w:p w14:paraId="1A3FCB6A" w14:textId="77777777" w:rsidR="00E0011C" w:rsidRPr="005907B4" w:rsidRDefault="00E0011C" w:rsidP="00006E20">
      <w:pPr>
        <w:ind w:left="0" w:right="-142"/>
        <w:jc w:val="both"/>
        <w:rPr>
          <w:rFonts w:cs="Calibri"/>
          <w:bCs/>
          <w:sz w:val="24"/>
          <w:szCs w:val="24"/>
        </w:rPr>
      </w:pPr>
      <w:r w:rsidRPr="005907B4">
        <w:rPr>
          <w:rFonts w:cs="Calibri"/>
          <w:bCs/>
          <w:sz w:val="24"/>
          <w:szCs w:val="24"/>
        </w:rPr>
        <w:t>Nazwa Wykonawcy: ……………………………………………………………………….</w:t>
      </w:r>
    </w:p>
    <w:p w14:paraId="1C6B5117" w14:textId="77777777" w:rsidR="00E0011C" w:rsidRPr="005907B4" w:rsidRDefault="00E0011C" w:rsidP="00006E20">
      <w:pPr>
        <w:ind w:left="0" w:right="-142"/>
        <w:jc w:val="both"/>
        <w:rPr>
          <w:rFonts w:cs="Calibri"/>
          <w:bCs/>
          <w:sz w:val="24"/>
          <w:szCs w:val="24"/>
        </w:rPr>
      </w:pPr>
      <w:r>
        <w:rPr>
          <w:rFonts w:cs="Calibri"/>
          <w:bCs/>
          <w:sz w:val="24"/>
          <w:szCs w:val="24"/>
        </w:rPr>
        <w:t>a</w:t>
      </w:r>
      <w:r w:rsidRPr="005907B4">
        <w:rPr>
          <w:rFonts w:cs="Calibri"/>
          <w:bCs/>
          <w:sz w:val="24"/>
          <w:szCs w:val="24"/>
        </w:rPr>
        <w:t>dres Wykonawcy: ………………………………………………………………………..</w:t>
      </w:r>
    </w:p>
    <w:p w14:paraId="5C129FF1" w14:textId="77777777" w:rsidR="00E0011C" w:rsidRPr="005907B4" w:rsidRDefault="00E0011C" w:rsidP="00006E20">
      <w:pPr>
        <w:tabs>
          <w:tab w:val="left" w:pos="8222"/>
        </w:tabs>
        <w:ind w:left="0" w:right="-142"/>
        <w:rPr>
          <w:rFonts w:cs="Calibri"/>
          <w:i/>
          <w:sz w:val="14"/>
          <w:szCs w:val="14"/>
        </w:rPr>
      </w:pPr>
      <w:r w:rsidRPr="005907B4">
        <w:rPr>
          <w:rFonts w:cs="Calibri"/>
          <w:i/>
          <w:sz w:val="14"/>
          <w:szCs w:val="14"/>
        </w:rPr>
        <w:t xml:space="preserve">                                                                                                                     (pełna nazwa/firma, adres)</w:t>
      </w:r>
    </w:p>
    <w:p w14:paraId="67FA553E" w14:textId="77777777" w:rsidR="00E0011C" w:rsidRDefault="00E0011C" w:rsidP="00006E20">
      <w:pPr>
        <w:ind w:left="0" w:right="-142"/>
        <w:jc w:val="both"/>
        <w:rPr>
          <w:rFonts w:cs="Calibri"/>
          <w:b/>
          <w:bCs/>
        </w:rPr>
      </w:pPr>
      <w:r w:rsidRPr="005907B4">
        <w:rPr>
          <w:rFonts w:cs="Calibri"/>
          <w:b/>
          <w:bCs/>
        </w:rPr>
        <w:t>informuję, że na dzień składania ofert:</w:t>
      </w:r>
    </w:p>
    <w:p w14:paraId="09A51B3F" w14:textId="77777777" w:rsidR="00E0011C" w:rsidRPr="005907B4" w:rsidRDefault="00E0011C" w:rsidP="00006E20">
      <w:pPr>
        <w:ind w:left="0" w:right="-142"/>
        <w:jc w:val="both"/>
        <w:rPr>
          <w:rFonts w:cs="Calibri"/>
          <w:b/>
          <w:bCs/>
        </w:rPr>
      </w:pPr>
    </w:p>
    <w:tbl>
      <w:tblPr>
        <w:tblpPr w:leftFromText="141" w:rightFromText="141" w:vertAnchor="text" w:tblpX="23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tblGrid>
      <w:tr w:rsidR="00E0011C" w:rsidRPr="005907B4" w14:paraId="570F33F7" w14:textId="77777777" w:rsidTr="00BF7EBE">
        <w:tc>
          <w:tcPr>
            <w:tcW w:w="236" w:type="dxa"/>
          </w:tcPr>
          <w:p w14:paraId="1E12ECB2" w14:textId="77777777" w:rsidR="00E0011C" w:rsidRPr="005907B4" w:rsidRDefault="00E0011C" w:rsidP="00006E20">
            <w:pPr>
              <w:ind w:left="0" w:right="-142"/>
              <w:rPr>
                <w:rFonts w:cs="Calibri"/>
                <w:b/>
              </w:rPr>
            </w:pPr>
          </w:p>
        </w:tc>
      </w:tr>
    </w:tbl>
    <w:p w14:paraId="7D49799F" w14:textId="77777777" w:rsidR="00E0011C" w:rsidRPr="005907B4" w:rsidRDefault="00E0011C" w:rsidP="00006E20">
      <w:pPr>
        <w:spacing w:line="360" w:lineRule="auto"/>
        <w:ind w:left="0" w:right="-142" w:hanging="318"/>
        <w:jc w:val="both"/>
        <w:rPr>
          <w:rFonts w:cs="Calibri"/>
        </w:rPr>
      </w:pPr>
      <w:r w:rsidRPr="005907B4">
        <w:rPr>
          <w:rFonts w:cs="Calibri"/>
          <w:b/>
          <w:bCs/>
        </w:rPr>
        <w:t xml:space="preserve">NIE NALEŻĘ </w:t>
      </w:r>
      <w:r w:rsidRPr="005907B4">
        <w:rPr>
          <w:rFonts w:cs="Calibri"/>
        </w:rPr>
        <w:t>do grupy kapitałowej w rozumieniu ustawy z dnia 16 lutego 2007 r. o ochronie konkurencji i konsumentów (Dz. U. z 2020 r. poz. 1076 i 1086)*</w:t>
      </w:r>
    </w:p>
    <w:tbl>
      <w:tblPr>
        <w:tblpPr w:leftFromText="141" w:rightFromText="141" w:vertAnchor="text" w:tblpX="23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tblGrid>
      <w:tr w:rsidR="00E0011C" w:rsidRPr="005907B4" w14:paraId="51EC88DB" w14:textId="77777777" w:rsidTr="00BF7EBE">
        <w:tc>
          <w:tcPr>
            <w:tcW w:w="236" w:type="dxa"/>
          </w:tcPr>
          <w:p w14:paraId="06CBC260" w14:textId="77777777" w:rsidR="00E0011C" w:rsidRPr="005907B4" w:rsidRDefault="00E0011C" w:rsidP="00006E20">
            <w:pPr>
              <w:ind w:left="0" w:right="-142"/>
              <w:rPr>
                <w:rFonts w:cs="Calibri"/>
                <w:b/>
              </w:rPr>
            </w:pPr>
          </w:p>
        </w:tc>
      </w:tr>
    </w:tbl>
    <w:p w14:paraId="7A4B2B4C" w14:textId="77777777" w:rsidR="00E0011C" w:rsidRPr="005907B4" w:rsidRDefault="00E0011C" w:rsidP="00006E20">
      <w:pPr>
        <w:spacing w:line="360" w:lineRule="auto"/>
        <w:ind w:left="0" w:right="-142" w:hanging="318"/>
        <w:jc w:val="both"/>
        <w:rPr>
          <w:rFonts w:cs="Calibri"/>
          <w:i/>
          <w:iCs/>
          <w:sz w:val="24"/>
          <w:szCs w:val="24"/>
          <w:lang w:eastAsia="pl-PL"/>
        </w:rPr>
      </w:pPr>
      <w:r w:rsidRPr="005907B4">
        <w:rPr>
          <w:rFonts w:cs="Calibri"/>
          <w:b/>
          <w:bCs/>
        </w:rPr>
        <w:t xml:space="preserve">NALEŻĘ </w:t>
      </w:r>
      <w:r w:rsidRPr="005907B4">
        <w:rPr>
          <w:rFonts w:cs="Calibri"/>
        </w:rPr>
        <w:t xml:space="preserve">do grupy kapitałowej w rozumieniu ustawy z dnia 16 lutego 2007 r. o ochronie konkurencji i konsumentów (Dz. U. z 2020 r. poz. 1076 i 1086), w której skład wchodzą następujące podmioty </w:t>
      </w:r>
      <w:r w:rsidRPr="005907B4">
        <w:rPr>
          <w:rFonts w:cs="Calibri"/>
          <w:i/>
          <w:iCs/>
        </w:rPr>
        <w:t>(w przypadku przynależności do grupy kapitałowej należy wymienić wszystkie podmioty należące do tej samej grupy kapitałowej, podać nazwę i siedzibę)*:</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7371"/>
      </w:tblGrid>
      <w:tr w:rsidR="00E0011C" w:rsidRPr="005907B4" w14:paraId="41F91D25" w14:textId="77777777" w:rsidTr="00BF7EBE">
        <w:trPr>
          <w:trHeight w:val="179"/>
        </w:trPr>
        <w:tc>
          <w:tcPr>
            <w:tcW w:w="457" w:type="dxa"/>
            <w:vAlign w:val="center"/>
          </w:tcPr>
          <w:p w14:paraId="30C8F879" w14:textId="77777777" w:rsidR="00E0011C" w:rsidRPr="005907B4" w:rsidRDefault="00E0011C" w:rsidP="00006E20">
            <w:pPr>
              <w:ind w:left="0" w:right="-142"/>
              <w:rPr>
                <w:rFonts w:cs="Calibri"/>
              </w:rPr>
            </w:pPr>
            <w:r w:rsidRPr="005907B4">
              <w:rPr>
                <w:rFonts w:cs="Calibri"/>
              </w:rPr>
              <w:t>Lp.</w:t>
            </w:r>
          </w:p>
        </w:tc>
        <w:tc>
          <w:tcPr>
            <w:tcW w:w="7371" w:type="dxa"/>
            <w:vAlign w:val="center"/>
          </w:tcPr>
          <w:p w14:paraId="28F10928" w14:textId="77777777" w:rsidR="00E0011C" w:rsidRPr="005907B4" w:rsidRDefault="00E0011C" w:rsidP="00006E20">
            <w:pPr>
              <w:ind w:left="0" w:right="-142"/>
              <w:rPr>
                <w:rFonts w:cs="Calibri"/>
                <w:i/>
              </w:rPr>
            </w:pPr>
            <w:r w:rsidRPr="005907B4">
              <w:rPr>
                <w:rFonts w:cs="Calibri"/>
                <w:i/>
              </w:rPr>
              <w:t xml:space="preserve">Nazwa i adres podmiotu </w:t>
            </w:r>
          </w:p>
        </w:tc>
      </w:tr>
      <w:tr w:rsidR="00E0011C" w:rsidRPr="005907B4" w14:paraId="5E6515D9" w14:textId="77777777" w:rsidTr="00BF7EBE">
        <w:tc>
          <w:tcPr>
            <w:tcW w:w="457" w:type="dxa"/>
          </w:tcPr>
          <w:p w14:paraId="0CDFF793" w14:textId="77777777" w:rsidR="00E0011C" w:rsidRPr="005907B4" w:rsidRDefault="00E0011C" w:rsidP="00006E20">
            <w:pPr>
              <w:ind w:left="0" w:right="-142"/>
              <w:rPr>
                <w:rFonts w:cs="Calibri"/>
              </w:rPr>
            </w:pPr>
            <w:r w:rsidRPr="005907B4">
              <w:rPr>
                <w:rFonts w:cs="Calibri"/>
              </w:rPr>
              <w:t>1.</w:t>
            </w:r>
          </w:p>
        </w:tc>
        <w:tc>
          <w:tcPr>
            <w:tcW w:w="7371" w:type="dxa"/>
          </w:tcPr>
          <w:p w14:paraId="072981CC" w14:textId="77777777" w:rsidR="00E0011C" w:rsidRPr="005907B4" w:rsidRDefault="00E0011C" w:rsidP="00006E20">
            <w:pPr>
              <w:ind w:left="0" w:right="-142"/>
              <w:rPr>
                <w:rFonts w:cs="Calibri"/>
              </w:rPr>
            </w:pPr>
          </w:p>
        </w:tc>
      </w:tr>
      <w:tr w:rsidR="00E0011C" w:rsidRPr="005907B4" w14:paraId="0A20D610" w14:textId="77777777" w:rsidTr="00BF7EBE">
        <w:tc>
          <w:tcPr>
            <w:tcW w:w="457" w:type="dxa"/>
          </w:tcPr>
          <w:p w14:paraId="6703FC26" w14:textId="77777777" w:rsidR="00E0011C" w:rsidRPr="005907B4" w:rsidRDefault="00E0011C" w:rsidP="00006E20">
            <w:pPr>
              <w:ind w:left="0" w:right="-142"/>
              <w:rPr>
                <w:rFonts w:cs="Calibri"/>
              </w:rPr>
            </w:pPr>
            <w:r w:rsidRPr="005907B4">
              <w:rPr>
                <w:rFonts w:cs="Calibri"/>
              </w:rPr>
              <w:t>2.</w:t>
            </w:r>
          </w:p>
        </w:tc>
        <w:tc>
          <w:tcPr>
            <w:tcW w:w="7371" w:type="dxa"/>
          </w:tcPr>
          <w:p w14:paraId="1EED213D" w14:textId="77777777" w:rsidR="00E0011C" w:rsidRPr="005907B4" w:rsidRDefault="00E0011C" w:rsidP="00006E20">
            <w:pPr>
              <w:ind w:left="0" w:right="-142"/>
              <w:rPr>
                <w:rFonts w:cs="Calibri"/>
              </w:rPr>
            </w:pPr>
          </w:p>
        </w:tc>
      </w:tr>
    </w:tbl>
    <w:p w14:paraId="28C0E06E" w14:textId="77777777" w:rsidR="00E0011C" w:rsidRDefault="00E0011C" w:rsidP="00006E20">
      <w:pPr>
        <w:pStyle w:val="Default"/>
        <w:ind w:right="-142"/>
        <w:jc w:val="both"/>
        <w:rPr>
          <w:color w:val="auto"/>
        </w:rPr>
      </w:pPr>
    </w:p>
    <w:p w14:paraId="0A6EB3C8" w14:textId="77777777" w:rsidR="00E0011C" w:rsidRPr="005907B4" w:rsidRDefault="00E0011C" w:rsidP="00006E20">
      <w:pPr>
        <w:pStyle w:val="Default"/>
        <w:ind w:right="-142"/>
        <w:jc w:val="both"/>
        <w:rPr>
          <w:color w:val="auto"/>
          <w:sz w:val="22"/>
          <w:szCs w:val="22"/>
        </w:rPr>
      </w:pPr>
      <w:r w:rsidRPr="005907B4">
        <w:rPr>
          <w:color w:val="auto"/>
          <w:sz w:val="22"/>
          <w:szCs w:val="22"/>
        </w:rPr>
        <w:t xml:space="preserve">Oświadczam również, że wszystkie informacje podane w powyższym oświadczeniu są aktualne i zgodne z prawdą oraz zostały przedstawione z pełną świadomością konsekwencji wprowadzenia Zamawiającego w błąd przy przedstawianiu informacji. </w:t>
      </w:r>
    </w:p>
    <w:p w14:paraId="53F3AEA3" w14:textId="77777777" w:rsidR="00E0011C" w:rsidRPr="005907B4" w:rsidRDefault="00E0011C" w:rsidP="00006E20">
      <w:pPr>
        <w:autoSpaceDE w:val="0"/>
        <w:ind w:left="0" w:right="-142"/>
        <w:rPr>
          <w:rFonts w:cs="Calibri"/>
          <w:b/>
          <w:bCs/>
          <w:sz w:val="18"/>
          <w:szCs w:val="18"/>
        </w:rPr>
      </w:pPr>
    </w:p>
    <w:p w14:paraId="467F78C8" w14:textId="77777777" w:rsidR="00E0011C" w:rsidRPr="005907B4" w:rsidRDefault="00E0011C" w:rsidP="00006E20">
      <w:pPr>
        <w:autoSpaceDE w:val="0"/>
        <w:autoSpaceDN w:val="0"/>
        <w:adjustRightInd w:val="0"/>
        <w:ind w:left="0" w:right="-142"/>
        <w:jc w:val="both"/>
        <w:rPr>
          <w:rFonts w:cs="Calibri"/>
          <w:bCs/>
          <w:i/>
          <w:sz w:val="20"/>
          <w:szCs w:val="20"/>
        </w:rPr>
      </w:pPr>
      <w:r w:rsidRPr="005907B4">
        <w:rPr>
          <w:rFonts w:cs="Calibri"/>
          <w:bCs/>
          <w:i/>
          <w:sz w:val="20"/>
          <w:szCs w:val="20"/>
        </w:rPr>
        <w:t xml:space="preserve">* Należy właściwe zaznaczyć (X) </w:t>
      </w:r>
    </w:p>
    <w:p w14:paraId="23497B22" w14:textId="77777777" w:rsidR="00E0011C" w:rsidRPr="005907B4" w:rsidRDefault="00E0011C" w:rsidP="00006E20">
      <w:pPr>
        <w:autoSpaceDE w:val="0"/>
        <w:autoSpaceDN w:val="0"/>
        <w:adjustRightInd w:val="0"/>
        <w:ind w:left="0" w:right="-142"/>
        <w:jc w:val="both"/>
        <w:rPr>
          <w:rFonts w:cs="Calibri"/>
          <w:bCs/>
          <w:i/>
          <w:sz w:val="20"/>
          <w:szCs w:val="20"/>
        </w:rPr>
      </w:pPr>
      <w:r w:rsidRPr="005907B4">
        <w:rPr>
          <w:rFonts w:cs="Calibri"/>
          <w:bCs/>
          <w:i/>
          <w:sz w:val="20"/>
          <w:szCs w:val="20"/>
        </w:rPr>
        <w:t>* Niepotrzebne skreślić</w:t>
      </w:r>
    </w:p>
    <w:p w14:paraId="4EE9C151" w14:textId="77777777" w:rsidR="00E0011C" w:rsidRPr="005907B4" w:rsidRDefault="00E0011C" w:rsidP="00006E20">
      <w:pPr>
        <w:tabs>
          <w:tab w:val="left" w:pos="7890"/>
        </w:tabs>
        <w:ind w:left="0" w:right="-142"/>
        <w:jc w:val="both"/>
        <w:rPr>
          <w:rFonts w:cs="Calibri"/>
          <w:b/>
          <w:i/>
          <w:sz w:val="20"/>
          <w:szCs w:val="20"/>
        </w:rPr>
      </w:pPr>
      <w:r w:rsidRPr="005907B4">
        <w:rPr>
          <w:rFonts w:cs="Calibri"/>
          <w:b/>
          <w:i/>
          <w:sz w:val="20"/>
          <w:szCs w:val="20"/>
        </w:rPr>
        <w:t>UWAGA:</w:t>
      </w:r>
    </w:p>
    <w:p w14:paraId="78AA1517" w14:textId="77777777" w:rsidR="00E0011C" w:rsidRPr="005907B4" w:rsidRDefault="00E0011C" w:rsidP="00006E20">
      <w:pPr>
        <w:numPr>
          <w:ilvl w:val="0"/>
          <w:numId w:val="52"/>
        </w:numPr>
        <w:tabs>
          <w:tab w:val="left" w:pos="284"/>
        </w:tabs>
        <w:ind w:left="0" w:right="-142" w:hanging="284"/>
        <w:jc w:val="both"/>
        <w:rPr>
          <w:rFonts w:cs="Calibri"/>
          <w:i/>
          <w:sz w:val="20"/>
          <w:szCs w:val="20"/>
        </w:rPr>
      </w:pPr>
      <w:r w:rsidRPr="005907B4">
        <w:rPr>
          <w:rFonts w:cs="Calibri"/>
          <w:i/>
          <w:sz w:val="20"/>
          <w:szCs w:val="20"/>
        </w:rPr>
        <w:t>Wraz ze złożeniem oświadczenia Wykonawca może przedstawić dowody, że powiazania z innym Wykonawcą, który należąc do tej samej grupy kapitałowej złożył na tę samą część zamówienia odrębną ofertę, nie prowadzą do zakłócenia konkurencji w postępowaniu o udzielenie zamówienia.</w:t>
      </w:r>
    </w:p>
    <w:p w14:paraId="2FF81D4D" w14:textId="77777777" w:rsidR="00E0011C" w:rsidRPr="005907B4" w:rsidRDefault="00E0011C" w:rsidP="00006E20">
      <w:pPr>
        <w:numPr>
          <w:ilvl w:val="0"/>
          <w:numId w:val="52"/>
        </w:numPr>
        <w:tabs>
          <w:tab w:val="left" w:pos="284"/>
        </w:tabs>
        <w:ind w:left="0" w:right="-142" w:hanging="284"/>
        <w:jc w:val="both"/>
        <w:rPr>
          <w:rFonts w:cs="Calibri"/>
          <w:i/>
          <w:sz w:val="20"/>
          <w:szCs w:val="20"/>
        </w:rPr>
      </w:pPr>
      <w:r w:rsidRPr="005907B4">
        <w:rPr>
          <w:rFonts w:cs="Calibri"/>
          <w:i/>
          <w:sz w:val="20"/>
          <w:szCs w:val="20"/>
        </w:rPr>
        <w:t>W przypadku Wykonawców wspólnie ubiegających się o udzielenie zamówienia niniejsze oświadczenie składa każdy z Wykonawców ubiegających się o udzielenie zamówienia.</w:t>
      </w:r>
    </w:p>
    <w:p w14:paraId="3072010B" w14:textId="77777777" w:rsidR="00D40C12" w:rsidRDefault="001D65D8" w:rsidP="007A443A">
      <w:pPr>
        <w:rPr>
          <w:b/>
          <w:bCs/>
        </w:rPr>
      </w:pPr>
      <w:r>
        <w:rPr>
          <w:b/>
          <w:bCs/>
        </w:rPr>
        <w:tab/>
      </w:r>
    </w:p>
    <w:p w14:paraId="31CAB117" w14:textId="098E3ACA" w:rsidR="007A443A" w:rsidRPr="00704EDB" w:rsidRDefault="00E0011C" w:rsidP="007A443A">
      <w:pPr>
        <w:rPr>
          <w:rFonts w:ascii="Calibri Light" w:hAnsi="Calibri Light" w:cs="Calibri"/>
          <w:b/>
          <w:bCs/>
          <w:i/>
          <w:iCs/>
          <w:color w:val="FF0000"/>
        </w:rPr>
      </w:pPr>
      <w:r w:rsidRPr="00A9733E">
        <w:rPr>
          <w:b/>
          <w:bCs/>
        </w:rPr>
        <w:br/>
      </w:r>
      <w:r w:rsidR="007A443A" w:rsidRPr="00704EDB">
        <w:rPr>
          <w:rFonts w:ascii="Calibri Light" w:hAnsi="Calibri Light" w:cs="Calibri"/>
          <w:b/>
          <w:bCs/>
          <w:i/>
          <w:iCs/>
          <w:color w:val="FF0000"/>
        </w:rPr>
        <w:t xml:space="preserve">Uwaga! </w:t>
      </w:r>
      <w:r w:rsidR="007A443A">
        <w:rPr>
          <w:rFonts w:ascii="Calibri Light" w:hAnsi="Calibri Light" w:cs="Calibri"/>
          <w:b/>
          <w:bCs/>
          <w:i/>
          <w:iCs/>
          <w:color w:val="FF0000"/>
        </w:rPr>
        <w:t xml:space="preserve">  </w:t>
      </w:r>
      <w:r w:rsidR="007A443A" w:rsidRPr="00704EDB">
        <w:rPr>
          <w:rFonts w:ascii="Calibri Light" w:hAnsi="Calibri Light" w:cs="Calibri"/>
          <w:b/>
          <w:bCs/>
          <w:i/>
          <w:iCs/>
          <w:color w:val="FF0000"/>
        </w:rPr>
        <w:t xml:space="preserve">Ofertę należy podpisać: kwalifikowanym podpisem elektronicznym </w:t>
      </w:r>
    </w:p>
    <w:p w14:paraId="345DA2BE" w14:textId="6772C503" w:rsidR="00C43A31" w:rsidRDefault="007A443A" w:rsidP="00C43A31">
      <w:r>
        <w:rPr>
          <w:rFonts w:ascii="Calibri Light" w:hAnsi="Calibri Light" w:cs="Calibri"/>
          <w:b/>
          <w:bCs/>
          <w:i/>
          <w:iCs/>
          <w:color w:val="FF0000"/>
        </w:rPr>
        <w:t xml:space="preserve">                </w:t>
      </w:r>
      <w:r w:rsidRPr="00704EDB">
        <w:rPr>
          <w:rFonts w:ascii="Calibri Light" w:hAnsi="Calibri Light" w:cs="Calibri"/>
          <w:b/>
          <w:bCs/>
          <w:i/>
          <w:iCs/>
          <w:color w:val="FF0000"/>
        </w:rPr>
        <w:t>lub podpisem zaufanym lub podpisem osobistym</w:t>
      </w:r>
    </w:p>
    <w:sectPr w:rsidR="00C43A3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BF3EA" w14:textId="77777777" w:rsidR="00CE4FFE" w:rsidRDefault="00CE4FFE" w:rsidP="00955ED8">
      <w:r>
        <w:separator/>
      </w:r>
    </w:p>
  </w:endnote>
  <w:endnote w:type="continuationSeparator" w:id="0">
    <w:p w14:paraId="0763E763" w14:textId="77777777" w:rsidR="00CE4FFE" w:rsidRDefault="00CE4FFE" w:rsidP="00955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ourier New"/>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FrankfurtGothic">
    <w:altName w:val="Times New Roman"/>
    <w:charset w:val="00"/>
    <w:family w:val="auto"/>
    <w:pitch w:val="variable"/>
  </w:font>
  <w:font w:name="Myriad Pro">
    <w:altName w:val="Arial"/>
    <w:panose1 w:val="00000000000000000000"/>
    <w:charset w:val="00"/>
    <w:family w:val="swiss"/>
    <w:notTrueType/>
    <w:pitch w:val="default"/>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inherit">
    <w:altName w:val="Times New Roman"/>
    <w:charset w:val="00"/>
    <w:family w:val="roman"/>
    <w:pitch w:val="default"/>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3DF2C" w14:textId="5B05561E" w:rsidR="00955ED8" w:rsidRDefault="00F6548C">
    <w:pPr>
      <w:pStyle w:val="Stopka"/>
    </w:pPr>
    <w:r w:rsidRPr="001D076A">
      <w:rPr>
        <w:noProof/>
        <w:lang w:eastAsia="pl-PL"/>
      </w:rPr>
      <w:drawing>
        <wp:inline distT="0" distB="0" distL="0" distR="0" wp14:anchorId="76C5A6EB" wp14:editId="17A18667">
          <wp:extent cx="5759450" cy="576165"/>
          <wp:effectExtent l="1905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61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0879C" w14:textId="77777777" w:rsidR="00CE4FFE" w:rsidRDefault="00CE4FFE" w:rsidP="00955ED8">
      <w:r>
        <w:separator/>
      </w:r>
    </w:p>
  </w:footnote>
  <w:footnote w:type="continuationSeparator" w:id="0">
    <w:p w14:paraId="516CFE75" w14:textId="77777777" w:rsidR="00CE4FFE" w:rsidRDefault="00CE4FFE" w:rsidP="00955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3014" w14:textId="5CDDDA79" w:rsidR="00955ED8" w:rsidRDefault="00955ED8">
    <w:pPr>
      <w:pStyle w:val="Nagwek"/>
    </w:pPr>
    <w:r>
      <w:t xml:space="preserve">Znak sprawy:  </w:t>
    </w:r>
    <w:r w:rsidR="00285727">
      <w:rPr>
        <w:b/>
        <w:bCs/>
      </w:rPr>
      <w:t>3</w:t>
    </w:r>
    <w:r w:rsidR="00B134EB">
      <w:rPr>
        <w:b/>
        <w:bCs/>
      </w:rPr>
      <w:t>5</w:t>
    </w:r>
    <w:r w:rsidRPr="00955ED8">
      <w:rPr>
        <w:b/>
        <w:bCs/>
      </w:rPr>
      <w:t>/2025/</w:t>
    </w:r>
    <w:r w:rsidR="00BC02CA">
      <w:rPr>
        <w:b/>
        <w:bCs/>
      </w:rPr>
      <w:t>T</w:t>
    </w:r>
    <w:r w:rsidRPr="00955ED8">
      <w:rPr>
        <w:b/>
        <w:bCs/>
      </w:rPr>
      <w:t xml:space="preserve">P                                                                    </w:t>
    </w:r>
    <w:r w:rsidRPr="00955ED8">
      <w:t xml:space="preserve">                                                          </w:t>
    </w:r>
    <w:r>
      <w:t>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037732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5343A5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singleLevel"/>
    <w:tmpl w:val="00000002"/>
    <w:name w:val="WW8Num2"/>
    <w:lvl w:ilvl="0">
      <w:start w:val="1"/>
      <w:numFmt w:val="bullet"/>
      <w:pStyle w:val="PlainText1"/>
      <w:lvlText w:val=""/>
      <w:lvlJc w:val="left"/>
      <w:pPr>
        <w:tabs>
          <w:tab w:val="num" w:pos="926"/>
        </w:tabs>
        <w:ind w:left="926" w:hanging="360"/>
      </w:pPr>
      <w:rPr>
        <w:rFonts w:ascii="Symbol" w:hAnsi="Symbol" w:cs="Symbol"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110" w:hanging="39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4" w15:restartNumberingAfterBreak="0">
    <w:nsid w:val="00000009"/>
    <w:multiLevelType w:val="multilevel"/>
    <w:tmpl w:val="00000009"/>
    <w:name w:val="WW8Num9"/>
    <w:lvl w:ilvl="0">
      <w:start w:val="1"/>
      <w:numFmt w:val="decimal"/>
      <w:lvlText w:val="%1."/>
      <w:lvlJc w:val="left"/>
      <w:pPr>
        <w:tabs>
          <w:tab w:val="num" w:pos="360"/>
        </w:tabs>
        <w:ind w:left="360" w:hanging="360"/>
      </w:pPr>
      <w:rPr>
        <w:rFonts w:cs="Arial" w:hint="default"/>
        <w:b w:val="0"/>
        <w:i w:val="0"/>
        <w:color w:val="auto"/>
        <w:sz w:val="24"/>
        <w:szCs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000000A"/>
    <w:multiLevelType w:val="singleLevel"/>
    <w:tmpl w:val="0000000A"/>
    <w:name w:val="WW8Num10"/>
    <w:lvl w:ilvl="0">
      <w:start w:val="1"/>
      <w:numFmt w:val="lowerLetter"/>
      <w:lvlText w:val="%1)"/>
      <w:lvlJc w:val="left"/>
      <w:pPr>
        <w:tabs>
          <w:tab w:val="num" w:pos="0"/>
        </w:tabs>
        <w:ind w:left="1004" w:hanging="360"/>
      </w:pPr>
      <w:rPr>
        <w:rFonts w:hint="default"/>
      </w:rPr>
    </w:lvl>
  </w:abstractNum>
  <w:abstractNum w:abstractNumId="6" w15:restartNumberingAfterBreak="0">
    <w:nsid w:val="0000000C"/>
    <w:multiLevelType w:val="singleLevel"/>
    <w:tmpl w:val="0000000C"/>
    <w:name w:val="WW8Num12"/>
    <w:lvl w:ilvl="0">
      <w:start w:val="1"/>
      <w:numFmt w:val="decimal"/>
      <w:lvlText w:val="%1)"/>
      <w:lvlJc w:val="left"/>
      <w:pPr>
        <w:tabs>
          <w:tab w:val="num" w:pos="0"/>
        </w:tabs>
        <w:ind w:left="720" w:hanging="360"/>
      </w:pPr>
      <w:rPr>
        <w:rFonts w:hint="default"/>
      </w:rPr>
    </w:lvl>
  </w:abstractNum>
  <w:abstractNum w:abstractNumId="7" w15:restartNumberingAfterBreak="0">
    <w:nsid w:val="00000013"/>
    <w:multiLevelType w:val="singleLevel"/>
    <w:tmpl w:val="00000013"/>
    <w:name w:val="WW8Num19"/>
    <w:lvl w:ilvl="0">
      <w:start w:val="1"/>
      <w:numFmt w:val="lowerLetter"/>
      <w:lvlText w:val="%1)"/>
      <w:lvlJc w:val="left"/>
      <w:pPr>
        <w:tabs>
          <w:tab w:val="num" w:pos="0"/>
        </w:tabs>
        <w:ind w:left="1004" w:hanging="360"/>
      </w:pPr>
    </w:lvl>
  </w:abstractNum>
  <w:abstractNum w:abstractNumId="8" w15:restartNumberingAfterBreak="0">
    <w:nsid w:val="00000014"/>
    <w:multiLevelType w:val="singleLevel"/>
    <w:tmpl w:val="00000014"/>
    <w:name w:val="WW8Num20"/>
    <w:lvl w:ilvl="0">
      <w:start w:val="1"/>
      <w:numFmt w:val="decimal"/>
      <w:lvlText w:val="%1)"/>
      <w:lvlJc w:val="left"/>
      <w:pPr>
        <w:tabs>
          <w:tab w:val="num" w:pos="0"/>
        </w:tabs>
        <w:ind w:left="720" w:hanging="360"/>
      </w:pPr>
      <w:rPr>
        <w:rFonts w:hint="default"/>
      </w:rPr>
    </w:lvl>
  </w:abstractNum>
  <w:abstractNum w:abstractNumId="9" w15:restartNumberingAfterBreak="0">
    <w:nsid w:val="00000016"/>
    <w:multiLevelType w:val="singleLevel"/>
    <w:tmpl w:val="D2E8C7B6"/>
    <w:name w:val="WW8Num22"/>
    <w:lvl w:ilvl="0">
      <w:start w:val="1"/>
      <w:numFmt w:val="decimal"/>
      <w:lvlText w:val="%1."/>
      <w:lvlJc w:val="left"/>
      <w:pPr>
        <w:tabs>
          <w:tab w:val="num" w:pos="0"/>
        </w:tabs>
        <w:ind w:left="720" w:hanging="360"/>
      </w:pPr>
      <w:rPr>
        <w:b w:val="0"/>
        <w:bCs/>
        <w:sz w:val="22"/>
        <w:szCs w:val="22"/>
      </w:rPr>
    </w:lvl>
  </w:abstractNum>
  <w:abstractNum w:abstractNumId="10" w15:restartNumberingAfterBreak="0">
    <w:nsid w:val="00000018"/>
    <w:multiLevelType w:val="multilevel"/>
    <w:tmpl w:val="00000018"/>
    <w:name w:val="WW8Num24"/>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110" w:hanging="39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1" w15:restartNumberingAfterBreak="0">
    <w:nsid w:val="00000022"/>
    <w:multiLevelType w:val="multilevel"/>
    <w:tmpl w:val="00000022"/>
    <w:name w:val="WW8Num34"/>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110" w:hanging="39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2" w15:restartNumberingAfterBreak="0">
    <w:nsid w:val="00000024"/>
    <w:multiLevelType w:val="multilevel"/>
    <w:tmpl w:val="8DFCA406"/>
    <w:name w:val="WW8Num36"/>
    <w:lvl w:ilvl="0">
      <w:start w:val="1"/>
      <w:numFmt w:val="decimal"/>
      <w:lvlText w:val="%1."/>
      <w:lvlJc w:val="left"/>
      <w:rPr>
        <w:rFonts w:hint="default"/>
        <w:color w:val="auto"/>
      </w:rPr>
    </w:lvl>
    <w:lvl w:ilvl="1">
      <w:start w:val="1"/>
      <w:numFmt w:val="decimal"/>
      <w:lvlText w:val="%1.%2."/>
      <w:lvlJc w:val="left"/>
      <w:pPr>
        <w:tabs>
          <w:tab w:val="num" w:pos="0"/>
        </w:tabs>
        <w:ind w:left="1110" w:hanging="39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3" w15:restartNumberingAfterBreak="0">
    <w:nsid w:val="00000025"/>
    <w:multiLevelType w:val="multilevel"/>
    <w:tmpl w:val="00000025"/>
    <w:name w:val="WW8Num37"/>
    <w:lvl w:ilvl="0">
      <w:start w:val="1"/>
      <w:numFmt w:val="lowerLetter"/>
      <w:lvlText w:val="%1)"/>
      <w:lvlJc w:val="left"/>
      <w:pPr>
        <w:tabs>
          <w:tab w:val="num" w:pos="0"/>
        </w:tabs>
        <w:ind w:left="720" w:hanging="360"/>
      </w:pPr>
      <w:rPr>
        <w:rFonts w:hint="default"/>
        <w:lang w:val="en-GB"/>
      </w:rPr>
    </w:lvl>
    <w:lvl w:ilvl="1">
      <w:start w:val="1"/>
      <w:numFmt w:val="decimal"/>
      <w:lvlText w:val="%1.%2."/>
      <w:lvlJc w:val="left"/>
      <w:pPr>
        <w:tabs>
          <w:tab w:val="num" w:pos="0"/>
        </w:tabs>
        <w:ind w:left="1110" w:hanging="390"/>
      </w:pPr>
      <w:rPr>
        <w:rFonts w:hint="default"/>
        <w:lang w:val="en-GB"/>
      </w:rPr>
    </w:lvl>
    <w:lvl w:ilvl="2">
      <w:start w:val="1"/>
      <w:numFmt w:val="decimal"/>
      <w:lvlText w:val="%1.%2.%3."/>
      <w:lvlJc w:val="left"/>
      <w:pPr>
        <w:tabs>
          <w:tab w:val="num" w:pos="0"/>
        </w:tabs>
        <w:ind w:left="1800" w:hanging="720"/>
      </w:pPr>
      <w:rPr>
        <w:rFonts w:hint="default"/>
        <w:lang w:val="en-GB"/>
      </w:rPr>
    </w:lvl>
    <w:lvl w:ilvl="3">
      <w:start w:val="1"/>
      <w:numFmt w:val="decimal"/>
      <w:lvlText w:val="%1.%2.%3.%4."/>
      <w:lvlJc w:val="left"/>
      <w:pPr>
        <w:tabs>
          <w:tab w:val="num" w:pos="0"/>
        </w:tabs>
        <w:ind w:left="2160" w:hanging="720"/>
      </w:pPr>
      <w:rPr>
        <w:rFonts w:hint="default"/>
        <w:lang w:val="en-GB"/>
      </w:rPr>
    </w:lvl>
    <w:lvl w:ilvl="4">
      <w:start w:val="1"/>
      <w:numFmt w:val="decimal"/>
      <w:lvlText w:val="%1.%2.%3.%4.%5."/>
      <w:lvlJc w:val="left"/>
      <w:pPr>
        <w:tabs>
          <w:tab w:val="num" w:pos="0"/>
        </w:tabs>
        <w:ind w:left="2880" w:hanging="1080"/>
      </w:pPr>
      <w:rPr>
        <w:rFonts w:hint="default"/>
        <w:lang w:val="en-GB"/>
      </w:rPr>
    </w:lvl>
    <w:lvl w:ilvl="5">
      <w:start w:val="1"/>
      <w:numFmt w:val="decimal"/>
      <w:lvlText w:val="%1.%2.%3.%4.%5.%6."/>
      <w:lvlJc w:val="left"/>
      <w:pPr>
        <w:tabs>
          <w:tab w:val="num" w:pos="0"/>
        </w:tabs>
        <w:ind w:left="3240" w:hanging="1080"/>
      </w:pPr>
      <w:rPr>
        <w:rFonts w:hint="default"/>
        <w:lang w:val="en-GB"/>
      </w:rPr>
    </w:lvl>
    <w:lvl w:ilvl="6">
      <w:start w:val="1"/>
      <w:numFmt w:val="decimal"/>
      <w:lvlText w:val="%1.%2.%3.%4.%5.%6.%7."/>
      <w:lvlJc w:val="left"/>
      <w:pPr>
        <w:tabs>
          <w:tab w:val="num" w:pos="0"/>
        </w:tabs>
        <w:ind w:left="3960" w:hanging="1440"/>
      </w:pPr>
      <w:rPr>
        <w:rFonts w:hint="default"/>
        <w:lang w:val="en-GB"/>
      </w:rPr>
    </w:lvl>
    <w:lvl w:ilvl="7">
      <w:start w:val="1"/>
      <w:numFmt w:val="decimal"/>
      <w:lvlText w:val="%1.%2.%3.%4.%5.%6.%7.%8."/>
      <w:lvlJc w:val="left"/>
      <w:pPr>
        <w:tabs>
          <w:tab w:val="num" w:pos="0"/>
        </w:tabs>
        <w:ind w:left="4320" w:hanging="1440"/>
      </w:pPr>
      <w:rPr>
        <w:rFonts w:hint="default"/>
        <w:lang w:val="en-GB"/>
      </w:rPr>
    </w:lvl>
    <w:lvl w:ilvl="8">
      <w:start w:val="1"/>
      <w:numFmt w:val="decimal"/>
      <w:lvlText w:val="%1.%2.%3.%4.%5.%6.%7.%8.%9."/>
      <w:lvlJc w:val="left"/>
      <w:pPr>
        <w:tabs>
          <w:tab w:val="num" w:pos="0"/>
        </w:tabs>
        <w:ind w:left="5040" w:hanging="1800"/>
      </w:pPr>
      <w:rPr>
        <w:rFonts w:hint="default"/>
        <w:lang w:val="en-GB"/>
      </w:rPr>
    </w:lvl>
  </w:abstractNum>
  <w:abstractNum w:abstractNumId="14" w15:restartNumberingAfterBreak="0">
    <w:nsid w:val="0000002C"/>
    <w:multiLevelType w:val="multilevel"/>
    <w:tmpl w:val="0000002C"/>
    <w:name w:val="WW8Num44"/>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110" w:hanging="39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5" w15:restartNumberingAfterBreak="0">
    <w:nsid w:val="0000002D"/>
    <w:multiLevelType w:val="multilevel"/>
    <w:tmpl w:val="0000002D"/>
    <w:name w:val="WW8Num45"/>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110" w:hanging="39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6" w15:restartNumberingAfterBreak="0">
    <w:nsid w:val="0000002E"/>
    <w:multiLevelType w:val="singleLevel"/>
    <w:tmpl w:val="0000002E"/>
    <w:name w:val="WW8Num46"/>
    <w:lvl w:ilvl="0">
      <w:start w:val="1"/>
      <w:numFmt w:val="upperRoman"/>
      <w:lvlText w:val="%1."/>
      <w:lvlJc w:val="right"/>
      <w:pPr>
        <w:tabs>
          <w:tab w:val="num" w:pos="0"/>
        </w:tabs>
        <w:ind w:left="720" w:hanging="360"/>
      </w:pPr>
      <w:rPr>
        <w:b/>
      </w:rPr>
    </w:lvl>
  </w:abstractNum>
  <w:abstractNum w:abstractNumId="17" w15:restartNumberingAfterBreak="0">
    <w:nsid w:val="00000033"/>
    <w:multiLevelType w:val="multilevel"/>
    <w:tmpl w:val="00000033"/>
    <w:name w:val="WW8Num51"/>
    <w:lvl w:ilvl="0">
      <w:start w:val="1"/>
      <w:numFmt w:val="decimal"/>
      <w:pStyle w:val="Listapunktowana31"/>
      <w:lvlText w:val="%1."/>
      <w:lvlJc w:val="left"/>
      <w:pPr>
        <w:tabs>
          <w:tab w:val="num" w:pos="360"/>
        </w:tabs>
        <w:ind w:left="360" w:hanging="360"/>
      </w:pPr>
      <w:rPr>
        <w:rFonts w:hint="default"/>
        <w:b/>
        <w:color w:val="auto"/>
      </w:rPr>
    </w:lvl>
    <w:lvl w:ilvl="1">
      <w:start w:val="1"/>
      <w:numFmt w:val="decimal"/>
      <w:lvlText w:val="%2)"/>
      <w:lvlJc w:val="left"/>
      <w:pPr>
        <w:tabs>
          <w:tab w:val="num" w:pos="720"/>
        </w:tabs>
        <w:ind w:left="720" w:hanging="360"/>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0000003B"/>
    <w:multiLevelType w:val="multilevel"/>
    <w:tmpl w:val="0000003B"/>
    <w:name w:val="WW8Num59"/>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110" w:hanging="39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9" w15:restartNumberingAfterBreak="0">
    <w:nsid w:val="0000003D"/>
    <w:multiLevelType w:val="singleLevel"/>
    <w:tmpl w:val="0000003D"/>
    <w:name w:val="WW8Num61"/>
    <w:lvl w:ilvl="0">
      <w:start w:val="1"/>
      <w:numFmt w:val="decimal"/>
      <w:lvlText w:val="%1."/>
      <w:lvlJc w:val="left"/>
      <w:pPr>
        <w:tabs>
          <w:tab w:val="num" w:pos="0"/>
        </w:tabs>
        <w:ind w:left="1004" w:hanging="360"/>
      </w:pPr>
    </w:lvl>
  </w:abstractNum>
  <w:abstractNum w:abstractNumId="20" w15:restartNumberingAfterBreak="0">
    <w:nsid w:val="0000003E"/>
    <w:multiLevelType w:val="multilevel"/>
    <w:tmpl w:val="AFB8D1CC"/>
    <w:name w:val="WW8Num62"/>
    <w:lvl w:ilvl="0">
      <w:start w:val="1"/>
      <w:numFmt w:val="decimal"/>
      <w:lvlText w:val="%1."/>
      <w:lvlJc w:val="left"/>
      <w:pPr>
        <w:tabs>
          <w:tab w:val="num" w:pos="0"/>
        </w:tabs>
        <w:ind w:left="720" w:hanging="360"/>
      </w:pPr>
      <w:rPr>
        <w:rFonts w:hint="default"/>
        <w:b w:val="0"/>
        <w:bCs/>
      </w:rPr>
    </w:lvl>
    <w:lvl w:ilvl="1">
      <w:start w:val="1"/>
      <w:numFmt w:val="decimal"/>
      <w:lvlText w:val="3.%2"/>
      <w:lvlJc w:val="left"/>
      <w:pPr>
        <w:ind w:left="825" w:hanging="420"/>
      </w:pPr>
      <w:rPr>
        <w:rFonts w:hint="default"/>
        <w:b w:val="0"/>
      </w:rPr>
    </w:lvl>
    <w:lvl w:ilvl="2">
      <w:start w:val="1"/>
      <w:numFmt w:val="decimal"/>
      <w:isLgl/>
      <w:lvlText w:val="%1.%2.%3"/>
      <w:lvlJc w:val="left"/>
      <w:pPr>
        <w:ind w:left="825" w:hanging="42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125" w:hanging="72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485" w:hanging="1080"/>
      </w:pPr>
      <w:rPr>
        <w:rFonts w:hint="default"/>
      </w:rPr>
    </w:lvl>
    <w:lvl w:ilvl="7">
      <w:start w:val="1"/>
      <w:numFmt w:val="decimal"/>
      <w:isLgl/>
      <w:lvlText w:val="%1.%2.%3.%4.%5.%6.%7.%8"/>
      <w:lvlJc w:val="left"/>
      <w:pPr>
        <w:ind w:left="1485" w:hanging="1080"/>
      </w:pPr>
      <w:rPr>
        <w:rFonts w:hint="default"/>
      </w:rPr>
    </w:lvl>
    <w:lvl w:ilvl="8">
      <w:start w:val="1"/>
      <w:numFmt w:val="decimal"/>
      <w:isLgl/>
      <w:lvlText w:val="%1.%2.%3.%4.%5.%6.%7.%8.%9"/>
      <w:lvlJc w:val="left"/>
      <w:pPr>
        <w:ind w:left="1845" w:hanging="1440"/>
      </w:pPr>
      <w:rPr>
        <w:rFonts w:hint="default"/>
      </w:rPr>
    </w:lvl>
  </w:abstractNum>
  <w:abstractNum w:abstractNumId="21" w15:restartNumberingAfterBreak="0">
    <w:nsid w:val="0000003F"/>
    <w:multiLevelType w:val="multilevel"/>
    <w:tmpl w:val="0000003F"/>
    <w:name w:val="WW8Num63"/>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110" w:hanging="39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22" w15:restartNumberingAfterBreak="0">
    <w:nsid w:val="00000041"/>
    <w:multiLevelType w:val="singleLevel"/>
    <w:tmpl w:val="00000041"/>
    <w:name w:val="WW8Num65"/>
    <w:lvl w:ilvl="0">
      <w:start w:val="1"/>
      <w:numFmt w:val="decimal"/>
      <w:lvlText w:val="%1."/>
      <w:lvlJc w:val="left"/>
      <w:pPr>
        <w:tabs>
          <w:tab w:val="num" w:pos="0"/>
        </w:tabs>
        <w:ind w:left="720" w:hanging="360"/>
      </w:pPr>
      <w:rPr>
        <w:rFonts w:hint="default"/>
      </w:rPr>
    </w:lvl>
  </w:abstractNum>
  <w:abstractNum w:abstractNumId="23" w15:restartNumberingAfterBreak="0">
    <w:nsid w:val="03840210"/>
    <w:multiLevelType w:val="multilevel"/>
    <w:tmpl w:val="7780C39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4" w15:restartNumberingAfterBreak="0">
    <w:nsid w:val="05985804"/>
    <w:multiLevelType w:val="hybridMultilevel"/>
    <w:tmpl w:val="BA7EE2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0702139D"/>
    <w:multiLevelType w:val="hybridMultilevel"/>
    <w:tmpl w:val="9CC830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7DD658F"/>
    <w:multiLevelType w:val="hybridMultilevel"/>
    <w:tmpl w:val="B1E6515C"/>
    <w:lvl w:ilvl="0" w:tplc="807E06C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8623CB9"/>
    <w:multiLevelType w:val="hybridMultilevel"/>
    <w:tmpl w:val="90F80B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0C026B0F"/>
    <w:multiLevelType w:val="hybridMultilevel"/>
    <w:tmpl w:val="C23CEED4"/>
    <w:lvl w:ilvl="0" w:tplc="E16208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E352FF3"/>
    <w:multiLevelType w:val="multilevel"/>
    <w:tmpl w:val="C576BDFA"/>
    <w:lvl w:ilvl="0">
      <w:start w:val="1"/>
      <w:numFmt w:val="decimal"/>
      <w:lvlText w:val="%1."/>
      <w:lvlJc w:val="left"/>
      <w:pPr>
        <w:tabs>
          <w:tab w:val="num" w:pos="360"/>
        </w:tabs>
        <w:ind w:left="360" w:hanging="360"/>
      </w:pPr>
      <w:rPr>
        <w:rFonts w:hint="default"/>
        <w:b w:val="0"/>
        <w:i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128D4DA6"/>
    <w:multiLevelType w:val="hybridMultilevel"/>
    <w:tmpl w:val="1C068412"/>
    <w:lvl w:ilvl="0" w:tplc="8D428EA0">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067464"/>
    <w:multiLevelType w:val="multilevel"/>
    <w:tmpl w:val="849AAB14"/>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1998001A"/>
    <w:multiLevelType w:val="multilevel"/>
    <w:tmpl w:val="0B2AC60E"/>
    <w:lvl w:ilvl="0">
      <w:start w:val="33"/>
      <w:numFmt w:val="decimal"/>
      <w:lvlText w:val="%1"/>
      <w:lvlJc w:val="left"/>
      <w:pPr>
        <w:ind w:left="1200" w:hanging="1200"/>
      </w:pPr>
      <w:rPr>
        <w:rFonts w:hint="default"/>
      </w:rPr>
    </w:lvl>
    <w:lvl w:ilvl="1">
      <w:start w:val="11"/>
      <w:numFmt w:val="decimal"/>
      <w:lvlText w:val="%1.%2"/>
      <w:lvlJc w:val="left"/>
      <w:pPr>
        <w:ind w:left="1447" w:hanging="1200"/>
      </w:pPr>
      <w:rPr>
        <w:rFonts w:hint="default"/>
      </w:rPr>
    </w:lvl>
    <w:lvl w:ilvl="2">
      <w:start w:val="10"/>
      <w:numFmt w:val="decimal"/>
      <w:lvlText w:val="%1.%2.%3"/>
      <w:lvlJc w:val="left"/>
      <w:pPr>
        <w:ind w:left="1694" w:hanging="1200"/>
      </w:pPr>
      <w:rPr>
        <w:rFonts w:hint="default"/>
      </w:rPr>
    </w:lvl>
    <w:lvl w:ilvl="3">
      <w:numFmt w:val="decimalZero"/>
      <w:lvlText w:val="%1.%2.%3.%4"/>
      <w:lvlJc w:val="left"/>
      <w:pPr>
        <w:ind w:left="1941" w:hanging="1200"/>
      </w:pPr>
      <w:rPr>
        <w:rFonts w:hint="default"/>
      </w:rPr>
    </w:lvl>
    <w:lvl w:ilvl="4">
      <w:start w:val="1"/>
      <w:numFmt w:val="decimal"/>
      <w:lvlText w:val="%1.%2.%3.%4-%5"/>
      <w:lvlJc w:val="left"/>
      <w:pPr>
        <w:ind w:left="3327" w:hanging="1200"/>
      </w:pPr>
      <w:rPr>
        <w:rFonts w:hint="default"/>
      </w:rPr>
    </w:lvl>
    <w:lvl w:ilvl="5">
      <w:start w:val="1"/>
      <w:numFmt w:val="decimal"/>
      <w:lvlText w:val="%1.%2.%3.%4-%5.%6"/>
      <w:lvlJc w:val="left"/>
      <w:pPr>
        <w:ind w:left="2435" w:hanging="1200"/>
      </w:pPr>
      <w:rPr>
        <w:rFonts w:hint="default"/>
      </w:rPr>
    </w:lvl>
    <w:lvl w:ilvl="6">
      <w:start w:val="1"/>
      <w:numFmt w:val="decimal"/>
      <w:lvlText w:val="%1.%2.%3.%4-%5.%6.%7"/>
      <w:lvlJc w:val="left"/>
      <w:pPr>
        <w:ind w:left="2922" w:hanging="1440"/>
      </w:pPr>
      <w:rPr>
        <w:rFonts w:hint="default"/>
      </w:rPr>
    </w:lvl>
    <w:lvl w:ilvl="7">
      <w:start w:val="1"/>
      <w:numFmt w:val="decimal"/>
      <w:lvlText w:val="%1.%2.%3.%4-%5.%6.%7.%8"/>
      <w:lvlJc w:val="left"/>
      <w:pPr>
        <w:ind w:left="3169" w:hanging="1440"/>
      </w:pPr>
      <w:rPr>
        <w:rFonts w:hint="default"/>
      </w:rPr>
    </w:lvl>
    <w:lvl w:ilvl="8">
      <w:start w:val="1"/>
      <w:numFmt w:val="decimal"/>
      <w:lvlText w:val="%1.%2.%3.%4-%5.%6.%7.%8.%9"/>
      <w:lvlJc w:val="left"/>
      <w:pPr>
        <w:ind w:left="3776" w:hanging="1800"/>
      </w:pPr>
      <w:rPr>
        <w:rFonts w:hint="default"/>
      </w:rPr>
    </w:lvl>
  </w:abstractNum>
  <w:abstractNum w:abstractNumId="33" w15:restartNumberingAfterBreak="0">
    <w:nsid w:val="1BB17C63"/>
    <w:multiLevelType w:val="hybridMultilevel"/>
    <w:tmpl w:val="22240932"/>
    <w:lvl w:ilvl="0" w:tplc="33303642">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1C89739E"/>
    <w:multiLevelType w:val="multilevel"/>
    <w:tmpl w:val="71347A42"/>
    <w:name w:val="WW8Num310"/>
    <w:lvl w:ilvl="0">
      <w:start w:val="1"/>
      <w:numFmt w:val="decimal"/>
      <w:lvlText w:val="%1."/>
      <w:lvlJc w:val="left"/>
      <w:pPr>
        <w:tabs>
          <w:tab w:val="num" w:pos="0"/>
        </w:tabs>
        <w:ind w:left="720" w:hanging="360"/>
      </w:pPr>
      <w:rPr>
        <w:rFonts w:hint="default"/>
        <w:b w:val="0"/>
        <w:bCs w:val="0"/>
        <w:sz w:val="20"/>
        <w:szCs w:val="20"/>
      </w:rPr>
    </w:lvl>
    <w:lvl w:ilvl="1">
      <w:start w:val="1"/>
      <w:numFmt w:val="decimal"/>
      <w:lvlText w:val="%1.%2."/>
      <w:lvlJc w:val="left"/>
      <w:pPr>
        <w:tabs>
          <w:tab w:val="num" w:pos="0"/>
        </w:tabs>
        <w:ind w:left="1110" w:hanging="39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35" w15:restartNumberingAfterBreak="0">
    <w:nsid w:val="1D7A7D83"/>
    <w:multiLevelType w:val="hybridMultilevel"/>
    <w:tmpl w:val="BF84C720"/>
    <w:lvl w:ilvl="0" w:tplc="E878E7E8">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EE87302"/>
    <w:multiLevelType w:val="multilevel"/>
    <w:tmpl w:val="06FE799E"/>
    <w:lvl w:ilvl="0">
      <w:start w:val="1"/>
      <w:numFmt w:val="decimal"/>
      <w:lvlText w:val="%1."/>
      <w:lvlJc w:val="left"/>
      <w:pPr>
        <w:tabs>
          <w:tab w:val="num" w:pos="0"/>
        </w:tabs>
        <w:ind w:left="360" w:hanging="360"/>
      </w:pPr>
      <w:rPr>
        <w:rFonts w:cs="Times New Roman" w:hint="default"/>
      </w:rPr>
    </w:lvl>
    <w:lvl w:ilvl="1">
      <w:start w:val="1"/>
      <w:numFmt w:val="decimal"/>
      <w:lvlText w:val="%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7" w15:restartNumberingAfterBreak="0">
    <w:nsid w:val="1F11028F"/>
    <w:multiLevelType w:val="hybridMultilevel"/>
    <w:tmpl w:val="AD2877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15C7005"/>
    <w:multiLevelType w:val="multilevel"/>
    <w:tmpl w:val="6A64EC3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9" w15:restartNumberingAfterBreak="0">
    <w:nsid w:val="2204330F"/>
    <w:multiLevelType w:val="multilevel"/>
    <w:tmpl w:val="E524176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40" w15:restartNumberingAfterBreak="0">
    <w:nsid w:val="229B3CE7"/>
    <w:multiLevelType w:val="singleLevel"/>
    <w:tmpl w:val="00000016"/>
    <w:lvl w:ilvl="0">
      <w:start w:val="1"/>
      <w:numFmt w:val="decimal"/>
      <w:lvlText w:val="%1."/>
      <w:lvlJc w:val="left"/>
      <w:pPr>
        <w:tabs>
          <w:tab w:val="num" w:pos="0"/>
        </w:tabs>
        <w:ind w:left="720" w:hanging="360"/>
      </w:pPr>
      <w:rPr>
        <w:b w:val="0"/>
        <w:bCs/>
      </w:rPr>
    </w:lvl>
  </w:abstractNum>
  <w:abstractNum w:abstractNumId="41" w15:restartNumberingAfterBreak="0">
    <w:nsid w:val="22C45F21"/>
    <w:multiLevelType w:val="hybridMultilevel"/>
    <w:tmpl w:val="9776F064"/>
    <w:lvl w:ilvl="0" w:tplc="F872CF30">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42" w15:restartNumberingAfterBreak="0">
    <w:nsid w:val="232626B7"/>
    <w:multiLevelType w:val="multilevel"/>
    <w:tmpl w:val="0B062878"/>
    <w:lvl w:ilvl="0">
      <w:start w:val="1"/>
      <w:numFmt w:val="decimal"/>
      <w:lvlText w:val="%1."/>
      <w:lvlJc w:val="left"/>
      <w:pPr>
        <w:ind w:left="360" w:hanging="360"/>
      </w:pPr>
      <w:rPr>
        <w:rFonts w:ascii="Calibri" w:hAnsi="Calibri" w:cs="Arial"/>
        <w:b/>
        <w:bCs/>
        <w:sz w:val="22"/>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257F3CEB"/>
    <w:multiLevelType w:val="hybridMultilevel"/>
    <w:tmpl w:val="AB94FA68"/>
    <w:lvl w:ilvl="0" w:tplc="3E0CACCC">
      <w:start w:val="33"/>
      <w:numFmt w:val="decimal"/>
      <w:lvlText w:val="%1"/>
      <w:lvlJc w:val="left"/>
      <w:pPr>
        <w:ind w:left="1368" w:hanging="360"/>
      </w:pPr>
      <w:rPr>
        <w:rFonts w:hint="default"/>
      </w:rPr>
    </w:lvl>
    <w:lvl w:ilvl="1" w:tplc="04150019" w:tentative="1">
      <w:start w:val="1"/>
      <w:numFmt w:val="lowerLetter"/>
      <w:lvlText w:val="%2."/>
      <w:lvlJc w:val="left"/>
      <w:pPr>
        <w:ind w:left="2088" w:hanging="360"/>
      </w:pPr>
    </w:lvl>
    <w:lvl w:ilvl="2" w:tplc="0415001B" w:tentative="1">
      <w:start w:val="1"/>
      <w:numFmt w:val="lowerRoman"/>
      <w:lvlText w:val="%3."/>
      <w:lvlJc w:val="right"/>
      <w:pPr>
        <w:ind w:left="2808" w:hanging="180"/>
      </w:pPr>
    </w:lvl>
    <w:lvl w:ilvl="3" w:tplc="0415000F" w:tentative="1">
      <w:start w:val="1"/>
      <w:numFmt w:val="decimal"/>
      <w:lvlText w:val="%4."/>
      <w:lvlJc w:val="left"/>
      <w:pPr>
        <w:ind w:left="3528" w:hanging="360"/>
      </w:pPr>
    </w:lvl>
    <w:lvl w:ilvl="4" w:tplc="04150019" w:tentative="1">
      <w:start w:val="1"/>
      <w:numFmt w:val="lowerLetter"/>
      <w:lvlText w:val="%5."/>
      <w:lvlJc w:val="left"/>
      <w:pPr>
        <w:ind w:left="4248" w:hanging="360"/>
      </w:pPr>
    </w:lvl>
    <w:lvl w:ilvl="5" w:tplc="0415001B" w:tentative="1">
      <w:start w:val="1"/>
      <w:numFmt w:val="lowerRoman"/>
      <w:lvlText w:val="%6."/>
      <w:lvlJc w:val="right"/>
      <w:pPr>
        <w:ind w:left="4968" w:hanging="180"/>
      </w:pPr>
    </w:lvl>
    <w:lvl w:ilvl="6" w:tplc="0415000F" w:tentative="1">
      <w:start w:val="1"/>
      <w:numFmt w:val="decimal"/>
      <w:lvlText w:val="%7."/>
      <w:lvlJc w:val="left"/>
      <w:pPr>
        <w:ind w:left="5688" w:hanging="360"/>
      </w:pPr>
    </w:lvl>
    <w:lvl w:ilvl="7" w:tplc="04150019" w:tentative="1">
      <w:start w:val="1"/>
      <w:numFmt w:val="lowerLetter"/>
      <w:lvlText w:val="%8."/>
      <w:lvlJc w:val="left"/>
      <w:pPr>
        <w:ind w:left="6408" w:hanging="360"/>
      </w:pPr>
    </w:lvl>
    <w:lvl w:ilvl="8" w:tplc="0415001B" w:tentative="1">
      <w:start w:val="1"/>
      <w:numFmt w:val="lowerRoman"/>
      <w:lvlText w:val="%9."/>
      <w:lvlJc w:val="right"/>
      <w:pPr>
        <w:ind w:left="7128" w:hanging="180"/>
      </w:pPr>
    </w:lvl>
  </w:abstractNum>
  <w:abstractNum w:abstractNumId="44" w15:restartNumberingAfterBreak="0">
    <w:nsid w:val="258753D0"/>
    <w:multiLevelType w:val="hybridMultilevel"/>
    <w:tmpl w:val="59442070"/>
    <w:lvl w:ilvl="0" w:tplc="4C0E1AF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7214F47"/>
    <w:multiLevelType w:val="multilevel"/>
    <w:tmpl w:val="AFB8D1CC"/>
    <w:lvl w:ilvl="0">
      <w:start w:val="1"/>
      <w:numFmt w:val="decimal"/>
      <w:lvlText w:val="%1."/>
      <w:lvlJc w:val="left"/>
      <w:pPr>
        <w:tabs>
          <w:tab w:val="num" w:pos="0"/>
        </w:tabs>
        <w:ind w:left="720" w:hanging="360"/>
      </w:pPr>
      <w:rPr>
        <w:rFonts w:hint="default"/>
        <w:b w:val="0"/>
        <w:bCs/>
      </w:rPr>
    </w:lvl>
    <w:lvl w:ilvl="1">
      <w:start w:val="1"/>
      <w:numFmt w:val="decimal"/>
      <w:lvlText w:val="3.%2"/>
      <w:lvlJc w:val="left"/>
      <w:pPr>
        <w:ind w:left="825" w:hanging="420"/>
      </w:pPr>
      <w:rPr>
        <w:rFonts w:hint="default"/>
        <w:b w:val="0"/>
      </w:rPr>
    </w:lvl>
    <w:lvl w:ilvl="2">
      <w:start w:val="1"/>
      <w:numFmt w:val="decimal"/>
      <w:isLgl/>
      <w:lvlText w:val="%1.%2.%3"/>
      <w:lvlJc w:val="left"/>
      <w:pPr>
        <w:ind w:left="825" w:hanging="42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125" w:hanging="72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485" w:hanging="1080"/>
      </w:pPr>
      <w:rPr>
        <w:rFonts w:hint="default"/>
      </w:rPr>
    </w:lvl>
    <w:lvl w:ilvl="7">
      <w:start w:val="1"/>
      <w:numFmt w:val="decimal"/>
      <w:isLgl/>
      <w:lvlText w:val="%1.%2.%3.%4.%5.%6.%7.%8"/>
      <w:lvlJc w:val="left"/>
      <w:pPr>
        <w:ind w:left="1485" w:hanging="1080"/>
      </w:pPr>
      <w:rPr>
        <w:rFonts w:hint="default"/>
      </w:rPr>
    </w:lvl>
    <w:lvl w:ilvl="8">
      <w:start w:val="1"/>
      <w:numFmt w:val="decimal"/>
      <w:isLgl/>
      <w:lvlText w:val="%1.%2.%3.%4.%5.%6.%7.%8.%9"/>
      <w:lvlJc w:val="left"/>
      <w:pPr>
        <w:ind w:left="1845" w:hanging="1440"/>
      </w:pPr>
      <w:rPr>
        <w:rFonts w:hint="default"/>
      </w:rPr>
    </w:lvl>
  </w:abstractNum>
  <w:abstractNum w:abstractNumId="46" w15:restartNumberingAfterBreak="0">
    <w:nsid w:val="2CE339EB"/>
    <w:multiLevelType w:val="hybridMultilevel"/>
    <w:tmpl w:val="4A6A25BC"/>
    <w:lvl w:ilvl="0" w:tplc="ED6E4A42">
      <w:start w:val="1"/>
      <w:numFmt w:val="decimal"/>
      <w:lvlText w:val="1.%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F1A24F2"/>
    <w:multiLevelType w:val="hybridMultilevel"/>
    <w:tmpl w:val="AB06A758"/>
    <w:lvl w:ilvl="0" w:tplc="ABB48B4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30E16636"/>
    <w:multiLevelType w:val="multilevel"/>
    <w:tmpl w:val="952885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035EAC"/>
    <w:multiLevelType w:val="hybridMultilevel"/>
    <w:tmpl w:val="A0988F8E"/>
    <w:lvl w:ilvl="0" w:tplc="0415000F">
      <w:start w:val="1"/>
      <w:numFmt w:val="decimal"/>
      <w:lvlText w:val="%1."/>
      <w:lvlJc w:val="left"/>
      <w:pPr>
        <w:ind w:left="697" w:hanging="360"/>
      </w:pPr>
    </w:lvl>
    <w:lvl w:ilvl="1" w:tplc="04150019" w:tentative="1">
      <w:start w:val="1"/>
      <w:numFmt w:val="lowerLetter"/>
      <w:lvlText w:val="%2."/>
      <w:lvlJc w:val="left"/>
      <w:pPr>
        <w:ind w:left="1417" w:hanging="360"/>
      </w:pPr>
    </w:lvl>
    <w:lvl w:ilvl="2" w:tplc="0415001B" w:tentative="1">
      <w:start w:val="1"/>
      <w:numFmt w:val="lowerRoman"/>
      <w:lvlText w:val="%3."/>
      <w:lvlJc w:val="right"/>
      <w:pPr>
        <w:ind w:left="2137" w:hanging="180"/>
      </w:pPr>
    </w:lvl>
    <w:lvl w:ilvl="3" w:tplc="0415000F" w:tentative="1">
      <w:start w:val="1"/>
      <w:numFmt w:val="decimal"/>
      <w:lvlText w:val="%4."/>
      <w:lvlJc w:val="left"/>
      <w:pPr>
        <w:ind w:left="2857" w:hanging="360"/>
      </w:pPr>
    </w:lvl>
    <w:lvl w:ilvl="4" w:tplc="04150019" w:tentative="1">
      <w:start w:val="1"/>
      <w:numFmt w:val="lowerLetter"/>
      <w:lvlText w:val="%5."/>
      <w:lvlJc w:val="left"/>
      <w:pPr>
        <w:ind w:left="3577" w:hanging="360"/>
      </w:pPr>
    </w:lvl>
    <w:lvl w:ilvl="5" w:tplc="0415001B" w:tentative="1">
      <w:start w:val="1"/>
      <w:numFmt w:val="lowerRoman"/>
      <w:lvlText w:val="%6."/>
      <w:lvlJc w:val="right"/>
      <w:pPr>
        <w:ind w:left="4297" w:hanging="180"/>
      </w:pPr>
    </w:lvl>
    <w:lvl w:ilvl="6" w:tplc="0415000F" w:tentative="1">
      <w:start w:val="1"/>
      <w:numFmt w:val="decimal"/>
      <w:lvlText w:val="%7."/>
      <w:lvlJc w:val="left"/>
      <w:pPr>
        <w:ind w:left="5017" w:hanging="360"/>
      </w:pPr>
    </w:lvl>
    <w:lvl w:ilvl="7" w:tplc="04150019" w:tentative="1">
      <w:start w:val="1"/>
      <w:numFmt w:val="lowerLetter"/>
      <w:lvlText w:val="%8."/>
      <w:lvlJc w:val="left"/>
      <w:pPr>
        <w:ind w:left="5737" w:hanging="360"/>
      </w:pPr>
    </w:lvl>
    <w:lvl w:ilvl="8" w:tplc="0415001B" w:tentative="1">
      <w:start w:val="1"/>
      <w:numFmt w:val="lowerRoman"/>
      <w:lvlText w:val="%9."/>
      <w:lvlJc w:val="right"/>
      <w:pPr>
        <w:ind w:left="6457" w:hanging="180"/>
      </w:pPr>
    </w:lvl>
  </w:abstractNum>
  <w:abstractNum w:abstractNumId="50" w15:restartNumberingAfterBreak="0">
    <w:nsid w:val="36B44E62"/>
    <w:multiLevelType w:val="hybridMultilevel"/>
    <w:tmpl w:val="808CE27C"/>
    <w:lvl w:ilvl="0" w:tplc="A0427A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9BF0E62"/>
    <w:multiLevelType w:val="multilevel"/>
    <w:tmpl w:val="EE4A40D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52" w15:restartNumberingAfterBreak="0">
    <w:nsid w:val="39F354CC"/>
    <w:multiLevelType w:val="hybridMultilevel"/>
    <w:tmpl w:val="91748CEC"/>
    <w:lvl w:ilvl="0" w:tplc="E412423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227F6E"/>
    <w:multiLevelType w:val="hybridMultilevel"/>
    <w:tmpl w:val="E2649258"/>
    <w:lvl w:ilvl="0" w:tplc="C13E2252">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444C5DE2"/>
    <w:multiLevelType w:val="hybridMultilevel"/>
    <w:tmpl w:val="BB3C9B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DE3D84"/>
    <w:multiLevelType w:val="multilevel"/>
    <w:tmpl w:val="04BAD106"/>
    <w:name w:val="WW8Num342"/>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110" w:hanging="39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56" w15:restartNumberingAfterBreak="0">
    <w:nsid w:val="49EF1DD8"/>
    <w:multiLevelType w:val="hybridMultilevel"/>
    <w:tmpl w:val="462C58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E62522D"/>
    <w:multiLevelType w:val="hybridMultilevel"/>
    <w:tmpl w:val="BCBE470C"/>
    <w:lvl w:ilvl="0" w:tplc="1F1E48D0">
      <w:start w:val="1"/>
      <w:numFmt w:val="decimal"/>
      <w:lvlText w:val="%1."/>
      <w:lvlJc w:val="left"/>
      <w:pPr>
        <w:ind w:left="720" w:hanging="360"/>
      </w:pPr>
      <w:rPr>
        <w:b/>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FEC6113"/>
    <w:multiLevelType w:val="hybridMultilevel"/>
    <w:tmpl w:val="BB0C3AA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52140033"/>
    <w:multiLevelType w:val="hybridMultilevel"/>
    <w:tmpl w:val="848C8056"/>
    <w:lvl w:ilvl="0" w:tplc="FADC93EC">
      <w:start w:val="1"/>
      <w:numFmt w:val="decimal"/>
      <w:lvlText w:val="%1)"/>
      <w:lvlJc w:val="left"/>
      <w:pPr>
        <w:ind w:left="720" w:hanging="360"/>
      </w:pPr>
      <w:rPr>
        <w:rFonts w:ascii="Calibri" w:eastAsia="Calibri" w:hAnsi="Calibri" w:cs="Arial"/>
        <w:color w:val="auto"/>
        <w:kern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35D6C13"/>
    <w:multiLevelType w:val="multilevel"/>
    <w:tmpl w:val="ABA67BF8"/>
    <w:lvl w:ilvl="0">
      <w:start w:val="1"/>
      <w:numFmt w:val="bullet"/>
      <w:lvlText w:val=""/>
      <w:lvlJc w:val="left"/>
      <w:pPr>
        <w:ind w:left="720" w:hanging="360"/>
      </w:pPr>
      <w:rPr>
        <w:rFonts w:ascii="Symbol" w:hAnsi="Symbol" w:cs="Arial"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1" w15:restartNumberingAfterBreak="0">
    <w:nsid w:val="55DD4054"/>
    <w:multiLevelType w:val="hybridMultilevel"/>
    <w:tmpl w:val="3506794C"/>
    <w:lvl w:ilvl="0" w:tplc="B7560F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87431CA"/>
    <w:multiLevelType w:val="multilevel"/>
    <w:tmpl w:val="9A7E487E"/>
    <w:lvl w:ilvl="0">
      <w:start w:val="1"/>
      <w:numFmt w:val="bullet"/>
      <w:lvlText w:val=""/>
      <w:lvlJc w:val="left"/>
      <w:pPr>
        <w:ind w:left="720" w:hanging="360"/>
      </w:pPr>
      <w:rPr>
        <w:rFonts w:ascii="Symbol" w:hAnsi="Symbol" w:cs="Calibri"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15:restartNumberingAfterBreak="0">
    <w:nsid w:val="5BCB53A8"/>
    <w:multiLevelType w:val="multilevel"/>
    <w:tmpl w:val="4112CAC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64" w15:restartNumberingAfterBreak="0">
    <w:nsid w:val="5C2E25DF"/>
    <w:multiLevelType w:val="multilevel"/>
    <w:tmpl w:val="2BC81F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C7670A5"/>
    <w:multiLevelType w:val="hybridMultilevel"/>
    <w:tmpl w:val="9120EEB6"/>
    <w:lvl w:ilvl="0" w:tplc="58368E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E60B0A"/>
    <w:multiLevelType w:val="hybridMultilevel"/>
    <w:tmpl w:val="94202AEA"/>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2E49B9"/>
    <w:multiLevelType w:val="hybridMultilevel"/>
    <w:tmpl w:val="5322C988"/>
    <w:lvl w:ilvl="0" w:tplc="DF5EBE44">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958191C"/>
    <w:multiLevelType w:val="multilevel"/>
    <w:tmpl w:val="EA4AB0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b/>
        <w:sz w:val="1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6AAC1057"/>
    <w:multiLevelType w:val="hybridMultilevel"/>
    <w:tmpl w:val="FF6A3C0C"/>
    <w:lvl w:ilvl="0" w:tplc="F062749A">
      <w:start w:val="1"/>
      <w:numFmt w:val="decimal"/>
      <w:lvlText w:val="%1)"/>
      <w:lvlJc w:val="left"/>
      <w:pPr>
        <w:ind w:left="1211" w:hanging="360"/>
      </w:pPr>
      <w:rPr>
        <w:rFonts w:hint="default"/>
        <w:i w:val="0"/>
        <w:color w:val="auto"/>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6B847EDA"/>
    <w:multiLevelType w:val="hybridMultilevel"/>
    <w:tmpl w:val="5B58C19A"/>
    <w:lvl w:ilvl="0" w:tplc="D95E91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6C45557D"/>
    <w:multiLevelType w:val="hybridMultilevel"/>
    <w:tmpl w:val="5B902A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6CE43ACF"/>
    <w:multiLevelType w:val="hybridMultilevel"/>
    <w:tmpl w:val="AE8A78C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D0A7463"/>
    <w:multiLevelType w:val="hybridMultilevel"/>
    <w:tmpl w:val="B2922CF0"/>
    <w:lvl w:ilvl="0" w:tplc="65D289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DA526A2"/>
    <w:multiLevelType w:val="hybridMultilevel"/>
    <w:tmpl w:val="C226BF66"/>
    <w:lvl w:ilvl="0" w:tplc="0AB0403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872D61"/>
    <w:multiLevelType w:val="hybridMultilevel"/>
    <w:tmpl w:val="5888CC1C"/>
    <w:lvl w:ilvl="0" w:tplc="FE20B7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28946CB"/>
    <w:multiLevelType w:val="hybridMultilevel"/>
    <w:tmpl w:val="B9A6B53A"/>
    <w:lvl w:ilvl="0" w:tplc="ACAE35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7107F9B"/>
    <w:multiLevelType w:val="multilevel"/>
    <w:tmpl w:val="55B6A0C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78" w15:restartNumberingAfterBreak="0">
    <w:nsid w:val="7A637355"/>
    <w:multiLevelType w:val="hybridMultilevel"/>
    <w:tmpl w:val="95B265A6"/>
    <w:lvl w:ilvl="0" w:tplc="7C2ADDD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FF538E2"/>
    <w:multiLevelType w:val="multilevel"/>
    <w:tmpl w:val="F69A1DB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num w:numId="1" w16cid:durableId="189532245">
    <w:abstractNumId w:val="2"/>
  </w:num>
  <w:num w:numId="2" w16cid:durableId="1104615537">
    <w:abstractNumId w:val="5"/>
  </w:num>
  <w:num w:numId="3" w16cid:durableId="1350330227">
    <w:abstractNumId w:val="6"/>
  </w:num>
  <w:num w:numId="4" w16cid:durableId="2135707278">
    <w:abstractNumId w:val="7"/>
  </w:num>
  <w:num w:numId="5" w16cid:durableId="1565213156">
    <w:abstractNumId w:val="8"/>
  </w:num>
  <w:num w:numId="6" w16cid:durableId="2081249555">
    <w:abstractNumId w:val="9"/>
  </w:num>
  <w:num w:numId="7" w16cid:durableId="10232147">
    <w:abstractNumId w:val="10"/>
  </w:num>
  <w:num w:numId="8" w16cid:durableId="1561017078">
    <w:abstractNumId w:val="12"/>
  </w:num>
  <w:num w:numId="9" w16cid:durableId="1704164019">
    <w:abstractNumId w:val="14"/>
  </w:num>
  <w:num w:numId="10" w16cid:durableId="1812865628">
    <w:abstractNumId w:val="15"/>
  </w:num>
  <w:num w:numId="11" w16cid:durableId="1352490793">
    <w:abstractNumId w:val="16"/>
  </w:num>
  <w:num w:numId="12" w16cid:durableId="1806966612">
    <w:abstractNumId w:val="17"/>
  </w:num>
  <w:num w:numId="13" w16cid:durableId="35474707">
    <w:abstractNumId w:val="18"/>
  </w:num>
  <w:num w:numId="14" w16cid:durableId="288171874">
    <w:abstractNumId w:val="19"/>
  </w:num>
  <w:num w:numId="15" w16cid:durableId="28605350">
    <w:abstractNumId w:val="20"/>
  </w:num>
  <w:num w:numId="16" w16cid:durableId="1729300825">
    <w:abstractNumId w:val="21"/>
  </w:num>
  <w:num w:numId="17" w16cid:durableId="1426807762">
    <w:abstractNumId w:val="22"/>
  </w:num>
  <w:num w:numId="18" w16cid:durableId="1091778475">
    <w:abstractNumId w:val="55"/>
  </w:num>
  <w:num w:numId="19" w16cid:durableId="1304506025">
    <w:abstractNumId w:val="50"/>
  </w:num>
  <w:num w:numId="20" w16cid:durableId="1455833457">
    <w:abstractNumId w:val="27"/>
  </w:num>
  <w:num w:numId="21" w16cid:durableId="1006058630">
    <w:abstractNumId w:val="71"/>
  </w:num>
  <w:num w:numId="22" w16cid:durableId="632293228">
    <w:abstractNumId w:val="56"/>
  </w:num>
  <w:num w:numId="23" w16cid:durableId="1648243692">
    <w:abstractNumId w:val="26"/>
  </w:num>
  <w:num w:numId="24" w16cid:durableId="483013270">
    <w:abstractNumId w:val="33"/>
  </w:num>
  <w:num w:numId="25" w16cid:durableId="1552613980">
    <w:abstractNumId w:val="46"/>
  </w:num>
  <w:num w:numId="26" w16cid:durableId="641469986">
    <w:abstractNumId w:val="53"/>
  </w:num>
  <w:num w:numId="27" w16cid:durableId="1339384524">
    <w:abstractNumId w:val="67"/>
  </w:num>
  <w:num w:numId="28" w16cid:durableId="1845974313">
    <w:abstractNumId w:val="35"/>
  </w:num>
  <w:num w:numId="29" w16cid:durableId="1491871715">
    <w:abstractNumId w:val="44"/>
  </w:num>
  <w:num w:numId="30" w16cid:durableId="1971403346">
    <w:abstractNumId w:val="30"/>
  </w:num>
  <w:num w:numId="31" w16cid:durableId="478114127">
    <w:abstractNumId w:val="57"/>
  </w:num>
  <w:num w:numId="32" w16cid:durableId="933247679">
    <w:abstractNumId w:val="34"/>
  </w:num>
  <w:num w:numId="33" w16cid:durableId="1685550969">
    <w:abstractNumId w:val="70"/>
  </w:num>
  <w:num w:numId="34" w16cid:durableId="923490347">
    <w:abstractNumId w:val="78"/>
  </w:num>
  <w:num w:numId="35" w16cid:durableId="858007305">
    <w:abstractNumId w:val="29"/>
  </w:num>
  <w:num w:numId="36" w16cid:durableId="25952533">
    <w:abstractNumId w:val="47"/>
  </w:num>
  <w:num w:numId="37" w16cid:durableId="696933118">
    <w:abstractNumId w:val="49"/>
  </w:num>
  <w:num w:numId="38" w16cid:durableId="155076118">
    <w:abstractNumId w:val="72"/>
  </w:num>
  <w:num w:numId="39" w16cid:durableId="767769323">
    <w:abstractNumId w:val="75"/>
  </w:num>
  <w:num w:numId="40" w16cid:durableId="38746354">
    <w:abstractNumId w:val="65"/>
  </w:num>
  <w:num w:numId="41" w16cid:durableId="1359116146">
    <w:abstractNumId w:val="76"/>
  </w:num>
  <w:num w:numId="42" w16cid:durableId="898831895">
    <w:abstractNumId w:val="73"/>
  </w:num>
  <w:num w:numId="43" w16cid:durableId="594553898">
    <w:abstractNumId w:val="52"/>
  </w:num>
  <w:num w:numId="44" w16cid:durableId="229465480">
    <w:abstractNumId w:val="28"/>
  </w:num>
  <w:num w:numId="45" w16cid:durableId="111559085">
    <w:abstractNumId w:val="74"/>
  </w:num>
  <w:num w:numId="46" w16cid:durableId="1589343629">
    <w:abstractNumId w:val="4"/>
  </w:num>
  <w:num w:numId="47" w16cid:durableId="1692145305">
    <w:abstractNumId w:val="58"/>
  </w:num>
  <w:num w:numId="48" w16cid:durableId="664171066">
    <w:abstractNumId w:val="61"/>
  </w:num>
  <w:num w:numId="49" w16cid:durableId="1555387530">
    <w:abstractNumId w:val="24"/>
  </w:num>
  <w:num w:numId="50" w16cid:durableId="1042441927">
    <w:abstractNumId w:val="69"/>
  </w:num>
  <w:num w:numId="51" w16cid:durableId="132599159">
    <w:abstractNumId w:val="48"/>
  </w:num>
  <w:num w:numId="52" w16cid:durableId="10669533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88236798">
    <w:abstractNumId w:val="66"/>
  </w:num>
  <w:num w:numId="54" w16cid:durableId="979850095">
    <w:abstractNumId w:val="40"/>
  </w:num>
  <w:num w:numId="55" w16cid:durableId="1511020808">
    <w:abstractNumId w:val="59"/>
  </w:num>
  <w:num w:numId="56" w16cid:durableId="618529801">
    <w:abstractNumId w:val="41"/>
  </w:num>
  <w:num w:numId="57" w16cid:durableId="578562772">
    <w:abstractNumId w:val="45"/>
  </w:num>
  <w:num w:numId="58" w16cid:durableId="1391030171">
    <w:abstractNumId w:val="25"/>
  </w:num>
  <w:num w:numId="59" w16cid:durableId="1222711714">
    <w:abstractNumId w:val="43"/>
  </w:num>
  <w:num w:numId="60" w16cid:durableId="1429696023">
    <w:abstractNumId w:val="32"/>
  </w:num>
  <w:num w:numId="61" w16cid:durableId="346105381">
    <w:abstractNumId w:val="36"/>
  </w:num>
  <w:num w:numId="62" w16cid:durableId="1776557396">
    <w:abstractNumId w:val="1"/>
  </w:num>
  <w:num w:numId="63" w16cid:durableId="1478061559">
    <w:abstractNumId w:val="54"/>
  </w:num>
  <w:num w:numId="64" w16cid:durableId="241187841">
    <w:abstractNumId w:val="0"/>
  </w:num>
  <w:num w:numId="65" w16cid:durableId="1473208590">
    <w:abstractNumId w:val="79"/>
  </w:num>
  <w:num w:numId="66" w16cid:durableId="884216543">
    <w:abstractNumId w:val="51"/>
  </w:num>
  <w:num w:numId="67" w16cid:durableId="764302741">
    <w:abstractNumId w:val="63"/>
  </w:num>
  <w:num w:numId="68" w16cid:durableId="1259144842">
    <w:abstractNumId w:val="23"/>
  </w:num>
  <w:num w:numId="69" w16cid:durableId="514419777">
    <w:abstractNumId w:val="39"/>
  </w:num>
  <w:num w:numId="70" w16cid:durableId="1003239554">
    <w:abstractNumId w:val="38"/>
  </w:num>
  <w:num w:numId="71" w16cid:durableId="297421901">
    <w:abstractNumId w:val="77"/>
  </w:num>
  <w:num w:numId="72" w16cid:durableId="1490714362">
    <w:abstractNumId w:val="31"/>
  </w:num>
  <w:num w:numId="73" w16cid:durableId="757170169">
    <w:abstractNumId w:val="42"/>
  </w:num>
  <w:num w:numId="74" w16cid:durableId="85998135">
    <w:abstractNumId w:val="64"/>
  </w:num>
  <w:num w:numId="75" w16cid:durableId="1695110087">
    <w:abstractNumId w:val="62"/>
  </w:num>
  <w:num w:numId="76" w16cid:durableId="1571110947">
    <w:abstractNumId w:val="68"/>
  </w:num>
  <w:num w:numId="77" w16cid:durableId="270817252">
    <w:abstractNumId w:val="6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F77"/>
    <w:rsid w:val="0000621A"/>
    <w:rsid w:val="00006E20"/>
    <w:rsid w:val="00031400"/>
    <w:rsid w:val="00035E94"/>
    <w:rsid w:val="00040122"/>
    <w:rsid w:val="00041E4E"/>
    <w:rsid w:val="00043E94"/>
    <w:rsid w:val="00044439"/>
    <w:rsid w:val="0004536A"/>
    <w:rsid w:val="000453D9"/>
    <w:rsid w:val="00050056"/>
    <w:rsid w:val="0005041E"/>
    <w:rsid w:val="000565BB"/>
    <w:rsid w:val="00064ABF"/>
    <w:rsid w:val="00086E2F"/>
    <w:rsid w:val="000A70AE"/>
    <w:rsid w:val="000B2C83"/>
    <w:rsid w:val="000C7278"/>
    <w:rsid w:val="000F1024"/>
    <w:rsid w:val="001006EA"/>
    <w:rsid w:val="00106A7E"/>
    <w:rsid w:val="00107F40"/>
    <w:rsid w:val="00113B03"/>
    <w:rsid w:val="00117C14"/>
    <w:rsid w:val="00122470"/>
    <w:rsid w:val="00126C8C"/>
    <w:rsid w:val="00135154"/>
    <w:rsid w:val="00135BB9"/>
    <w:rsid w:val="0014003C"/>
    <w:rsid w:val="00140DFD"/>
    <w:rsid w:val="001418BB"/>
    <w:rsid w:val="00166220"/>
    <w:rsid w:val="00180B6E"/>
    <w:rsid w:val="0019518C"/>
    <w:rsid w:val="00195DF8"/>
    <w:rsid w:val="001A1726"/>
    <w:rsid w:val="001B0611"/>
    <w:rsid w:val="001B6E42"/>
    <w:rsid w:val="001C02B8"/>
    <w:rsid w:val="001C3F2D"/>
    <w:rsid w:val="001C5007"/>
    <w:rsid w:val="001C6F6F"/>
    <w:rsid w:val="001C72F2"/>
    <w:rsid w:val="001D01F0"/>
    <w:rsid w:val="001D65D8"/>
    <w:rsid w:val="001E31C0"/>
    <w:rsid w:val="001F4C45"/>
    <w:rsid w:val="001F746F"/>
    <w:rsid w:val="002007DF"/>
    <w:rsid w:val="0020331C"/>
    <w:rsid w:val="00204ACD"/>
    <w:rsid w:val="0021256A"/>
    <w:rsid w:val="00226896"/>
    <w:rsid w:val="002420BB"/>
    <w:rsid w:val="002434B9"/>
    <w:rsid w:val="002666AB"/>
    <w:rsid w:val="00275D51"/>
    <w:rsid w:val="002824B8"/>
    <w:rsid w:val="002839FD"/>
    <w:rsid w:val="00285727"/>
    <w:rsid w:val="00297B7C"/>
    <w:rsid w:val="002A1CF0"/>
    <w:rsid w:val="002A4AFE"/>
    <w:rsid w:val="002B0F56"/>
    <w:rsid w:val="002C3695"/>
    <w:rsid w:val="002C5C2C"/>
    <w:rsid w:val="002E01F2"/>
    <w:rsid w:val="002F1D25"/>
    <w:rsid w:val="002F368B"/>
    <w:rsid w:val="002F3828"/>
    <w:rsid w:val="002F5B64"/>
    <w:rsid w:val="00300074"/>
    <w:rsid w:val="003023BF"/>
    <w:rsid w:val="0030351D"/>
    <w:rsid w:val="003116C9"/>
    <w:rsid w:val="0033554D"/>
    <w:rsid w:val="0035769E"/>
    <w:rsid w:val="00360DA4"/>
    <w:rsid w:val="003666C9"/>
    <w:rsid w:val="0037699A"/>
    <w:rsid w:val="003B0613"/>
    <w:rsid w:val="003B5839"/>
    <w:rsid w:val="003C435F"/>
    <w:rsid w:val="003C7AA0"/>
    <w:rsid w:val="003F62E4"/>
    <w:rsid w:val="00431514"/>
    <w:rsid w:val="00433D07"/>
    <w:rsid w:val="004400D6"/>
    <w:rsid w:val="00441838"/>
    <w:rsid w:val="0046461E"/>
    <w:rsid w:val="00473F72"/>
    <w:rsid w:val="004859E9"/>
    <w:rsid w:val="004B0E99"/>
    <w:rsid w:val="004B6752"/>
    <w:rsid w:val="004C2C4A"/>
    <w:rsid w:val="004C4A40"/>
    <w:rsid w:val="004C6283"/>
    <w:rsid w:val="004D071D"/>
    <w:rsid w:val="004D4C30"/>
    <w:rsid w:val="004D7EF2"/>
    <w:rsid w:val="004E5516"/>
    <w:rsid w:val="004E5CE3"/>
    <w:rsid w:val="004E60D8"/>
    <w:rsid w:val="004E6A50"/>
    <w:rsid w:val="00501E9E"/>
    <w:rsid w:val="005110E0"/>
    <w:rsid w:val="00514036"/>
    <w:rsid w:val="00524A23"/>
    <w:rsid w:val="005358EB"/>
    <w:rsid w:val="00545F48"/>
    <w:rsid w:val="00557A15"/>
    <w:rsid w:val="00563774"/>
    <w:rsid w:val="0056626D"/>
    <w:rsid w:val="00575A54"/>
    <w:rsid w:val="0058166A"/>
    <w:rsid w:val="005840EE"/>
    <w:rsid w:val="00591B11"/>
    <w:rsid w:val="00595987"/>
    <w:rsid w:val="00596A98"/>
    <w:rsid w:val="005A2948"/>
    <w:rsid w:val="005A6172"/>
    <w:rsid w:val="005A78BB"/>
    <w:rsid w:val="005B1202"/>
    <w:rsid w:val="005B6E33"/>
    <w:rsid w:val="005C2EAD"/>
    <w:rsid w:val="005E2093"/>
    <w:rsid w:val="00601C10"/>
    <w:rsid w:val="00615BE8"/>
    <w:rsid w:val="0061624C"/>
    <w:rsid w:val="00620222"/>
    <w:rsid w:val="0063269B"/>
    <w:rsid w:val="00645ABA"/>
    <w:rsid w:val="00646345"/>
    <w:rsid w:val="006478F5"/>
    <w:rsid w:val="006575CE"/>
    <w:rsid w:val="0066107D"/>
    <w:rsid w:val="00663381"/>
    <w:rsid w:val="006740C1"/>
    <w:rsid w:val="006959B6"/>
    <w:rsid w:val="00695D28"/>
    <w:rsid w:val="0069732A"/>
    <w:rsid w:val="006B0D3D"/>
    <w:rsid w:val="006C3798"/>
    <w:rsid w:val="006C3ACE"/>
    <w:rsid w:val="006E279E"/>
    <w:rsid w:val="006E655D"/>
    <w:rsid w:val="006E6923"/>
    <w:rsid w:val="00710E85"/>
    <w:rsid w:val="00726CF3"/>
    <w:rsid w:val="007312C9"/>
    <w:rsid w:val="00745084"/>
    <w:rsid w:val="00745E22"/>
    <w:rsid w:val="00746438"/>
    <w:rsid w:val="0074726F"/>
    <w:rsid w:val="00750298"/>
    <w:rsid w:val="00752F77"/>
    <w:rsid w:val="00760ABF"/>
    <w:rsid w:val="00773089"/>
    <w:rsid w:val="00784647"/>
    <w:rsid w:val="00787750"/>
    <w:rsid w:val="007915A5"/>
    <w:rsid w:val="00797CED"/>
    <w:rsid w:val="007A097E"/>
    <w:rsid w:val="007A362D"/>
    <w:rsid w:val="007A443A"/>
    <w:rsid w:val="007A7ABC"/>
    <w:rsid w:val="007C5EAF"/>
    <w:rsid w:val="007C60D8"/>
    <w:rsid w:val="007D2A89"/>
    <w:rsid w:val="007D64D8"/>
    <w:rsid w:val="007E34FF"/>
    <w:rsid w:val="007F48A1"/>
    <w:rsid w:val="007F6CC9"/>
    <w:rsid w:val="00800E6B"/>
    <w:rsid w:val="00801469"/>
    <w:rsid w:val="00810AD2"/>
    <w:rsid w:val="00816A6E"/>
    <w:rsid w:val="008225EF"/>
    <w:rsid w:val="00836CE0"/>
    <w:rsid w:val="00850DB1"/>
    <w:rsid w:val="00885430"/>
    <w:rsid w:val="008858C1"/>
    <w:rsid w:val="00893CCA"/>
    <w:rsid w:val="00897103"/>
    <w:rsid w:val="008A75F8"/>
    <w:rsid w:val="008B23E4"/>
    <w:rsid w:val="008B64AC"/>
    <w:rsid w:val="008C09B5"/>
    <w:rsid w:val="008C2324"/>
    <w:rsid w:val="008E274A"/>
    <w:rsid w:val="008E6140"/>
    <w:rsid w:val="008F410E"/>
    <w:rsid w:val="00907E05"/>
    <w:rsid w:val="009203F3"/>
    <w:rsid w:val="00934831"/>
    <w:rsid w:val="00943935"/>
    <w:rsid w:val="00943A60"/>
    <w:rsid w:val="0094472A"/>
    <w:rsid w:val="00953D24"/>
    <w:rsid w:val="00954E5A"/>
    <w:rsid w:val="00955ED8"/>
    <w:rsid w:val="00956412"/>
    <w:rsid w:val="00961674"/>
    <w:rsid w:val="00964ED5"/>
    <w:rsid w:val="00965726"/>
    <w:rsid w:val="009660CF"/>
    <w:rsid w:val="009707DE"/>
    <w:rsid w:val="00971F31"/>
    <w:rsid w:val="00975B6D"/>
    <w:rsid w:val="009763D6"/>
    <w:rsid w:val="00983156"/>
    <w:rsid w:val="00984540"/>
    <w:rsid w:val="00984A81"/>
    <w:rsid w:val="009A1EE8"/>
    <w:rsid w:val="009A49B8"/>
    <w:rsid w:val="009B0FAC"/>
    <w:rsid w:val="009B3543"/>
    <w:rsid w:val="009B5E30"/>
    <w:rsid w:val="009C13C3"/>
    <w:rsid w:val="009C226A"/>
    <w:rsid w:val="009C39F2"/>
    <w:rsid w:val="009E5C71"/>
    <w:rsid w:val="009E76EB"/>
    <w:rsid w:val="00A01F0D"/>
    <w:rsid w:val="00A031C0"/>
    <w:rsid w:val="00A038C1"/>
    <w:rsid w:val="00A05E8C"/>
    <w:rsid w:val="00A13AA7"/>
    <w:rsid w:val="00A152BB"/>
    <w:rsid w:val="00A15983"/>
    <w:rsid w:val="00A212B5"/>
    <w:rsid w:val="00A232FF"/>
    <w:rsid w:val="00A31B9E"/>
    <w:rsid w:val="00A347E0"/>
    <w:rsid w:val="00A4186A"/>
    <w:rsid w:val="00A44DB6"/>
    <w:rsid w:val="00A55F9F"/>
    <w:rsid w:val="00A763B3"/>
    <w:rsid w:val="00A76BCC"/>
    <w:rsid w:val="00A81805"/>
    <w:rsid w:val="00A85425"/>
    <w:rsid w:val="00A90FC3"/>
    <w:rsid w:val="00A91599"/>
    <w:rsid w:val="00A9250C"/>
    <w:rsid w:val="00A970AD"/>
    <w:rsid w:val="00AB00C6"/>
    <w:rsid w:val="00AB1B1B"/>
    <w:rsid w:val="00AB3AB6"/>
    <w:rsid w:val="00AC3E04"/>
    <w:rsid w:val="00AC7851"/>
    <w:rsid w:val="00AD4E69"/>
    <w:rsid w:val="00AD74BD"/>
    <w:rsid w:val="00AE102F"/>
    <w:rsid w:val="00AE4A6E"/>
    <w:rsid w:val="00AF0453"/>
    <w:rsid w:val="00AF25EB"/>
    <w:rsid w:val="00B02D66"/>
    <w:rsid w:val="00B04156"/>
    <w:rsid w:val="00B134EB"/>
    <w:rsid w:val="00B16042"/>
    <w:rsid w:val="00B2014F"/>
    <w:rsid w:val="00B2388B"/>
    <w:rsid w:val="00B30151"/>
    <w:rsid w:val="00B3565B"/>
    <w:rsid w:val="00B36F23"/>
    <w:rsid w:val="00B50A38"/>
    <w:rsid w:val="00B51C66"/>
    <w:rsid w:val="00B543E2"/>
    <w:rsid w:val="00B544C8"/>
    <w:rsid w:val="00B56596"/>
    <w:rsid w:val="00B617CC"/>
    <w:rsid w:val="00B71950"/>
    <w:rsid w:val="00B73B77"/>
    <w:rsid w:val="00B81C6D"/>
    <w:rsid w:val="00B83D28"/>
    <w:rsid w:val="00B87142"/>
    <w:rsid w:val="00B96047"/>
    <w:rsid w:val="00BA4EB3"/>
    <w:rsid w:val="00BA5AAD"/>
    <w:rsid w:val="00BA68F2"/>
    <w:rsid w:val="00BB7096"/>
    <w:rsid w:val="00BC02CA"/>
    <w:rsid w:val="00BC35C6"/>
    <w:rsid w:val="00BC3700"/>
    <w:rsid w:val="00BC3FF7"/>
    <w:rsid w:val="00BD2112"/>
    <w:rsid w:val="00BE1575"/>
    <w:rsid w:val="00BE16DF"/>
    <w:rsid w:val="00BE4BAF"/>
    <w:rsid w:val="00C0116C"/>
    <w:rsid w:val="00C032FB"/>
    <w:rsid w:val="00C05655"/>
    <w:rsid w:val="00C33E74"/>
    <w:rsid w:val="00C343EA"/>
    <w:rsid w:val="00C43A31"/>
    <w:rsid w:val="00C44A96"/>
    <w:rsid w:val="00C4578E"/>
    <w:rsid w:val="00C74728"/>
    <w:rsid w:val="00C74B04"/>
    <w:rsid w:val="00C83716"/>
    <w:rsid w:val="00C97489"/>
    <w:rsid w:val="00CA4062"/>
    <w:rsid w:val="00CB36EB"/>
    <w:rsid w:val="00CB7AC0"/>
    <w:rsid w:val="00CC615A"/>
    <w:rsid w:val="00CD2E4F"/>
    <w:rsid w:val="00CE2AB9"/>
    <w:rsid w:val="00CE3AD3"/>
    <w:rsid w:val="00CE4FFE"/>
    <w:rsid w:val="00CF074D"/>
    <w:rsid w:val="00D03858"/>
    <w:rsid w:val="00D06452"/>
    <w:rsid w:val="00D11F15"/>
    <w:rsid w:val="00D134F9"/>
    <w:rsid w:val="00D22CCC"/>
    <w:rsid w:val="00D24CD8"/>
    <w:rsid w:val="00D40C12"/>
    <w:rsid w:val="00D4610C"/>
    <w:rsid w:val="00D52390"/>
    <w:rsid w:val="00D71C84"/>
    <w:rsid w:val="00D75231"/>
    <w:rsid w:val="00D82F73"/>
    <w:rsid w:val="00D84421"/>
    <w:rsid w:val="00D8585C"/>
    <w:rsid w:val="00D8736D"/>
    <w:rsid w:val="00D87662"/>
    <w:rsid w:val="00DA4254"/>
    <w:rsid w:val="00DC1A4E"/>
    <w:rsid w:val="00DC4670"/>
    <w:rsid w:val="00DC69DD"/>
    <w:rsid w:val="00DD5030"/>
    <w:rsid w:val="00DE14C8"/>
    <w:rsid w:val="00DE5103"/>
    <w:rsid w:val="00DE697A"/>
    <w:rsid w:val="00DE6CD4"/>
    <w:rsid w:val="00DF569B"/>
    <w:rsid w:val="00E0011C"/>
    <w:rsid w:val="00E00238"/>
    <w:rsid w:val="00E1210A"/>
    <w:rsid w:val="00E12534"/>
    <w:rsid w:val="00E23F30"/>
    <w:rsid w:val="00E5060B"/>
    <w:rsid w:val="00E552BC"/>
    <w:rsid w:val="00E61D61"/>
    <w:rsid w:val="00E63313"/>
    <w:rsid w:val="00E6456F"/>
    <w:rsid w:val="00E81D54"/>
    <w:rsid w:val="00E877D3"/>
    <w:rsid w:val="00E94DE4"/>
    <w:rsid w:val="00EA6684"/>
    <w:rsid w:val="00EB423E"/>
    <w:rsid w:val="00EC17D4"/>
    <w:rsid w:val="00ED0491"/>
    <w:rsid w:val="00ED5994"/>
    <w:rsid w:val="00EE24F6"/>
    <w:rsid w:val="00EF71C8"/>
    <w:rsid w:val="00F00D7F"/>
    <w:rsid w:val="00F07100"/>
    <w:rsid w:val="00F114A2"/>
    <w:rsid w:val="00F30607"/>
    <w:rsid w:val="00F318B5"/>
    <w:rsid w:val="00F331AF"/>
    <w:rsid w:val="00F36958"/>
    <w:rsid w:val="00F42776"/>
    <w:rsid w:val="00F43FF4"/>
    <w:rsid w:val="00F44C03"/>
    <w:rsid w:val="00F46D02"/>
    <w:rsid w:val="00F558B0"/>
    <w:rsid w:val="00F55F50"/>
    <w:rsid w:val="00F63DDE"/>
    <w:rsid w:val="00F6548C"/>
    <w:rsid w:val="00F74E53"/>
    <w:rsid w:val="00F806B2"/>
    <w:rsid w:val="00F9196A"/>
    <w:rsid w:val="00F93006"/>
    <w:rsid w:val="00F976D7"/>
    <w:rsid w:val="00FA7D36"/>
    <w:rsid w:val="00FB02CC"/>
    <w:rsid w:val="00FB35DF"/>
    <w:rsid w:val="00FC338B"/>
    <w:rsid w:val="00FC6F3E"/>
    <w:rsid w:val="00FD0138"/>
    <w:rsid w:val="00FD1FA0"/>
    <w:rsid w:val="00FD2F67"/>
    <w:rsid w:val="00FE4BBC"/>
    <w:rsid w:val="00FF200C"/>
    <w:rsid w:val="00FF3E68"/>
    <w:rsid w:val="00FF5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D7FACA"/>
  <w15:chartTrackingRefBased/>
  <w15:docId w15:val="{B44DAA34-48B5-466A-8752-A4DB30720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955ED8"/>
    <w:pPr>
      <w:suppressAutoHyphens/>
      <w:spacing w:after="0" w:line="240" w:lineRule="auto"/>
      <w:ind w:left="317" w:hanging="340"/>
      <w:jc w:val="center"/>
    </w:pPr>
    <w:rPr>
      <w:rFonts w:ascii="Calibri" w:eastAsia="Calibri" w:hAnsi="Calibri" w:cs="Times New Roman"/>
      <w:kern w:val="0"/>
      <w:lang w:eastAsia="zh-CN"/>
      <w14:ligatures w14:val="none"/>
    </w:rPr>
  </w:style>
  <w:style w:type="paragraph" w:styleId="Nagwek1">
    <w:name w:val="heading 1"/>
    <w:basedOn w:val="Normalny"/>
    <w:next w:val="Normalny"/>
    <w:link w:val="Nagwek1Znak"/>
    <w:qFormat/>
    <w:rsid w:val="00752F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752F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752F7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752F7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752F7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752F7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752F7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752F7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752F7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2F7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752F7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752F7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rsid w:val="00752F77"/>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752F77"/>
    <w:rPr>
      <w:rFonts w:eastAsiaTheme="majorEastAsia" w:cstheme="majorBidi"/>
      <w:color w:val="2F5496" w:themeColor="accent1" w:themeShade="BF"/>
    </w:rPr>
  </w:style>
  <w:style w:type="character" w:customStyle="1" w:styleId="Nagwek6Znak">
    <w:name w:val="Nagłówek 6 Znak"/>
    <w:basedOn w:val="Domylnaczcionkaakapitu"/>
    <w:link w:val="Nagwek6"/>
    <w:rsid w:val="00752F77"/>
    <w:rPr>
      <w:rFonts w:eastAsiaTheme="majorEastAsia" w:cstheme="majorBidi"/>
      <w:i/>
      <w:iCs/>
      <w:color w:val="595959" w:themeColor="text1" w:themeTint="A6"/>
    </w:rPr>
  </w:style>
  <w:style w:type="character" w:customStyle="1" w:styleId="Nagwek7Znak">
    <w:name w:val="Nagłówek 7 Znak"/>
    <w:basedOn w:val="Domylnaczcionkaakapitu"/>
    <w:link w:val="Nagwek7"/>
    <w:rsid w:val="00752F77"/>
    <w:rPr>
      <w:rFonts w:eastAsiaTheme="majorEastAsia" w:cstheme="majorBidi"/>
      <w:color w:val="595959" w:themeColor="text1" w:themeTint="A6"/>
    </w:rPr>
  </w:style>
  <w:style w:type="character" w:customStyle="1" w:styleId="Nagwek8Znak">
    <w:name w:val="Nagłówek 8 Znak"/>
    <w:basedOn w:val="Domylnaczcionkaakapitu"/>
    <w:link w:val="Nagwek8"/>
    <w:rsid w:val="00752F77"/>
    <w:rPr>
      <w:rFonts w:eastAsiaTheme="majorEastAsia" w:cstheme="majorBidi"/>
      <w:i/>
      <w:iCs/>
      <w:color w:val="272727" w:themeColor="text1" w:themeTint="D8"/>
    </w:rPr>
  </w:style>
  <w:style w:type="character" w:customStyle="1" w:styleId="Nagwek9Znak">
    <w:name w:val="Nagłówek 9 Znak"/>
    <w:basedOn w:val="Domylnaczcionkaakapitu"/>
    <w:link w:val="Nagwek9"/>
    <w:rsid w:val="00752F77"/>
    <w:rPr>
      <w:rFonts w:eastAsiaTheme="majorEastAsia" w:cstheme="majorBidi"/>
      <w:color w:val="272727" w:themeColor="text1" w:themeTint="D8"/>
    </w:rPr>
  </w:style>
  <w:style w:type="paragraph" w:styleId="Tytu">
    <w:name w:val="Title"/>
    <w:basedOn w:val="Normalny"/>
    <w:next w:val="Normalny"/>
    <w:link w:val="TytuZnak"/>
    <w:qFormat/>
    <w:rsid w:val="00752F7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752F7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752F77"/>
    <w:pPr>
      <w:numPr>
        <w:ilvl w:val="1"/>
      </w:numPr>
      <w:ind w:left="317" w:hanging="34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752F7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52F77"/>
    <w:pPr>
      <w:spacing w:before="160"/>
    </w:pPr>
    <w:rPr>
      <w:i/>
      <w:iCs/>
      <w:color w:val="404040" w:themeColor="text1" w:themeTint="BF"/>
    </w:rPr>
  </w:style>
  <w:style w:type="character" w:customStyle="1" w:styleId="CytatZnak">
    <w:name w:val="Cytat Znak"/>
    <w:basedOn w:val="Domylnaczcionkaakapitu"/>
    <w:link w:val="Cytat"/>
    <w:uiPriority w:val="29"/>
    <w:rsid w:val="00752F77"/>
    <w:rPr>
      <w:i/>
      <w:iCs/>
      <w:color w:val="404040" w:themeColor="text1" w:themeTint="BF"/>
    </w:rPr>
  </w:style>
  <w:style w:type="paragraph" w:styleId="Akapitzlist">
    <w:name w:val="List Paragraph"/>
    <w:aliases w:val="L1,Numerowanie,Akapit z listą BS,Kolorowa lista — akcent 11,Bulleted list,Akapit z listą5,Odstavec,CW_Lista,Nagłowek 3,Preambuła,Dot pt,F5 List Paragraph,Recommendation,List Paragraph11,lp1,maz_wyliczenie,opis dzialania,CP-UC,CP-Punkty,b1"/>
    <w:basedOn w:val="Normalny"/>
    <w:uiPriority w:val="34"/>
    <w:qFormat/>
    <w:rsid w:val="00752F77"/>
    <w:pPr>
      <w:ind w:left="720"/>
      <w:contextualSpacing/>
    </w:pPr>
  </w:style>
  <w:style w:type="character" w:styleId="Wyrnienieintensywne">
    <w:name w:val="Intense Emphasis"/>
    <w:basedOn w:val="Domylnaczcionkaakapitu"/>
    <w:uiPriority w:val="21"/>
    <w:qFormat/>
    <w:rsid w:val="00752F77"/>
    <w:rPr>
      <w:i/>
      <w:iCs/>
      <w:color w:val="2F5496" w:themeColor="accent1" w:themeShade="BF"/>
    </w:rPr>
  </w:style>
  <w:style w:type="paragraph" w:styleId="Cytatintensywny">
    <w:name w:val="Intense Quote"/>
    <w:basedOn w:val="Normalny"/>
    <w:next w:val="Normalny"/>
    <w:link w:val="CytatintensywnyZnak"/>
    <w:uiPriority w:val="30"/>
    <w:qFormat/>
    <w:rsid w:val="00752F77"/>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CytatintensywnyZnak">
    <w:name w:val="Cytat intensywny Znak"/>
    <w:basedOn w:val="Domylnaczcionkaakapitu"/>
    <w:link w:val="Cytatintensywny"/>
    <w:uiPriority w:val="30"/>
    <w:rsid w:val="00752F77"/>
    <w:rPr>
      <w:i/>
      <w:iCs/>
      <w:color w:val="2F5496" w:themeColor="accent1" w:themeShade="BF"/>
    </w:rPr>
  </w:style>
  <w:style w:type="character" w:styleId="Odwoanieintensywne">
    <w:name w:val="Intense Reference"/>
    <w:basedOn w:val="Domylnaczcionkaakapitu"/>
    <w:uiPriority w:val="32"/>
    <w:qFormat/>
    <w:rsid w:val="00752F77"/>
    <w:rPr>
      <w:b/>
      <w:bCs/>
      <w:smallCaps/>
      <w:color w:val="2F5496" w:themeColor="accent1" w:themeShade="BF"/>
      <w:spacing w:val="5"/>
    </w:rPr>
  </w:style>
  <w:style w:type="paragraph" w:styleId="Nagwek">
    <w:name w:val="header"/>
    <w:basedOn w:val="Normalny"/>
    <w:link w:val="NagwekZnak"/>
    <w:unhideWhenUsed/>
    <w:rsid w:val="00955ED8"/>
    <w:pPr>
      <w:tabs>
        <w:tab w:val="center" w:pos="4536"/>
        <w:tab w:val="right" w:pos="9072"/>
      </w:tabs>
    </w:pPr>
  </w:style>
  <w:style w:type="character" w:customStyle="1" w:styleId="NagwekZnak">
    <w:name w:val="Nagłówek Znak"/>
    <w:basedOn w:val="Domylnaczcionkaakapitu"/>
    <w:link w:val="Nagwek"/>
    <w:rsid w:val="00955ED8"/>
  </w:style>
  <w:style w:type="paragraph" w:styleId="Stopka">
    <w:name w:val="footer"/>
    <w:basedOn w:val="Normalny"/>
    <w:link w:val="StopkaZnak"/>
    <w:unhideWhenUsed/>
    <w:rsid w:val="00955ED8"/>
    <w:pPr>
      <w:tabs>
        <w:tab w:val="center" w:pos="4536"/>
        <w:tab w:val="right" w:pos="9072"/>
      </w:tabs>
    </w:pPr>
  </w:style>
  <w:style w:type="character" w:customStyle="1" w:styleId="StopkaZnak">
    <w:name w:val="Stopka Znak"/>
    <w:basedOn w:val="Domylnaczcionkaakapitu"/>
    <w:link w:val="Stopka"/>
    <w:rsid w:val="00955ED8"/>
  </w:style>
  <w:style w:type="paragraph" w:customStyle="1" w:styleId="Default">
    <w:name w:val="Default"/>
    <w:qFormat/>
    <w:rsid w:val="00955ED8"/>
    <w:pPr>
      <w:suppressAutoHyphens/>
      <w:autoSpaceDE w:val="0"/>
      <w:spacing w:after="0" w:line="240" w:lineRule="auto"/>
    </w:pPr>
    <w:rPr>
      <w:rFonts w:ascii="Calibri" w:eastAsia="Times New Roman" w:hAnsi="Calibri" w:cs="Calibri"/>
      <w:color w:val="000000"/>
      <w:kern w:val="0"/>
      <w:sz w:val="24"/>
      <w:szCs w:val="24"/>
      <w:lang w:eastAsia="zh-CN"/>
      <w14:ligatures w14:val="none"/>
    </w:rPr>
  </w:style>
  <w:style w:type="paragraph" w:customStyle="1" w:styleId="Standard">
    <w:name w:val="Standard"/>
    <w:rsid w:val="00955ED8"/>
    <w:pPr>
      <w:suppressAutoHyphens/>
      <w:autoSpaceDE w:val="0"/>
      <w:spacing w:after="0" w:line="240" w:lineRule="auto"/>
      <w:textAlignment w:val="baseline"/>
    </w:pPr>
    <w:rPr>
      <w:rFonts w:ascii="Times New Roman" w:eastAsia="Times New Roman" w:hAnsi="Times New Roman" w:cs="Times New Roman"/>
      <w:sz w:val="20"/>
      <w:szCs w:val="20"/>
      <w:lang w:eastAsia="zh-CN"/>
      <w14:ligatures w14:val="none"/>
    </w:rPr>
  </w:style>
  <w:style w:type="character" w:customStyle="1" w:styleId="WW8Num1z0">
    <w:name w:val="WW8Num1z0"/>
    <w:rsid w:val="00E0011C"/>
  </w:style>
  <w:style w:type="character" w:customStyle="1" w:styleId="WW8Num1z1">
    <w:name w:val="WW8Num1z1"/>
    <w:rsid w:val="00E0011C"/>
  </w:style>
  <w:style w:type="character" w:customStyle="1" w:styleId="WW8Num1z2">
    <w:name w:val="WW8Num1z2"/>
    <w:rsid w:val="00E0011C"/>
  </w:style>
  <w:style w:type="character" w:customStyle="1" w:styleId="WW8Num1z3">
    <w:name w:val="WW8Num1z3"/>
    <w:rsid w:val="00E0011C"/>
  </w:style>
  <w:style w:type="character" w:customStyle="1" w:styleId="WW8Num1z4">
    <w:name w:val="WW8Num1z4"/>
    <w:rsid w:val="00E0011C"/>
  </w:style>
  <w:style w:type="character" w:customStyle="1" w:styleId="WW8Num1z5">
    <w:name w:val="WW8Num1z5"/>
    <w:rsid w:val="00E0011C"/>
  </w:style>
  <w:style w:type="character" w:customStyle="1" w:styleId="WW8Num1z6">
    <w:name w:val="WW8Num1z6"/>
    <w:rsid w:val="00E0011C"/>
  </w:style>
  <w:style w:type="character" w:customStyle="1" w:styleId="WW8Num1z7">
    <w:name w:val="WW8Num1z7"/>
    <w:rsid w:val="00E0011C"/>
  </w:style>
  <w:style w:type="character" w:customStyle="1" w:styleId="WW8Num1z8">
    <w:name w:val="WW8Num1z8"/>
    <w:rsid w:val="00E0011C"/>
  </w:style>
  <w:style w:type="character" w:customStyle="1" w:styleId="WW8Num2z0">
    <w:name w:val="WW8Num2z0"/>
    <w:rsid w:val="00E0011C"/>
    <w:rPr>
      <w:rFonts w:ascii="Symbol" w:hAnsi="Symbol" w:cs="Symbol" w:hint="default"/>
    </w:rPr>
  </w:style>
  <w:style w:type="character" w:customStyle="1" w:styleId="WW8Num3z0">
    <w:name w:val="WW8Num3z0"/>
    <w:rsid w:val="00E0011C"/>
    <w:rPr>
      <w:rFonts w:hint="default"/>
    </w:rPr>
  </w:style>
  <w:style w:type="character" w:customStyle="1" w:styleId="WW8Num4z0">
    <w:name w:val="WW8Num4z0"/>
    <w:rsid w:val="00E0011C"/>
  </w:style>
  <w:style w:type="character" w:customStyle="1" w:styleId="WW8Num5z0">
    <w:name w:val="WW8Num5z0"/>
    <w:rsid w:val="00E0011C"/>
    <w:rPr>
      <w:rFonts w:hint="default"/>
      <w:color w:val="auto"/>
      <w:sz w:val="22"/>
      <w:szCs w:val="22"/>
    </w:rPr>
  </w:style>
  <w:style w:type="character" w:customStyle="1" w:styleId="WW8Num6z0">
    <w:name w:val="WW8Num6z0"/>
    <w:rsid w:val="00E0011C"/>
    <w:rPr>
      <w:rFonts w:hint="default"/>
    </w:rPr>
  </w:style>
  <w:style w:type="character" w:customStyle="1" w:styleId="WW8Num7z0">
    <w:name w:val="WW8Num7z0"/>
    <w:rsid w:val="00E0011C"/>
  </w:style>
  <w:style w:type="character" w:customStyle="1" w:styleId="WW8Num7z1">
    <w:name w:val="WW8Num7z1"/>
    <w:rsid w:val="00E0011C"/>
    <w:rPr>
      <w:rFonts w:cs="Calibri"/>
    </w:rPr>
  </w:style>
  <w:style w:type="character" w:customStyle="1" w:styleId="WW8Num7z2">
    <w:name w:val="WW8Num7z2"/>
    <w:rsid w:val="00E0011C"/>
  </w:style>
  <w:style w:type="character" w:customStyle="1" w:styleId="WW8Num7z3">
    <w:name w:val="WW8Num7z3"/>
    <w:rsid w:val="00E0011C"/>
  </w:style>
  <w:style w:type="character" w:customStyle="1" w:styleId="WW8Num7z4">
    <w:name w:val="WW8Num7z4"/>
    <w:rsid w:val="00E0011C"/>
  </w:style>
  <w:style w:type="character" w:customStyle="1" w:styleId="WW8Num7z5">
    <w:name w:val="WW8Num7z5"/>
    <w:rsid w:val="00E0011C"/>
  </w:style>
  <w:style w:type="character" w:customStyle="1" w:styleId="WW8Num7z6">
    <w:name w:val="WW8Num7z6"/>
    <w:rsid w:val="00E0011C"/>
  </w:style>
  <w:style w:type="character" w:customStyle="1" w:styleId="WW8Num7z7">
    <w:name w:val="WW8Num7z7"/>
    <w:rsid w:val="00E0011C"/>
  </w:style>
  <w:style w:type="character" w:customStyle="1" w:styleId="WW8Num7z8">
    <w:name w:val="WW8Num7z8"/>
    <w:rsid w:val="00E0011C"/>
  </w:style>
  <w:style w:type="character" w:customStyle="1" w:styleId="WW8Num8z0">
    <w:name w:val="WW8Num8z0"/>
    <w:rsid w:val="00E0011C"/>
    <w:rPr>
      <w:rFonts w:cs="Calibri" w:hint="default"/>
    </w:rPr>
  </w:style>
  <w:style w:type="character" w:customStyle="1" w:styleId="WW8Num9z0">
    <w:name w:val="WW8Num9z0"/>
    <w:rsid w:val="00E0011C"/>
    <w:rPr>
      <w:rFonts w:cs="Arial" w:hint="default"/>
      <w:b w:val="0"/>
      <w:i w:val="0"/>
      <w:color w:val="auto"/>
      <w:sz w:val="24"/>
      <w:szCs w:val="24"/>
    </w:rPr>
  </w:style>
  <w:style w:type="character" w:customStyle="1" w:styleId="WW8Num9z1">
    <w:name w:val="WW8Num9z1"/>
    <w:rsid w:val="00E0011C"/>
    <w:rPr>
      <w:rFonts w:hint="default"/>
    </w:rPr>
  </w:style>
  <w:style w:type="character" w:customStyle="1" w:styleId="WW8Num10z0">
    <w:name w:val="WW8Num10z0"/>
    <w:rsid w:val="00E0011C"/>
    <w:rPr>
      <w:rFonts w:hint="default"/>
    </w:rPr>
  </w:style>
  <w:style w:type="character" w:customStyle="1" w:styleId="WW8Num11z0">
    <w:name w:val="WW8Num11z0"/>
    <w:rsid w:val="00E0011C"/>
  </w:style>
  <w:style w:type="character" w:customStyle="1" w:styleId="WW8Num12z0">
    <w:name w:val="WW8Num12z0"/>
    <w:rsid w:val="00E0011C"/>
    <w:rPr>
      <w:rFonts w:hint="default"/>
    </w:rPr>
  </w:style>
  <w:style w:type="character" w:customStyle="1" w:styleId="WW8Num13z0">
    <w:name w:val="WW8Num13z0"/>
    <w:rsid w:val="00E0011C"/>
    <w:rPr>
      <w:rFonts w:hint="default"/>
      <w:b w:val="0"/>
      <w:bCs w:val="0"/>
      <w:color w:val="auto"/>
      <w:sz w:val="22"/>
      <w:szCs w:val="22"/>
    </w:rPr>
  </w:style>
  <w:style w:type="character" w:customStyle="1" w:styleId="WW8Num14z0">
    <w:name w:val="WW8Num14z0"/>
    <w:rsid w:val="00E0011C"/>
    <w:rPr>
      <w:rFonts w:hint="default"/>
      <w:color w:val="auto"/>
      <w:sz w:val="22"/>
      <w:szCs w:val="22"/>
    </w:rPr>
  </w:style>
  <w:style w:type="character" w:customStyle="1" w:styleId="WW8Num15z0">
    <w:name w:val="WW8Num15z0"/>
    <w:rsid w:val="00E0011C"/>
    <w:rPr>
      <w:rFonts w:eastAsia="Times New Roman" w:cs="Calibri"/>
      <w:color w:val="000000"/>
      <w:lang w:eastAsia="pl-PL"/>
    </w:rPr>
  </w:style>
  <w:style w:type="character" w:customStyle="1" w:styleId="WW8Num16z0">
    <w:name w:val="WW8Num16z0"/>
    <w:rsid w:val="00E0011C"/>
    <w:rPr>
      <w:rFonts w:hint="default"/>
      <w:color w:val="auto"/>
      <w:sz w:val="22"/>
      <w:szCs w:val="22"/>
    </w:rPr>
  </w:style>
  <w:style w:type="character" w:customStyle="1" w:styleId="WW8Num17z0">
    <w:name w:val="WW8Num17z0"/>
    <w:rsid w:val="00E0011C"/>
    <w:rPr>
      <w:rFonts w:eastAsia="Times New Roman" w:cs="Calibri" w:hint="default"/>
      <w:lang w:eastAsia="pl-PL"/>
    </w:rPr>
  </w:style>
  <w:style w:type="character" w:customStyle="1" w:styleId="WW8Num18z0">
    <w:name w:val="WW8Num18z0"/>
    <w:rsid w:val="00E0011C"/>
    <w:rPr>
      <w:rFonts w:hint="default"/>
    </w:rPr>
  </w:style>
  <w:style w:type="character" w:customStyle="1" w:styleId="WW8Num19z0">
    <w:name w:val="WW8Num19z0"/>
    <w:rsid w:val="00E0011C"/>
  </w:style>
  <w:style w:type="character" w:customStyle="1" w:styleId="WW8Num20z0">
    <w:name w:val="WW8Num20z0"/>
    <w:rsid w:val="00E0011C"/>
    <w:rPr>
      <w:rFonts w:hint="default"/>
    </w:rPr>
  </w:style>
  <w:style w:type="character" w:customStyle="1" w:styleId="WW8Num21z0">
    <w:name w:val="WW8Num21z0"/>
    <w:rsid w:val="00E0011C"/>
    <w:rPr>
      <w:rFonts w:hint="default"/>
      <w:color w:val="auto"/>
      <w:sz w:val="22"/>
      <w:szCs w:val="22"/>
    </w:rPr>
  </w:style>
  <w:style w:type="character" w:customStyle="1" w:styleId="WW8Num22z0">
    <w:name w:val="WW8Num22z0"/>
    <w:rsid w:val="00E0011C"/>
    <w:rPr>
      <w:b w:val="0"/>
      <w:bCs/>
    </w:rPr>
  </w:style>
  <w:style w:type="character" w:customStyle="1" w:styleId="WW8Num23z0">
    <w:name w:val="WW8Num23z0"/>
    <w:rsid w:val="00E0011C"/>
    <w:rPr>
      <w:rFonts w:hint="default"/>
      <w:color w:val="auto"/>
      <w:sz w:val="22"/>
      <w:szCs w:val="22"/>
    </w:rPr>
  </w:style>
  <w:style w:type="character" w:customStyle="1" w:styleId="WW8Num24z0">
    <w:name w:val="WW8Num24z0"/>
    <w:rsid w:val="00E0011C"/>
    <w:rPr>
      <w:rFonts w:hint="default"/>
    </w:rPr>
  </w:style>
  <w:style w:type="character" w:customStyle="1" w:styleId="WW8Num25z0">
    <w:name w:val="WW8Num25z0"/>
    <w:rsid w:val="00E0011C"/>
    <w:rPr>
      <w:rFonts w:hint="default"/>
    </w:rPr>
  </w:style>
  <w:style w:type="character" w:customStyle="1" w:styleId="WW8Num26z0">
    <w:name w:val="WW8Num26z0"/>
    <w:rsid w:val="00E0011C"/>
    <w:rPr>
      <w:rFonts w:eastAsia="Times New Roman" w:cs="Calibri"/>
      <w:lang w:eastAsia="pl-PL"/>
    </w:rPr>
  </w:style>
  <w:style w:type="character" w:customStyle="1" w:styleId="WW8Num27z0">
    <w:name w:val="WW8Num27z0"/>
    <w:rsid w:val="00E0011C"/>
    <w:rPr>
      <w:rFonts w:hint="default"/>
      <w:color w:val="auto"/>
      <w:sz w:val="22"/>
      <w:szCs w:val="22"/>
    </w:rPr>
  </w:style>
  <w:style w:type="character" w:customStyle="1" w:styleId="WW8Num28z0">
    <w:name w:val="WW8Num28z0"/>
    <w:rsid w:val="00E0011C"/>
    <w:rPr>
      <w:rFonts w:hint="default"/>
      <w:color w:val="auto"/>
      <w:sz w:val="22"/>
      <w:szCs w:val="22"/>
    </w:rPr>
  </w:style>
  <w:style w:type="character" w:customStyle="1" w:styleId="WW8Num29z0">
    <w:name w:val="WW8Num29z0"/>
    <w:rsid w:val="00E0011C"/>
    <w:rPr>
      <w:rFonts w:hint="default"/>
    </w:rPr>
  </w:style>
  <w:style w:type="character" w:customStyle="1" w:styleId="WW8Num30z0">
    <w:name w:val="WW8Num30z0"/>
    <w:rsid w:val="00E0011C"/>
    <w:rPr>
      <w:rFonts w:hint="default"/>
    </w:rPr>
  </w:style>
  <w:style w:type="character" w:customStyle="1" w:styleId="WW8Num30z2">
    <w:name w:val="WW8Num30z2"/>
    <w:rsid w:val="00E0011C"/>
  </w:style>
  <w:style w:type="character" w:customStyle="1" w:styleId="WW8Num30z3">
    <w:name w:val="WW8Num30z3"/>
    <w:rsid w:val="00E0011C"/>
  </w:style>
  <w:style w:type="character" w:customStyle="1" w:styleId="WW8Num30z4">
    <w:name w:val="WW8Num30z4"/>
    <w:rsid w:val="00E0011C"/>
  </w:style>
  <w:style w:type="character" w:customStyle="1" w:styleId="WW8Num30z5">
    <w:name w:val="WW8Num30z5"/>
    <w:rsid w:val="00E0011C"/>
  </w:style>
  <w:style w:type="character" w:customStyle="1" w:styleId="WW8Num30z6">
    <w:name w:val="WW8Num30z6"/>
    <w:rsid w:val="00E0011C"/>
  </w:style>
  <w:style w:type="character" w:customStyle="1" w:styleId="WW8Num30z7">
    <w:name w:val="WW8Num30z7"/>
    <w:rsid w:val="00E0011C"/>
  </w:style>
  <w:style w:type="character" w:customStyle="1" w:styleId="WW8Num30z8">
    <w:name w:val="WW8Num30z8"/>
    <w:rsid w:val="00E0011C"/>
  </w:style>
  <w:style w:type="character" w:customStyle="1" w:styleId="WW8Num31z0">
    <w:name w:val="WW8Num31z0"/>
    <w:rsid w:val="00E0011C"/>
    <w:rPr>
      <w:rFonts w:hint="default"/>
      <w:color w:val="auto"/>
      <w:sz w:val="22"/>
      <w:szCs w:val="22"/>
    </w:rPr>
  </w:style>
  <w:style w:type="character" w:customStyle="1" w:styleId="WW8Num32z0">
    <w:name w:val="WW8Num32z0"/>
    <w:rsid w:val="00E0011C"/>
    <w:rPr>
      <w:rFonts w:ascii="Calibri" w:hAnsi="Calibri" w:cs="Calibri" w:hint="default"/>
      <w:color w:val="auto"/>
      <w:sz w:val="22"/>
      <w:szCs w:val="22"/>
    </w:rPr>
  </w:style>
  <w:style w:type="character" w:customStyle="1" w:styleId="WW8Num33z0">
    <w:name w:val="WW8Num33z0"/>
    <w:rsid w:val="00E0011C"/>
    <w:rPr>
      <w:rFonts w:hint="default"/>
      <w:color w:val="auto"/>
      <w:sz w:val="22"/>
      <w:szCs w:val="22"/>
    </w:rPr>
  </w:style>
  <w:style w:type="character" w:customStyle="1" w:styleId="WW8Num34z0">
    <w:name w:val="WW8Num34z0"/>
    <w:rsid w:val="00E0011C"/>
    <w:rPr>
      <w:rFonts w:hint="default"/>
    </w:rPr>
  </w:style>
  <w:style w:type="character" w:customStyle="1" w:styleId="WW8Num35z0">
    <w:name w:val="WW8Num35z0"/>
    <w:rsid w:val="00E0011C"/>
    <w:rPr>
      <w:bCs/>
    </w:rPr>
  </w:style>
  <w:style w:type="character" w:customStyle="1" w:styleId="WW8Num36z0">
    <w:name w:val="WW8Num36z0"/>
    <w:rsid w:val="00E0011C"/>
    <w:rPr>
      <w:rFonts w:hint="default"/>
    </w:rPr>
  </w:style>
  <w:style w:type="character" w:customStyle="1" w:styleId="WW8Num37z0">
    <w:name w:val="WW8Num37z0"/>
    <w:rsid w:val="00E0011C"/>
    <w:rPr>
      <w:rFonts w:hint="default"/>
      <w:lang w:val="en-GB"/>
    </w:rPr>
  </w:style>
  <w:style w:type="character" w:customStyle="1" w:styleId="WW8Num38z0">
    <w:name w:val="WW8Num38z0"/>
    <w:rsid w:val="00E0011C"/>
    <w:rPr>
      <w:rFonts w:hint="default"/>
      <w:highlight w:val="yellow"/>
    </w:rPr>
  </w:style>
  <w:style w:type="character" w:customStyle="1" w:styleId="WW8Num39z0">
    <w:name w:val="WW8Num39z0"/>
    <w:rsid w:val="00E0011C"/>
    <w:rPr>
      <w:rFonts w:hint="default"/>
      <w:color w:val="auto"/>
      <w:sz w:val="22"/>
      <w:szCs w:val="22"/>
    </w:rPr>
  </w:style>
  <w:style w:type="character" w:customStyle="1" w:styleId="WW8Num40z0">
    <w:name w:val="WW8Num40z0"/>
    <w:rsid w:val="00E0011C"/>
    <w:rPr>
      <w:rFonts w:cs="Liberation Sans"/>
    </w:rPr>
  </w:style>
  <w:style w:type="character" w:customStyle="1" w:styleId="WW8Num40z1">
    <w:name w:val="WW8Num40z1"/>
    <w:rsid w:val="00E0011C"/>
  </w:style>
  <w:style w:type="character" w:customStyle="1" w:styleId="WW8Num40z2">
    <w:name w:val="WW8Num40z2"/>
    <w:rsid w:val="00E0011C"/>
  </w:style>
  <w:style w:type="character" w:customStyle="1" w:styleId="WW8Num40z3">
    <w:name w:val="WW8Num40z3"/>
    <w:rsid w:val="00E0011C"/>
  </w:style>
  <w:style w:type="character" w:customStyle="1" w:styleId="WW8Num40z4">
    <w:name w:val="WW8Num40z4"/>
    <w:rsid w:val="00E0011C"/>
  </w:style>
  <w:style w:type="character" w:customStyle="1" w:styleId="WW8Num40z5">
    <w:name w:val="WW8Num40z5"/>
    <w:rsid w:val="00E0011C"/>
  </w:style>
  <w:style w:type="character" w:customStyle="1" w:styleId="WW8Num40z6">
    <w:name w:val="WW8Num40z6"/>
    <w:rsid w:val="00E0011C"/>
  </w:style>
  <w:style w:type="character" w:customStyle="1" w:styleId="WW8Num40z7">
    <w:name w:val="WW8Num40z7"/>
    <w:rsid w:val="00E0011C"/>
  </w:style>
  <w:style w:type="character" w:customStyle="1" w:styleId="WW8Num40z8">
    <w:name w:val="WW8Num40z8"/>
    <w:rsid w:val="00E0011C"/>
  </w:style>
  <w:style w:type="character" w:customStyle="1" w:styleId="WW8Num41z0">
    <w:name w:val="WW8Num41z0"/>
    <w:rsid w:val="00E0011C"/>
  </w:style>
  <w:style w:type="character" w:customStyle="1" w:styleId="WW8Num42z0">
    <w:name w:val="WW8Num42z0"/>
    <w:rsid w:val="00E0011C"/>
    <w:rPr>
      <w:rFonts w:hint="default"/>
    </w:rPr>
  </w:style>
  <w:style w:type="character" w:customStyle="1" w:styleId="WW8Num43z0">
    <w:name w:val="WW8Num43z0"/>
    <w:rsid w:val="00E0011C"/>
    <w:rPr>
      <w:rFonts w:hint="default"/>
    </w:rPr>
  </w:style>
  <w:style w:type="character" w:customStyle="1" w:styleId="WW8Num44z0">
    <w:name w:val="WW8Num44z0"/>
    <w:rsid w:val="00E0011C"/>
    <w:rPr>
      <w:rFonts w:hint="default"/>
    </w:rPr>
  </w:style>
  <w:style w:type="character" w:customStyle="1" w:styleId="WW8Num45z0">
    <w:name w:val="WW8Num45z0"/>
    <w:rsid w:val="00E0011C"/>
    <w:rPr>
      <w:rFonts w:hint="default"/>
    </w:rPr>
  </w:style>
  <w:style w:type="character" w:customStyle="1" w:styleId="WW8Num46z0">
    <w:name w:val="WW8Num46z0"/>
    <w:rsid w:val="00E0011C"/>
    <w:rPr>
      <w:b/>
    </w:rPr>
  </w:style>
  <w:style w:type="character" w:customStyle="1" w:styleId="WW8Num47z0">
    <w:name w:val="WW8Num47z0"/>
    <w:rsid w:val="00E0011C"/>
    <w:rPr>
      <w:rFonts w:hint="default"/>
    </w:rPr>
  </w:style>
  <w:style w:type="character" w:customStyle="1" w:styleId="WW8Num48z0">
    <w:name w:val="WW8Num48z0"/>
    <w:rsid w:val="00E0011C"/>
  </w:style>
  <w:style w:type="character" w:customStyle="1" w:styleId="WW8Num49z0">
    <w:name w:val="WW8Num49z0"/>
    <w:rsid w:val="00E0011C"/>
  </w:style>
  <w:style w:type="character" w:customStyle="1" w:styleId="WW8Num50z0">
    <w:name w:val="WW8Num50z0"/>
    <w:rsid w:val="00E0011C"/>
    <w:rPr>
      <w:rFonts w:hint="default"/>
    </w:rPr>
  </w:style>
  <w:style w:type="character" w:customStyle="1" w:styleId="WW8Num51z0">
    <w:name w:val="WW8Num51z0"/>
    <w:rsid w:val="00E0011C"/>
    <w:rPr>
      <w:rFonts w:hint="default"/>
      <w:b/>
      <w:color w:val="auto"/>
    </w:rPr>
  </w:style>
  <w:style w:type="character" w:customStyle="1" w:styleId="WW8Num51z1">
    <w:name w:val="WW8Num51z1"/>
    <w:rsid w:val="00E0011C"/>
    <w:rPr>
      <w:rFonts w:hint="default"/>
      <w:b w:val="0"/>
    </w:rPr>
  </w:style>
  <w:style w:type="character" w:customStyle="1" w:styleId="WW8Num51z2">
    <w:name w:val="WW8Num51z2"/>
    <w:rsid w:val="00E0011C"/>
    <w:rPr>
      <w:rFonts w:hint="default"/>
    </w:rPr>
  </w:style>
  <w:style w:type="character" w:customStyle="1" w:styleId="WW8Num52z0">
    <w:name w:val="WW8Num52z0"/>
    <w:rsid w:val="00E0011C"/>
  </w:style>
  <w:style w:type="character" w:customStyle="1" w:styleId="WW8Num53z0">
    <w:name w:val="WW8Num53z0"/>
    <w:rsid w:val="00E0011C"/>
    <w:rPr>
      <w:rFonts w:hint="default"/>
      <w:color w:val="auto"/>
      <w:sz w:val="22"/>
      <w:szCs w:val="22"/>
    </w:rPr>
  </w:style>
  <w:style w:type="character" w:customStyle="1" w:styleId="WW8Num54z0">
    <w:name w:val="WW8Num54z0"/>
    <w:rsid w:val="00E0011C"/>
  </w:style>
  <w:style w:type="character" w:customStyle="1" w:styleId="WW8Num55z0">
    <w:name w:val="WW8Num55z0"/>
    <w:rsid w:val="00E0011C"/>
    <w:rPr>
      <w:rFonts w:hint="default"/>
    </w:rPr>
  </w:style>
  <w:style w:type="character" w:customStyle="1" w:styleId="WW8Num56z0">
    <w:name w:val="WW8Num56z0"/>
    <w:rsid w:val="00E0011C"/>
    <w:rPr>
      <w:color w:val="auto"/>
      <w:sz w:val="22"/>
      <w:szCs w:val="22"/>
    </w:rPr>
  </w:style>
  <w:style w:type="character" w:customStyle="1" w:styleId="WW8Num57z0">
    <w:name w:val="WW8Num57z0"/>
    <w:rsid w:val="00E0011C"/>
    <w:rPr>
      <w:rFonts w:hint="default"/>
    </w:rPr>
  </w:style>
  <w:style w:type="character" w:customStyle="1" w:styleId="WW8Num58z0">
    <w:name w:val="WW8Num58z0"/>
    <w:rsid w:val="00E0011C"/>
    <w:rPr>
      <w:rFonts w:hint="default"/>
      <w:b w:val="0"/>
      <w:bCs w:val="0"/>
      <w:sz w:val="22"/>
      <w:szCs w:val="22"/>
    </w:rPr>
  </w:style>
  <w:style w:type="character" w:customStyle="1" w:styleId="WW8Num59z0">
    <w:name w:val="WW8Num59z0"/>
    <w:rsid w:val="00E0011C"/>
    <w:rPr>
      <w:rFonts w:hint="default"/>
    </w:rPr>
  </w:style>
  <w:style w:type="character" w:customStyle="1" w:styleId="WW8Num60z0">
    <w:name w:val="WW8Num60z0"/>
    <w:rsid w:val="00E0011C"/>
    <w:rPr>
      <w:rFonts w:hint="default"/>
      <w:color w:val="auto"/>
      <w:sz w:val="22"/>
      <w:szCs w:val="22"/>
    </w:rPr>
  </w:style>
  <w:style w:type="character" w:customStyle="1" w:styleId="WW8Num61z0">
    <w:name w:val="WW8Num61z0"/>
    <w:rsid w:val="00E0011C"/>
  </w:style>
  <w:style w:type="character" w:customStyle="1" w:styleId="WW8Num62z0">
    <w:name w:val="WW8Num62z0"/>
    <w:rsid w:val="00E0011C"/>
    <w:rPr>
      <w:rFonts w:hint="default"/>
      <w:b w:val="0"/>
      <w:bCs/>
    </w:rPr>
  </w:style>
  <w:style w:type="character" w:customStyle="1" w:styleId="WW8Num63z0">
    <w:name w:val="WW8Num63z0"/>
    <w:rsid w:val="00E0011C"/>
    <w:rPr>
      <w:rFonts w:hint="default"/>
    </w:rPr>
  </w:style>
  <w:style w:type="character" w:customStyle="1" w:styleId="WW8Num64z0">
    <w:name w:val="WW8Num64z0"/>
    <w:rsid w:val="00E0011C"/>
    <w:rPr>
      <w:rFonts w:hint="default"/>
    </w:rPr>
  </w:style>
  <w:style w:type="character" w:customStyle="1" w:styleId="WW8Num65z0">
    <w:name w:val="WW8Num65z0"/>
    <w:rsid w:val="00E0011C"/>
    <w:rPr>
      <w:rFonts w:hint="default"/>
    </w:rPr>
  </w:style>
  <w:style w:type="character" w:customStyle="1" w:styleId="WW8Num2z1">
    <w:name w:val="WW8Num2z1"/>
    <w:rsid w:val="00E0011C"/>
  </w:style>
  <w:style w:type="character" w:customStyle="1" w:styleId="WW8Num2z2">
    <w:name w:val="WW8Num2z2"/>
    <w:rsid w:val="00E0011C"/>
  </w:style>
  <w:style w:type="character" w:customStyle="1" w:styleId="WW8Num2z3">
    <w:name w:val="WW8Num2z3"/>
    <w:rsid w:val="00E0011C"/>
  </w:style>
  <w:style w:type="character" w:customStyle="1" w:styleId="WW8Num2z4">
    <w:name w:val="WW8Num2z4"/>
    <w:rsid w:val="00E0011C"/>
  </w:style>
  <w:style w:type="character" w:customStyle="1" w:styleId="WW8Num2z5">
    <w:name w:val="WW8Num2z5"/>
    <w:rsid w:val="00E0011C"/>
  </w:style>
  <w:style w:type="character" w:customStyle="1" w:styleId="WW8Num2z6">
    <w:name w:val="WW8Num2z6"/>
    <w:rsid w:val="00E0011C"/>
  </w:style>
  <w:style w:type="character" w:customStyle="1" w:styleId="WW8Num2z7">
    <w:name w:val="WW8Num2z7"/>
    <w:rsid w:val="00E0011C"/>
  </w:style>
  <w:style w:type="character" w:customStyle="1" w:styleId="WW8Num2z8">
    <w:name w:val="WW8Num2z8"/>
    <w:rsid w:val="00E0011C"/>
  </w:style>
  <w:style w:type="character" w:customStyle="1" w:styleId="WW8Num4z1">
    <w:name w:val="WW8Num4z1"/>
    <w:rsid w:val="00E0011C"/>
  </w:style>
  <w:style w:type="character" w:customStyle="1" w:styleId="WW8Num4z2">
    <w:name w:val="WW8Num4z2"/>
    <w:rsid w:val="00E0011C"/>
  </w:style>
  <w:style w:type="character" w:customStyle="1" w:styleId="WW8Num4z3">
    <w:name w:val="WW8Num4z3"/>
    <w:rsid w:val="00E0011C"/>
  </w:style>
  <w:style w:type="character" w:customStyle="1" w:styleId="WW8Num4z4">
    <w:name w:val="WW8Num4z4"/>
    <w:rsid w:val="00E0011C"/>
  </w:style>
  <w:style w:type="character" w:customStyle="1" w:styleId="WW8Num4z5">
    <w:name w:val="WW8Num4z5"/>
    <w:rsid w:val="00E0011C"/>
  </w:style>
  <w:style w:type="character" w:customStyle="1" w:styleId="WW8Num4z6">
    <w:name w:val="WW8Num4z6"/>
    <w:rsid w:val="00E0011C"/>
  </w:style>
  <w:style w:type="character" w:customStyle="1" w:styleId="WW8Num4z7">
    <w:name w:val="WW8Num4z7"/>
    <w:rsid w:val="00E0011C"/>
  </w:style>
  <w:style w:type="character" w:customStyle="1" w:styleId="WW8Num4z8">
    <w:name w:val="WW8Num4z8"/>
    <w:rsid w:val="00E0011C"/>
  </w:style>
  <w:style w:type="character" w:customStyle="1" w:styleId="WW8Num9z2">
    <w:name w:val="WW8Num9z2"/>
    <w:rsid w:val="00E0011C"/>
  </w:style>
  <w:style w:type="character" w:customStyle="1" w:styleId="WW8Num9z3">
    <w:name w:val="WW8Num9z3"/>
    <w:rsid w:val="00E0011C"/>
  </w:style>
  <w:style w:type="character" w:customStyle="1" w:styleId="WW8Num9z4">
    <w:name w:val="WW8Num9z4"/>
    <w:rsid w:val="00E0011C"/>
  </w:style>
  <w:style w:type="character" w:customStyle="1" w:styleId="WW8Num9z5">
    <w:name w:val="WW8Num9z5"/>
    <w:rsid w:val="00E0011C"/>
  </w:style>
  <w:style w:type="character" w:customStyle="1" w:styleId="WW8Num9z6">
    <w:name w:val="WW8Num9z6"/>
    <w:rsid w:val="00E0011C"/>
  </w:style>
  <w:style w:type="character" w:customStyle="1" w:styleId="WW8Num9z7">
    <w:name w:val="WW8Num9z7"/>
    <w:rsid w:val="00E0011C"/>
  </w:style>
  <w:style w:type="character" w:customStyle="1" w:styleId="WW8Num9z8">
    <w:name w:val="WW8Num9z8"/>
    <w:rsid w:val="00E0011C"/>
  </w:style>
  <w:style w:type="character" w:customStyle="1" w:styleId="WW8Num10z1">
    <w:name w:val="WW8Num10z1"/>
    <w:rsid w:val="00E0011C"/>
  </w:style>
  <w:style w:type="character" w:customStyle="1" w:styleId="WW8Num10z2">
    <w:name w:val="WW8Num10z2"/>
    <w:rsid w:val="00E0011C"/>
  </w:style>
  <w:style w:type="character" w:customStyle="1" w:styleId="WW8Num10z3">
    <w:name w:val="WW8Num10z3"/>
    <w:rsid w:val="00E0011C"/>
  </w:style>
  <w:style w:type="character" w:customStyle="1" w:styleId="WW8Num10z4">
    <w:name w:val="WW8Num10z4"/>
    <w:rsid w:val="00E0011C"/>
  </w:style>
  <w:style w:type="character" w:customStyle="1" w:styleId="WW8Num10z5">
    <w:name w:val="WW8Num10z5"/>
    <w:rsid w:val="00E0011C"/>
  </w:style>
  <w:style w:type="character" w:customStyle="1" w:styleId="WW8Num10z6">
    <w:name w:val="WW8Num10z6"/>
    <w:rsid w:val="00E0011C"/>
  </w:style>
  <w:style w:type="character" w:customStyle="1" w:styleId="WW8Num10z7">
    <w:name w:val="WW8Num10z7"/>
    <w:rsid w:val="00E0011C"/>
  </w:style>
  <w:style w:type="character" w:customStyle="1" w:styleId="WW8Num10z8">
    <w:name w:val="WW8Num10z8"/>
    <w:rsid w:val="00E0011C"/>
  </w:style>
  <w:style w:type="character" w:customStyle="1" w:styleId="WW8Num12z3">
    <w:name w:val="WW8Num12z3"/>
    <w:rsid w:val="00E0011C"/>
  </w:style>
  <w:style w:type="character" w:customStyle="1" w:styleId="WW8Num12z4">
    <w:name w:val="WW8Num12z4"/>
    <w:rsid w:val="00E0011C"/>
  </w:style>
  <w:style w:type="character" w:customStyle="1" w:styleId="WW8Num12z5">
    <w:name w:val="WW8Num12z5"/>
    <w:rsid w:val="00E0011C"/>
  </w:style>
  <w:style w:type="character" w:customStyle="1" w:styleId="WW8Num12z6">
    <w:name w:val="WW8Num12z6"/>
    <w:rsid w:val="00E0011C"/>
  </w:style>
  <w:style w:type="character" w:customStyle="1" w:styleId="WW8Num12z7">
    <w:name w:val="WW8Num12z7"/>
    <w:rsid w:val="00E0011C"/>
  </w:style>
  <w:style w:type="character" w:customStyle="1" w:styleId="WW8Num12z8">
    <w:name w:val="WW8Num12z8"/>
    <w:rsid w:val="00E0011C"/>
  </w:style>
  <w:style w:type="character" w:customStyle="1" w:styleId="WW8Num14z1">
    <w:name w:val="WW8Num14z1"/>
    <w:rsid w:val="00E0011C"/>
  </w:style>
  <w:style w:type="character" w:customStyle="1" w:styleId="WW8Num14z2">
    <w:name w:val="WW8Num14z2"/>
    <w:rsid w:val="00E0011C"/>
  </w:style>
  <w:style w:type="character" w:customStyle="1" w:styleId="WW8Num14z3">
    <w:name w:val="WW8Num14z3"/>
    <w:rsid w:val="00E0011C"/>
  </w:style>
  <w:style w:type="character" w:customStyle="1" w:styleId="WW8Num14z4">
    <w:name w:val="WW8Num14z4"/>
    <w:rsid w:val="00E0011C"/>
  </w:style>
  <w:style w:type="character" w:customStyle="1" w:styleId="WW8Num14z5">
    <w:name w:val="WW8Num14z5"/>
    <w:rsid w:val="00E0011C"/>
  </w:style>
  <w:style w:type="character" w:customStyle="1" w:styleId="WW8Num14z6">
    <w:name w:val="WW8Num14z6"/>
    <w:rsid w:val="00E0011C"/>
  </w:style>
  <w:style w:type="character" w:customStyle="1" w:styleId="WW8Num14z7">
    <w:name w:val="WW8Num14z7"/>
    <w:rsid w:val="00E0011C"/>
  </w:style>
  <w:style w:type="character" w:customStyle="1" w:styleId="WW8Num14z8">
    <w:name w:val="WW8Num14z8"/>
    <w:rsid w:val="00E0011C"/>
  </w:style>
  <w:style w:type="character" w:customStyle="1" w:styleId="WW8Num21z1">
    <w:name w:val="WW8Num21z1"/>
    <w:rsid w:val="00E0011C"/>
    <w:rPr>
      <w:rFonts w:ascii="Symbol" w:hAnsi="Symbol" w:cs="Symbol" w:hint="default"/>
      <w:sz w:val="20"/>
      <w:szCs w:val="20"/>
    </w:rPr>
  </w:style>
  <w:style w:type="character" w:customStyle="1" w:styleId="WW8Num21z2">
    <w:name w:val="WW8Num21z2"/>
    <w:rsid w:val="00E0011C"/>
  </w:style>
  <w:style w:type="character" w:customStyle="1" w:styleId="WW8Num21z3">
    <w:name w:val="WW8Num21z3"/>
    <w:rsid w:val="00E0011C"/>
  </w:style>
  <w:style w:type="character" w:customStyle="1" w:styleId="WW8Num21z4">
    <w:name w:val="WW8Num21z4"/>
    <w:rsid w:val="00E0011C"/>
  </w:style>
  <w:style w:type="character" w:customStyle="1" w:styleId="WW8Num21z5">
    <w:name w:val="WW8Num21z5"/>
    <w:rsid w:val="00E0011C"/>
  </w:style>
  <w:style w:type="character" w:customStyle="1" w:styleId="WW8Num21z6">
    <w:name w:val="WW8Num21z6"/>
    <w:rsid w:val="00E0011C"/>
  </w:style>
  <w:style w:type="character" w:customStyle="1" w:styleId="WW8Num21z7">
    <w:name w:val="WW8Num21z7"/>
    <w:rsid w:val="00E0011C"/>
  </w:style>
  <w:style w:type="character" w:customStyle="1" w:styleId="WW8Num21z8">
    <w:name w:val="WW8Num21z8"/>
    <w:rsid w:val="00E0011C"/>
  </w:style>
  <w:style w:type="character" w:customStyle="1" w:styleId="WW8Num22z1">
    <w:name w:val="WW8Num22z1"/>
    <w:rsid w:val="00E0011C"/>
  </w:style>
  <w:style w:type="character" w:customStyle="1" w:styleId="WW8Num22z2">
    <w:name w:val="WW8Num22z2"/>
    <w:rsid w:val="00E0011C"/>
  </w:style>
  <w:style w:type="character" w:customStyle="1" w:styleId="WW8Num22z3">
    <w:name w:val="WW8Num22z3"/>
    <w:rsid w:val="00E0011C"/>
  </w:style>
  <w:style w:type="character" w:customStyle="1" w:styleId="WW8Num22z4">
    <w:name w:val="WW8Num22z4"/>
    <w:rsid w:val="00E0011C"/>
  </w:style>
  <w:style w:type="character" w:customStyle="1" w:styleId="WW8Num22z5">
    <w:name w:val="WW8Num22z5"/>
    <w:rsid w:val="00E0011C"/>
  </w:style>
  <w:style w:type="character" w:customStyle="1" w:styleId="WW8Num22z6">
    <w:name w:val="WW8Num22z6"/>
    <w:rsid w:val="00E0011C"/>
  </w:style>
  <w:style w:type="character" w:customStyle="1" w:styleId="WW8Num22z7">
    <w:name w:val="WW8Num22z7"/>
    <w:rsid w:val="00E0011C"/>
  </w:style>
  <w:style w:type="character" w:customStyle="1" w:styleId="WW8Num22z8">
    <w:name w:val="WW8Num22z8"/>
    <w:rsid w:val="00E0011C"/>
  </w:style>
  <w:style w:type="character" w:customStyle="1" w:styleId="WW8Num24z1">
    <w:name w:val="WW8Num24z1"/>
    <w:rsid w:val="00E0011C"/>
  </w:style>
  <w:style w:type="character" w:customStyle="1" w:styleId="WW8Num24z2">
    <w:name w:val="WW8Num24z2"/>
    <w:rsid w:val="00E0011C"/>
  </w:style>
  <w:style w:type="character" w:customStyle="1" w:styleId="WW8Num24z3">
    <w:name w:val="WW8Num24z3"/>
    <w:rsid w:val="00E0011C"/>
  </w:style>
  <w:style w:type="character" w:customStyle="1" w:styleId="WW8Num24z4">
    <w:name w:val="WW8Num24z4"/>
    <w:rsid w:val="00E0011C"/>
  </w:style>
  <w:style w:type="character" w:customStyle="1" w:styleId="WW8Num24z5">
    <w:name w:val="WW8Num24z5"/>
    <w:rsid w:val="00E0011C"/>
  </w:style>
  <w:style w:type="character" w:customStyle="1" w:styleId="WW8Num24z6">
    <w:name w:val="WW8Num24z6"/>
    <w:rsid w:val="00E0011C"/>
  </w:style>
  <w:style w:type="character" w:customStyle="1" w:styleId="WW8Num24z7">
    <w:name w:val="WW8Num24z7"/>
    <w:rsid w:val="00E0011C"/>
  </w:style>
  <w:style w:type="character" w:customStyle="1" w:styleId="WW8Num24z8">
    <w:name w:val="WW8Num24z8"/>
    <w:rsid w:val="00E0011C"/>
  </w:style>
  <w:style w:type="character" w:customStyle="1" w:styleId="WW8Num28z1">
    <w:name w:val="WW8Num28z1"/>
    <w:rsid w:val="00E0011C"/>
  </w:style>
  <w:style w:type="character" w:customStyle="1" w:styleId="WW8Num28z2">
    <w:name w:val="WW8Num28z2"/>
    <w:rsid w:val="00E0011C"/>
  </w:style>
  <w:style w:type="character" w:customStyle="1" w:styleId="WW8Num28z3">
    <w:name w:val="WW8Num28z3"/>
    <w:rsid w:val="00E0011C"/>
  </w:style>
  <w:style w:type="character" w:customStyle="1" w:styleId="WW8Num28z4">
    <w:name w:val="WW8Num28z4"/>
    <w:rsid w:val="00E0011C"/>
  </w:style>
  <w:style w:type="character" w:customStyle="1" w:styleId="WW8Num28z5">
    <w:name w:val="WW8Num28z5"/>
    <w:rsid w:val="00E0011C"/>
  </w:style>
  <w:style w:type="character" w:customStyle="1" w:styleId="WW8Num28z6">
    <w:name w:val="WW8Num28z6"/>
    <w:rsid w:val="00E0011C"/>
  </w:style>
  <w:style w:type="character" w:customStyle="1" w:styleId="WW8Num28z7">
    <w:name w:val="WW8Num28z7"/>
    <w:rsid w:val="00E0011C"/>
  </w:style>
  <w:style w:type="character" w:customStyle="1" w:styleId="WW8Num28z8">
    <w:name w:val="WW8Num28z8"/>
    <w:rsid w:val="00E0011C"/>
  </w:style>
  <w:style w:type="character" w:customStyle="1" w:styleId="WW8Num29z1">
    <w:name w:val="WW8Num29z1"/>
    <w:rsid w:val="00E0011C"/>
  </w:style>
  <w:style w:type="character" w:customStyle="1" w:styleId="WW8Num29z2">
    <w:name w:val="WW8Num29z2"/>
    <w:rsid w:val="00E0011C"/>
  </w:style>
  <w:style w:type="character" w:customStyle="1" w:styleId="WW8Num29z3">
    <w:name w:val="WW8Num29z3"/>
    <w:rsid w:val="00E0011C"/>
  </w:style>
  <w:style w:type="character" w:customStyle="1" w:styleId="WW8Num29z4">
    <w:name w:val="WW8Num29z4"/>
    <w:rsid w:val="00E0011C"/>
  </w:style>
  <w:style w:type="character" w:customStyle="1" w:styleId="WW8Num29z5">
    <w:name w:val="WW8Num29z5"/>
    <w:rsid w:val="00E0011C"/>
  </w:style>
  <w:style w:type="character" w:customStyle="1" w:styleId="WW8Num29z6">
    <w:name w:val="WW8Num29z6"/>
    <w:rsid w:val="00E0011C"/>
  </w:style>
  <w:style w:type="character" w:customStyle="1" w:styleId="WW8Num29z7">
    <w:name w:val="WW8Num29z7"/>
    <w:rsid w:val="00E0011C"/>
  </w:style>
  <w:style w:type="character" w:customStyle="1" w:styleId="WW8Num29z8">
    <w:name w:val="WW8Num29z8"/>
    <w:rsid w:val="00E0011C"/>
  </w:style>
  <w:style w:type="character" w:customStyle="1" w:styleId="WW8Num31z1">
    <w:name w:val="WW8Num31z1"/>
    <w:rsid w:val="00E0011C"/>
  </w:style>
  <w:style w:type="character" w:customStyle="1" w:styleId="WW8Num31z2">
    <w:name w:val="WW8Num31z2"/>
    <w:rsid w:val="00E0011C"/>
  </w:style>
  <w:style w:type="character" w:customStyle="1" w:styleId="WW8Num31z3">
    <w:name w:val="WW8Num31z3"/>
    <w:rsid w:val="00E0011C"/>
  </w:style>
  <w:style w:type="character" w:customStyle="1" w:styleId="WW8Num31z4">
    <w:name w:val="WW8Num31z4"/>
    <w:rsid w:val="00E0011C"/>
  </w:style>
  <w:style w:type="character" w:customStyle="1" w:styleId="WW8Num31z5">
    <w:name w:val="WW8Num31z5"/>
    <w:rsid w:val="00E0011C"/>
  </w:style>
  <w:style w:type="character" w:customStyle="1" w:styleId="WW8Num31z6">
    <w:name w:val="WW8Num31z6"/>
    <w:rsid w:val="00E0011C"/>
  </w:style>
  <w:style w:type="character" w:customStyle="1" w:styleId="WW8Num31z7">
    <w:name w:val="WW8Num31z7"/>
    <w:rsid w:val="00E0011C"/>
  </w:style>
  <w:style w:type="character" w:customStyle="1" w:styleId="WW8Num31z8">
    <w:name w:val="WW8Num31z8"/>
    <w:rsid w:val="00E0011C"/>
  </w:style>
  <w:style w:type="character" w:customStyle="1" w:styleId="WW8Num32z1">
    <w:name w:val="WW8Num32z1"/>
    <w:rsid w:val="00E0011C"/>
  </w:style>
  <w:style w:type="character" w:customStyle="1" w:styleId="WW8Num32z2">
    <w:name w:val="WW8Num32z2"/>
    <w:rsid w:val="00E0011C"/>
  </w:style>
  <w:style w:type="character" w:customStyle="1" w:styleId="WW8Num32z3">
    <w:name w:val="WW8Num32z3"/>
    <w:rsid w:val="00E0011C"/>
  </w:style>
  <w:style w:type="character" w:customStyle="1" w:styleId="WW8Num32z4">
    <w:name w:val="WW8Num32z4"/>
    <w:rsid w:val="00E0011C"/>
  </w:style>
  <w:style w:type="character" w:customStyle="1" w:styleId="WW8Num32z5">
    <w:name w:val="WW8Num32z5"/>
    <w:rsid w:val="00E0011C"/>
  </w:style>
  <w:style w:type="character" w:customStyle="1" w:styleId="WW8Num32z6">
    <w:name w:val="WW8Num32z6"/>
    <w:rsid w:val="00E0011C"/>
  </w:style>
  <w:style w:type="character" w:customStyle="1" w:styleId="WW8Num32z7">
    <w:name w:val="WW8Num32z7"/>
    <w:rsid w:val="00E0011C"/>
  </w:style>
  <w:style w:type="character" w:customStyle="1" w:styleId="WW8Num32z8">
    <w:name w:val="WW8Num32z8"/>
    <w:rsid w:val="00E0011C"/>
  </w:style>
  <w:style w:type="character" w:customStyle="1" w:styleId="WW8Num33z1">
    <w:name w:val="WW8Num33z1"/>
    <w:rsid w:val="00E0011C"/>
  </w:style>
  <w:style w:type="character" w:customStyle="1" w:styleId="WW8Num33z2">
    <w:name w:val="WW8Num33z2"/>
    <w:rsid w:val="00E0011C"/>
  </w:style>
  <w:style w:type="character" w:customStyle="1" w:styleId="WW8Num33z3">
    <w:name w:val="WW8Num33z3"/>
    <w:rsid w:val="00E0011C"/>
  </w:style>
  <w:style w:type="character" w:customStyle="1" w:styleId="WW8Num33z4">
    <w:name w:val="WW8Num33z4"/>
    <w:rsid w:val="00E0011C"/>
  </w:style>
  <w:style w:type="character" w:customStyle="1" w:styleId="WW8Num33z5">
    <w:name w:val="WW8Num33z5"/>
    <w:rsid w:val="00E0011C"/>
  </w:style>
  <w:style w:type="character" w:customStyle="1" w:styleId="WW8Num33z6">
    <w:name w:val="WW8Num33z6"/>
    <w:rsid w:val="00E0011C"/>
  </w:style>
  <w:style w:type="character" w:customStyle="1" w:styleId="WW8Num33z7">
    <w:name w:val="WW8Num33z7"/>
    <w:rsid w:val="00E0011C"/>
  </w:style>
  <w:style w:type="character" w:customStyle="1" w:styleId="WW8Num33z8">
    <w:name w:val="WW8Num33z8"/>
    <w:rsid w:val="00E0011C"/>
  </w:style>
  <w:style w:type="character" w:customStyle="1" w:styleId="WW8Num34z1">
    <w:name w:val="WW8Num34z1"/>
    <w:rsid w:val="00E0011C"/>
  </w:style>
  <w:style w:type="character" w:customStyle="1" w:styleId="WW8Num34z2">
    <w:name w:val="WW8Num34z2"/>
    <w:rsid w:val="00E0011C"/>
  </w:style>
  <w:style w:type="character" w:customStyle="1" w:styleId="WW8Num34z3">
    <w:name w:val="WW8Num34z3"/>
    <w:rsid w:val="00E0011C"/>
  </w:style>
  <w:style w:type="character" w:customStyle="1" w:styleId="WW8Num34z4">
    <w:name w:val="WW8Num34z4"/>
    <w:rsid w:val="00E0011C"/>
  </w:style>
  <w:style w:type="character" w:customStyle="1" w:styleId="WW8Num34z5">
    <w:name w:val="WW8Num34z5"/>
    <w:rsid w:val="00E0011C"/>
  </w:style>
  <w:style w:type="character" w:customStyle="1" w:styleId="WW8Num34z6">
    <w:name w:val="WW8Num34z6"/>
    <w:rsid w:val="00E0011C"/>
  </w:style>
  <w:style w:type="character" w:customStyle="1" w:styleId="WW8Num34z7">
    <w:name w:val="WW8Num34z7"/>
    <w:rsid w:val="00E0011C"/>
  </w:style>
  <w:style w:type="character" w:customStyle="1" w:styleId="WW8Num34z8">
    <w:name w:val="WW8Num34z8"/>
    <w:rsid w:val="00E0011C"/>
  </w:style>
  <w:style w:type="character" w:customStyle="1" w:styleId="WW8Num36z1">
    <w:name w:val="WW8Num36z1"/>
    <w:rsid w:val="00E0011C"/>
  </w:style>
  <w:style w:type="character" w:customStyle="1" w:styleId="WW8Num36z2">
    <w:name w:val="WW8Num36z2"/>
    <w:rsid w:val="00E0011C"/>
  </w:style>
  <w:style w:type="character" w:customStyle="1" w:styleId="WW8Num36z3">
    <w:name w:val="WW8Num36z3"/>
    <w:rsid w:val="00E0011C"/>
  </w:style>
  <w:style w:type="character" w:customStyle="1" w:styleId="WW8Num36z4">
    <w:name w:val="WW8Num36z4"/>
    <w:rsid w:val="00E0011C"/>
  </w:style>
  <w:style w:type="character" w:customStyle="1" w:styleId="WW8Num36z5">
    <w:name w:val="WW8Num36z5"/>
    <w:rsid w:val="00E0011C"/>
  </w:style>
  <w:style w:type="character" w:customStyle="1" w:styleId="WW8Num36z6">
    <w:name w:val="WW8Num36z6"/>
    <w:rsid w:val="00E0011C"/>
  </w:style>
  <w:style w:type="character" w:customStyle="1" w:styleId="WW8Num36z7">
    <w:name w:val="WW8Num36z7"/>
    <w:rsid w:val="00E0011C"/>
  </w:style>
  <w:style w:type="character" w:customStyle="1" w:styleId="WW8Num36z8">
    <w:name w:val="WW8Num36z8"/>
    <w:rsid w:val="00E0011C"/>
  </w:style>
  <w:style w:type="character" w:customStyle="1" w:styleId="WW8Num38z1">
    <w:name w:val="WW8Num38z1"/>
    <w:rsid w:val="00E0011C"/>
    <w:rPr>
      <w:rFonts w:cs="Calibri"/>
    </w:rPr>
  </w:style>
  <w:style w:type="character" w:customStyle="1" w:styleId="WW8Num38z2">
    <w:name w:val="WW8Num38z2"/>
    <w:rsid w:val="00E0011C"/>
  </w:style>
  <w:style w:type="character" w:customStyle="1" w:styleId="WW8Num38z3">
    <w:name w:val="WW8Num38z3"/>
    <w:rsid w:val="00E0011C"/>
  </w:style>
  <w:style w:type="character" w:customStyle="1" w:styleId="WW8Num38z4">
    <w:name w:val="WW8Num38z4"/>
    <w:rsid w:val="00E0011C"/>
  </w:style>
  <w:style w:type="character" w:customStyle="1" w:styleId="WW8Num38z5">
    <w:name w:val="WW8Num38z5"/>
    <w:rsid w:val="00E0011C"/>
  </w:style>
  <w:style w:type="character" w:customStyle="1" w:styleId="WW8Num38z6">
    <w:name w:val="WW8Num38z6"/>
    <w:rsid w:val="00E0011C"/>
  </w:style>
  <w:style w:type="character" w:customStyle="1" w:styleId="WW8Num38z7">
    <w:name w:val="WW8Num38z7"/>
    <w:rsid w:val="00E0011C"/>
  </w:style>
  <w:style w:type="character" w:customStyle="1" w:styleId="WW8Num38z8">
    <w:name w:val="WW8Num38z8"/>
    <w:rsid w:val="00E0011C"/>
  </w:style>
  <w:style w:type="character" w:customStyle="1" w:styleId="WW8Num39z1">
    <w:name w:val="WW8Num39z1"/>
    <w:rsid w:val="00E0011C"/>
  </w:style>
  <w:style w:type="character" w:customStyle="1" w:styleId="WW8Num39z2">
    <w:name w:val="WW8Num39z2"/>
    <w:rsid w:val="00E0011C"/>
  </w:style>
  <w:style w:type="character" w:customStyle="1" w:styleId="WW8Num39z3">
    <w:name w:val="WW8Num39z3"/>
    <w:rsid w:val="00E0011C"/>
  </w:style>
  <w:style w:type="character" w:customStyle="1" w:styleId="WW8Num39z4">
    <w:name w:val="WW8Num39z4"/>
    <w:rsid w:val="00E0011C"/>
  </w:style>
  <w:style w:type="character" w:customStyle="1" w:styleId="WW8Num39z5">
    <w:name w:val="WW8Num39z5"/>
    <w:rsid w:val="00E0011C"/>
  </w:style>
  <w:style w:type="character" w:customStyle="1" w:styleId="WW8Num39z6">
    <w:name w:val="WW8Num39z6"/>
    <w:rsid w:val="00E0011C"/>
  </w:style>
  <w:style w:type="character" w:customStyle="1" w:styleId="WW8Num39z7">
    <w:name w:val="WW8Num39z7"/>
    <w:rsid w:val="00E0011C"/>
  </w:style>
  <w:style w:type="character" w:customStyle="1" w:styleId="WW8Num39z8">
    <w:name w:val="WW8Num39z8"/>
    <w:rsid w:val="00E0011C"/>
  </w:style>
  <w:style w:type="character" w:customStyle="1" w:styleId="WW8Num41z1">
    <w:name w:val="WW8Num41z1"/>
    <w:rsid w:val="00E0011C"/>
  </w:style>
  <w:style w:type="character" w:customStyle="1" w:styleId="WW8Num41z2">
    <w:name w:val="WW8Num41z2"/>
    <w:rsid w:val="00E0011C"/>
  </w:style>
  <w:style w:type="character" w:customStyle="1" w:styleId="WW8Num41z3">
    <w:name w:val="WW8Num41z3"/>
    <w:rsid w:val="00E0011C"/>
  </w:style>
  <w:style w:type="character" w:customStyle="1" w:styleId="WW8Num41z4">
    <w:name w:val="WW8Num41z4"/>
    <w:rsid w:val="00E0011C"/>
  </w:style>
  <w:style w:type="character" w:customStyle="1" w:styleId="WW8Num41z5">
    <w:name w:val="WW8Num41z5"/>
    <w:rsid w:val="00E0011C"/>
  </w:style>
  <w:style w:type="character" w:customStyle="1" w:styleId="WW8Num41z6">
    <w:name w:val="WW8Num41z6"/>
    <w:rsid w:val="00E0011C"/>
  </w:style>
  <w:style w:type="character" w:customStyle="1" w:styleId="WW8Num41z7">
    <w:name w:val="WW8Num41z7"/>
    <w:rsid w:val="00E0011C"/>
  </w:style>
  <w:style w:type="character" w:customStyle="1" w:styleId="WW8Num41z8">
    <w:name w:val="WW8Num41z8"/>
    <w:rsid w:val="00E0011C"/>
  </w:style>
  <w:style w:type="character" w:customStyle="1" w:styleId="WW8Num42z1">
    <w:name w:val="WW8Num42z1"/>
    <w:rsid w:val="00E0011C"/>
    <w:rPr>
      <w:rFonts w:hint="default"/>
    </w:rPr>
  </w:style>
  <w:style w:type="character" w:customStyle="1" w:styleId="WW8Num44z1">
    <w:name w:val="WW8Num44z1"/>
    <w:rsid w:val="00E0011C"/>
  </w:style>
  <w:style w:type="character" w:customStyle="1" w:styleId="WW8Num44z2">
    <w:name w:val="WW8Num44z2"/>
    <w:rsid w:val="00E0011C"/>
  </w:style>
  <w:style w:type="character" w:customStyle="1" w:styleId="WW8Num44z3">
    <w:name w:val="WW8Num44z3"/>
    <w:rsid w:val="00E0011C"/>
  </w:style>
  <w:style w:type="character" w:customStyle="1" w:styleId="WW8Num44z4">
    <w:name w:val="WW8Num44z4"/>
    <w:rsid w:val="00E0011C"/>
  </w:style>
  <w:style w:type="character" w:customStyle="1" w:styleId="WW8Num44z5">
    <w:name w:val="WW8Num44z5"/>
    <w:rsid w:val="00E0011C"/>
  </w:style>
  <w:style w:type="character" w:customStyle="1" w:styleId="WW8Num44z6">
    <w:name w:val="WW8Num44z6"/>
    <w:rsid w:val="00E0011C"/>
  </w:style>
  <w:style w:type="character" w:customStyle="1" w:styleId="WW8Num44z7">
    <w:name w:val="WW8Num44z7"/>
    <w:rsid w:val="00E0011C"/>
  </w:style>
  <w:style w:type="character" w:customStyle="1" w:styleId="WW8Num44z8">
    <w:name w:val="WW8Num44z8"/>
    <w:rsid w:val="00E0011C"/>
  </w:style>
  <w:style w:type="character" w:customStyle="1" w:styleId="WW8Num46z1">
    <w:name w:val="WW8Num46z1"/>
    <w:rsid w:val="00E0011C"/>
  </w:style>
  <w:style w:type="character" w:customStyle="1" w:styleId="WW8Num46z2">
    <w:name w:val="WW8Num46z2"/>
    <w:rsid w:val="00E0011C"/>
  </w:style>
  <w:style w:type="character" w:customStyle="1" w:styleId="WW8Num46z3">
    <w:name w:val="WW8Num46z3"/>
    <w:rsid w:val="00E0011C"/>
  </w:style>
  <w:style w:type="character" w:customStyle="1" w:styleId="WW8Num46z4">
    <w:name w:val="WW8Num46z4"/>
    <w:rsid w:val="00E0011C"/>
  </w:style>
  <w:style w:type="character" w:customStyle="1" w:styleId="WW8Num46z5">
    <w:name w:val="WW8Num46z5"/>
    <w:rsid w:val="00E0011C"/>
  </w:style>
  <w:style w:type="character" w:customStyle="1" w:styleId="WW8Num46z6">
    <w:name w:val="WW8Num46z6"/>
    <w:rsid w:val="00E0011C"/>
  </w:style>
  <w:style w:type="character" w:customStyle="1" w:styleId="WW8Num46z7">
    <w:name w:val="WW8Num46z7"/>
    <w:rsid w:val="00E0011C"/>
  </w:style>
  <w:style w:type="character" w:customStyle="1" w:styleId="WW8Num46z8">
    <w:name w:val="WW8Num46z8"/>
    <w:rsid w:val="00E0011C"/>
  </w:style>
  <w:style w:type="character" w:customStyle="1" w:styleId="WW8Num47z1">
    <w:name w:val="WW8Num47z1"/>
    <w:rsid w:val="00E0011C"/>
  </w:style>
  <w:style w:type="character" w:customStyle="1" w:styleId="WW8Num47z2">
    <w:name w:val="WW8Num47z2"/>
    <w:rsid w:val="00E0011C"/>
  </w:style>
  <w:style w:type="character" w:customStyle="1" w:styleId="WW8Num47z3">
    <w:name w:val="WW8Num47z3"/>
    <w:rsid w:val="00E0011C"/>
  </w:style>
  <w:style w:type="character" w:customStyle="1" w:styleId="WW8Num47z4">
    <w:name w:val="WW8Num47z4"/>
    <w:rsid w:val="00E0011C"/>
  </w:style>
  <w:style w:type="character" w:customStyle="1" w:styleId="WW8Num47z5">
    <w:name w:val="WW8Num47z5"/>
    <w:rsid w:val="00E0011C"/>
  </w:style>
  <w:style w:type="character" w:customStyle="1" w:styleId="WW8Num47z6">
    <w:name w:val="WW8Num47z6"/>
    <w:rsid w:val="00E0011C"/>
  </w:style>
  <w:style w:type="character" w:customStyle="1" w:styleId="WW8Num47z7">
    <w:name w:val="WW8Num47z7"/>
    <w:rsid w:val="00E0011C"/>
  </w:style>
  <w:style w:type="character" w:customStyle="1" w:styleId="WW8Num47z8">
    <w:name w:val="WW8Num47z8"/>
    <w:rsid w:val="00E0011C"/>
  </w:style>
  <w:style w:type="character" w:customStyle="1" w:styleId="WW8Num48z1">
    <w:name w:val="WW8Num48z1"/>
    <w:rsid w:val="00E0011C"/>
  </w:style>
  <w:style w:type="character" w:customStyle="1" w:styleId="WW8Num48z2">
    <w:name w:val="WW8Num48z2"/>
    <w:rsid w:val="00E0011C"/>
  </w:style>
  <w:style w:type="character" w:customStyle="1" w:styleId="WW8Num48z3">
    <w:name w:val="WW8Num48z3"/>
    <w:rsid w:val="00E0011C"/>
  </w:style>
  <w:style w:type="character" w:customStyle="1" w:styleId="WW8Num48z4">
    <w:name w:val="WW8Num48z4"/>
    <w:rsid w:val="00E0011C"/>
  </w:style>
  <w:style w:type="character" w:customStyle="1" w:styleId="WW8Num48z5">
    <w:name w:val="WW8Num48z5"/>
    <w:rsid w:val="00E0011C"/>
  </w:style>
  <w:style w:type="character" w:customStyle="1" w:styleId="WW8Num48z6">
    <w:name w:val="WW8Num48z6"/>
    <w:rsid w:val="00E0011C"/>
  </w:style>
  <w:style w:type="character" w:customStyle="1" w:styleId="WW8Num48z7">
    <w:name w:val="WW8Num48z7"/>
    <w:rsid w:val="00E0011C"/>
  </w:style>
  <w:style w:type="character" w:customStyle="1" w:styleId="WW8Num48z8">
    <w:name w:val="WW8Num48z8"/>
    <w:rsid w:val="00E0011C"/>
  </w:style>
  <w:style w:type="character" w:customStyle="1" w:styleId="WW8Num49z1">
    <w:name w:val="WW8Num49z1"/>
    <w:rsid w:val="00E0011C"/>
  </w:style>
  <w:style w:type="character" w:customStyle="1" w:styleId="WW8Num49z2">
    <w:name w:val="WW8Num49z2"/>
    <w:rsid w:val="00E0011C"/>
  </w:style>
  <w:style w:type="character" w:customStyle="1" w:styleId="WW8Num49z3">
    <w:name w:val="WW8Num49z3"/>
    <w:rsid w:val="00E0011C"/>
  </w:style>
  <w:style w:type="character" w:customStyle="1" w:styleId="WW8Num49z4">
    <w:name w:val="WW8Num49z4"/>
    <w:rsid w:val="00E0011C"/>
  </w:style>
  <w:style w:type="character" w:customStyle="1" w:styleId="WW8Num49z5">
    <w:name w:val="WW8Num49z5"/>
    <w:rsid w:val="00E0011C"/>
  </w:style>
  <w:style w:type="character" w:customStyle="1" w:styleId="WW8Num49z6">
    <w:name w:val="WW8Num49z6"/>
    <w:rsid w:val="00E0011C"/>
  </w:style>
  <w:style w:type="character" w:customStyle="1" w:styleId="WW8Num49z7">
    <w:name w:val="WW8Num49z7"/>
    <w:rsid w:val="00E0011C"/>
  </w:style>
  <w:style w:type="character" w:customStyle="1" w:styleId="WW8Num49z8">
    <w:name w:val="WW8Num49z8"/>
    <w:rsid w:val="00E0011C"/>
  </w:style>
  <w:style w:type="character" w:customStyle="1" w:styleId="WW8Num50z1">
    <w:name w:val="WW8Num50z1"/>
    <w:rsid w:val="00E0011C"/>
  </w:style>
  <w:style w:type="character" w:customStyle="1" w:styleId="WW8Num50z2">
    <w:name w:val="WW8Num50z2"/>
    <w:rsid w:val="00E0011C"/>
  </w:style>
  <w:style w:type="character" w:customStyle="1" w:styleId="WW8Num50z3">
    <w:name w:val="WW8Num50z3"/>
    <w:rsid w:val="00E0011C"/>
  </w:style>
  <w:style w:type="character" w:customStyle="1" w:styleId="WW8Num50z4">
    <w:name w:val="WW8Num50z4"/>
    <w:rsid w:val="00E0011C"/>
  </w:style>
  <w:style w:type="character" w:customStyle="1" w:styleId="WW8Num50z5">
    <w:name w:val="WW8Num50z5"/>
    <w:rsid w:val="00E0011C"/>
  </w:style>
  <w:style w:type="character" w:customStyle="1" w:styleId="WW8Num50z6">
    <w:name w:val="WW8Num50z6"/>
    <w:rsid w:val="00E0011C"/>
  </w:style>
  <w:style w:type="character" w:customStyle="1" w:styleId="WW8Num50z7">
    <w:name w:val="WW8Num50z7"/>
    <w:rsid w:val="00E0011C"/>
  </w:style>
  <w:style w:type="character" w:customStyle="1" w:styleId="WW8Num50z8">
    <w:name w:val="WW8Num50z8"/>
    <w:rsid w:val="00E0011C"/>
  </w:style>
  <w:style w:type="character" w:customStyle="1" w:styleId="WW8Num51z3">
    <w:name w:val="WW8Num51z3"/>
    <w:rsid w:val="00E0011C"/>
  </w:style>
  <w:style w:type="character" w:customStyle="1" w:styleId="WW8Num51z4">
    <w:name w:val="WW8Num51z4"/>
    <w:rsid w:val="00E0011C"/>
  </w:style>
  <w:style w:type="character" w:customStyle="1" w:styleId="WW8Num51z5">
    <w:name w:val="WW8Num51z5"/>
    <w:rsid w:val="00E0011C"/>
  </w:style>
  <w:style w:type="character" w:customStyle="1" w:styleId="WW8Num51z6">
    <w:name w:val="WW8Num51z6"/>
    <w:rsid w:val="00E0011C"/>
  </w:style>
  <w:style w:type="character" w:customStyle="1" w:styleId="WW8Num51z7">
    <w:name w:val="WW8Num51z7"/>
    <w:rsid w:val="00E0011C"/>
  </w:style>
  <w:style w:type="character" w:customStyle="1" w:styleId="WW8Num51z8">
    <w:name w:val="WW8Num51z8"/>
    <w:rsid w:val="00E0011C"/>
  </w:style>
  <w:style w:type="character" w:customStyle="1" w:styleId="WW8Num53z1">
    <w:name w:val="WW8Num53z1"/>
    <w:rsid w:val="00E0011C"/>
  </w:style>
  <w:style w:type="character" w:customStyle="1" w:styleId="WW8Num53z2">
    <w:name w:val="WW8Num53z2"/>
    <w:rsid w:val="00E0011C"/>
  </w:style>
  <w:style w:type="character" w:customStyle="1" w:styleId="WW8Num53z3">
    <w:name w:val="WW8Num53z3"/>
    <w:rsid w:val="00E0011C"/>
  </w:style>
  <w:style w:type="character" w:customStyle="1" w:styleId="WW8Num53z4">
    <w:name w:val="WW8Num53z4"/>
    <w:rsid w:val="00E0011C"/>
  </w:style>
  <w:style w:type="character" w:customStyle="1" w:styleId="WW8Num53z5">
    <w:name w:val="WW8Num53z5"/>
    <w:rsid w:val="00E0011C"/>
  </w:style>
  <w:style w:type="character" w:customStyle="1" w:styleId="WW8Num53z6">
    <w:name w:val="WW8Num53z6"/>
    <w:rsid w:val="00E0011C"/>
  </w:style>
  <w:style w:type="character" w:customStyle="1" w:styleId="WW8Num53z7">
    <w:name w:val="WW8Num53z7"/>
    <w:rsid w:val="00E0011C"/>
  </w:style>
  <w:style w:type="character" w:customStyle="1" w:styleId="WW8Num53z8">
    <w:name w:val="WW8Num53z8"/>
    <w:rsid w:val="00E0011C"/>
  </w:style>
  <w:style w:type="character" w:customStyle="1" w:styleId="WW8Num54z1">
    <w:name w:val="WW8Num54z1"/>
    <w:rsid w:val="00E0011C"/>
  </w:style>
  <w:style w:type="character" w:customStyle="1" w:styleId="WW8Num54z2">
    <w:name w:val="WW8Num54z2"/>
    <w:rsid w:val="00E0011C"/>
  </w:style>
  <w:style w:type="character" w:customStyle="1" w:styleId="WW8Num54z3">
    <w:name w:val="WW8Num54z3"/>
    <w:rsid w:val="00E0011C"/>
  </w:style>
  <w:style w:type="character" w:customStyle="1" w:styleId="WW8Num54z4">
    <w:name w:val="WW8Num54z4"/>
    <w:rsid w:val="00E0011C"/>
  </w:style>
  <w:style w:type="character" w:customStyle="1" w:styleId="WW8Num54z5">
    <w:name w:val="WW8Num54z5"/>
    <w:rsid w:val="00E0011C"/>
  </w:style>
  <w:style w:type="character" w:customStyle="1" w:styleId="WW8Num54z6">
    <w:name w:val="WW8Num54z6"/>
    <w:rsid w:val="00E0011C"/>
  </w:style>
  <w:style w:type="character" w:customStyle="1" w:styleId="WW8Num54z7">
    <w:name w:val="WW8Num54z7"/>
    <w:rsid w:val="00E0011C"/>
  </w:style>
  <w:style w:type="character" w:customStyle="1" w:styleId="WW8Num54z8">
    <w:name w:val="WW8Num54z8"/>
    <w:rsid w:val="00E0011C"/>
  </w:style>
  <w:style w:type="character" w:customStyle="1" w:styleId="WW8Num58z1">
    <w:name w:val="WW8Num58z1"/>
    <w:rsid w:val="00E0011C"/>
  </w:style>
  <w:style w:type="character" w:customStyle="1" w:styleId="WW8Num58z2">
    <w:name w:val="WW8Num58z2"/>
    <w:rsid w:val="00E0011C"/>
  </w:style>
  <w:style w:type="character" w:customStyle="1" w:styleId="WW8Num58z3">
    <w:name w:val="WW8Num58z3"/>
    <w:rsid w:val="00E0011C"/>
  </w:style>
  <w:style w:type="character" w:customStyle="1" w:styleId="WW8Num58z4">
    <w:name w:val="WW8Num58z4"/>
    <w:rsid w:val="00E0011C"/>
  </w:style>
  <w:style w:type="character" w:customStyle="1" w:styleId="WW8Num58z5">
    <w:name w:val="WW8Num58z5"/>
    <w:rsid w:val="00E0011C"/>
  </w:style>
  <w:style w:type="character" w:customStyle="1" w:styleId="WW8Num58z6">
    <w:name w:val="WW8Num58z6"/>
    <w:rsid w:val="00E0011C"/>
  </w:style>
  <w:style w:type="character" w:customStyle="1" w:styleId="WW8Num58z7">
    <w:name w:val="WW8Num58z7"/>
    <w:rsid w:val="00E0011C"/>
  </w:style>
  <w:style w:type="character" w:customStyle="1" w:styleId="WW8Num58z8">
    <w:name w:val="WW8Num58z8"/>
    <w:rsid w:val="00E0011C"/>
  </w:style>
  <w:style w:type="character" w:customStyle="1" w:styleId="WW8Num59z1">
    <w:name w:val="WW8Num59z1"/>
    <w:rsid w:val="00E0011C"/>
  </w:style>
  <w:style w:type="character" w:customStyle="1" w:styleId="WW8Num59z2">
    <w:name w:val="WW8Num59z2"/>
    <w:rsid w:val="00E0011C"/>
  </w:style>
  <w:style w:type="character" w:customStyle="1" w:styleId="WW8Num59z3">
    <w:name w:val="WW8Num59z3"/>
    <w:rsid w:val="00E0011C"/>
  </w:style>
  <w:style w:type="character" w:customStyle="1" w:styleId="WW8Num59z4">
    <w:name w:val="WW8Num59z4"/>
    <w:rsid w:val="00E0011C"/>
  </w:style>
  <w:style w:type="character" w:customStyle="1" w:styleId="WW8Num59z5">
    <w:name w:val="WW8Num59z5"/>
    <w:rsid w:val="00E0011C"/>
  </w:style>
  <w:style w:type="character" w:customStyle="1" w:styleId="WW8Num59z6">
    <w:name w:val="WW8Num59z6"/>
    <w:rsid w:val="00E0011C"/>
  </w:style>
  <w:style w:type="character" w:customStyle="1" w:styleId="WW8Num59z7">
    <w:name w:val="WW8Num59z7"/>
    <w:rsid w:val="00E0011C"/>
  </w:style>
  <w:style w:type="character" w:customStyle="1" w:styleId="WW8Num59z8">
    <w:name w:val="WW8Num59z8"/>
    <w:rsid w:val="00E0011C"/>
  </w:style>
  <w:style w:type="character" w:customStyle="1" w:styleId="WW8Num60z1">
    <w:name w:val="WW8Num60z1"/>
    <w:rsid w:val="00E0011C"/>
  </w:style>
  <w:style w:type="character" w:customStyle="1" w:styleId="WW8Num60z2">
    <w:name w:val="WW8Num60z2"/>
    <w:rsid w:val="00E0011C"/>
  </w:style>
  <w:style w:type="character" w:customStyle="1" w:styleId="WW8Num60z3">
    <w:name w:val="WW8Num60z3"/>
    <w:rsid w:val="00E0011C"/>
  </w:style>
  <w:style w:type="character" w:customStyle="1" w:styleId="WW8Num60z4">
    <w:name w:val="WW8Num60z4"/>
    <w:rsid w:val="00E0011C"/>
  </w:style>
  <w:style w:type="character" w:customStyle="1" w:styleId="WW8Num60z5">
    <w:name w:val="WW8Num60z5"/>
    <w:rsid w:val="00E0011C"/>
  </w:style>
  <w:style w:type="character" w:customStyle="1" w:styleId="WW8Num60z6">
    <w:name w:val="WW8Num60z6"/>
    <w:rsid w:val="00E0011C"/>
  </w:style>
  <w:style w:type="character" w:customStyle="1" w:styleId="WW8Num60z7">
    <w:name w:val="WW8Num60z7"/>
    <w:rsid w:val="00E0011C"/>
  </w:style>
  <w:style w:type="character" w:customStyle="1" w:styleId="WW8Num60z8">
    <w:name w:val="WW8Num60z8"/>
    <w:rsid w:val="00E0011C"/>
  </w:style>
  <w:style w:type="character" w:customStyle="1" w:styleId="WW8Num61z1">
    <w:name w:val="WW8Num61z1"/>
    <w:rsid w:val="00E0011C"/>
  </w:style>
  <w:style w:type="character" w:customStyle="1" w:styleId="WW8Num61z2">
    <w:name w:val="WW8Num61z2"/>
    <w:rsid w:val="00E0011C"/>
  </w:style>
  <w:style w:type="character" w:customStyle="1" w:styleId="WW8Num61z3">
    <w:name w:val="WW8Num61z3"/>
    <w:rsid w:val="00E0011C"/>
  </w:style>
  <w:style w:type="character" w:customStyle="1" w:styleId="WW8Num61z4">
    <w:name w:val="WW8Num61z4"/>
    <w:rsid w:val="00E0011C"/>
  </w:style>
  <w:style w:type="character" w:customStyle="1" w:styleId="WW8Num61z5">
    <w:name w:val="WW8Num61z5"/>
    <w:rsid w:val="00E0011C"/>
  </w:style>
  <w:style w:type="character" w:customStyle="1" w:styleId="WW8Num61z6">
    <w:name w:val="WW8Num61z6"/>
    <w:rsid w:val="00E0011C"/>
  </w:style>
  <w:style w:type="character" w:customStyle="1" w:styleId="WW8Num61z7">
    <w:name w:val="WW8Num61z7"/>
    <w:rsid w:val="00E0011C"/>
  </w:style>
  <w:style w:type="character" w:customStyle="1" w:styleId="WW8Num61z8">
    <w:name w:val="WW8Num61z8"/>
    <w:rsid w:val="00E0011C"/>
  </w:style>
  <w:style w:type="character" w:customStyle="1" w:styleId="WW8Num62z1">
    <w:name w:val="WW8Num62z1"/>
    <w:rsid w:val="00E0011C"/>
  </w:style>
  <w:style w:type="character" w:customStyle="1" w:styleId="WW8Num62z2">
    <w:name w:val="WW8Num62z2"/>
    <w:rsid w:val="00E0011C"/>
  </w:style>
  <w:style w:type="character" w:customStyle="1" w:styleId="WW8Num62z3">
    <w:name w:val="WW8Num62z3"/>
    <w:rsid w:val="00E0011C"/>
  </w:style>
  <w:style w:type="character" w:customStyle="1" w:styleId="WW8Num62z4">
    <w:name w:val="WW8Num62z4"/>
    <w:rsid w:val="00E0011C"/>
  </w:style>
  <w:style w:type="character" w:customStyle="1" w:styleId="WW8Num62z5">
    <w:name w:val="WW8Num62z5"/>
    <w:rsid w:val="00E0011C"/>
  </w:style>
  <w:style w:type="character" w:customStyle="1" w:styleId="WW8Num62z6">
    <w:name w:val="WW8Num62z6"/>
    <w:rsid w:val="00E0011C"/>
  </w:style>
  <w:style w:type="character" w:customStyle="1" w:styleId="WW8Num62z7">
    <w:name w:val="WW8Num62z7"/>
    <w:rsid w:val="00E0011C"/>
  </w:style>
  <w:style w:type="character" w:customStyle="1" w:styleId="WW8Num62z8">
    <w:name w:val="WW8Num62z8"/>
    <w:rsid w:val="00E0011C"/>
  </w:style>
  <w:style w:type="character" w:customStyle="1" w:styleId="WW8Num63z1">
    <w:name w:val="WW8Num63z1"/>
    <w:rsid w:val="00E0011C"/>
  </w:style>
  <w:style w:type="character" w:customStyle="1" w:styleId="WW8Num63z2">
    <w:name w:val="WW8Num63z2"/>
    <w:rsid w:val="00E0011C"/>
  </w:style>
  <w:style w:type="character" w:customStyle="1" w:styleId="WW8Num63z3">
    <w:name w:val="WW8Num63z3"/>
    <w:rsid w:val="00E0011C"/>
  </w:style>
  <w:style w:type="character" w:customStyle="1" w:styleId="WW8Num63z4">
    <w:name w:val="WW8Num63z4"/>
    <w:rsid w:val="00E0011C"/>
  </w:style>
  <w:style w:type="character" w:customStyle="1" w:styleId="WW8Num63z5">
    <w:name w:val="WW8Num63z5"/>
    <w:rsid w:val="00E0011C"/>
  </w:style>
  <w:style w:type="character" w:customStyle="1" w:styleId="WW8Num63z6">
    <w:name w:val="WW8Num63z6"/>
    <w:rsid w:val="00E0011C"/>
  </w:style>
  <w:style w:type="character" w:customStyle="1" w:styleId="WW8Num63z7">
    <w:name w:val="WW8Num63z7"/>
    <w:rsid w:val="00E0011C"/>
  </w:style>
  <w:style w:type="character" w:customStyle="1" w:styleId="WW8Num63z8">
    <w:name w:val="WW8Num63z8"/>
    <w:rsid w:val="00E0011C"/>
  </w:style>
  <w:style w:type="character" w:customStyle="1" w:styleId="WW8Num64z1">
    <w:name w:val="WW8Num64z1"/>
    <w:rsid w:val="00E0011C"/>
  </w:style>
  <w:style w:type="character" w:customStyle="1" w:styleId="WW8Num64z2">
    <w:name w:val="WW8Num64z2"/>
    <w:rsid w:val="00E0011C"/>
  </w:style>
  <w:style w:type="character" w:customStyle="1" w:styleId="WW8Num64z3">
    <w:name w:val="WW8Num64z3"/>
    <w:rsid w:val="00E0011C"/>
  </w:style>
  <w:style w:type="character" w:customStyle="1" w:styleId="WW8Num64z4">
    <w:name w:val="WW8Num64z4"/>
    <w:rsid w:val="00E0011C"/>
  </w:style>
  <w:style w:type="character" w:customStyle="1" w:styleId="WW8Num64z5">
    <w:name w:val="WW8Num64z5"/>
    <w:rsid w:val="00E0011C"/>
  </w:style>
  <w:style w:type="character" w:customStyle="1" w:styleId="WW8Num64z6">
    <w:name w:val="WW8Num64z6"/>
    <w:rsid w:val="00E0011C"/>
  </w:style>
  <w:style w:type="character" w:customStyle="1" w:styleId="WW8Num64z7">
    <w:name w:val="WW8Num64z7"/>
    <w:rsid w:val="00E0011C"/>
  </w:style>
  <w:style w:type="character" w:customStyle="1" w:styleId="WW8Num64z8">
    <w:name w:val="WW8Num64z8"/>
    <w:rsid w:val="00E0011C"/>
  </w:style>
  <w:style w:type="character" w:customStyle="1" w:styleId="WW8Num65z1">
    <w:name w:val="WW8Num65z1"/>
    <w:rsid w:val="00E0011C"/>
  </w:style>
  <w:style w:type="character" w:customStyle="1" w:styleId="WW8Num65z2">
    <w:name w:val="WW8Num65z2"/>
    <w:rsid w:val="00E0011C"/>
  </w:style>
  <w:style w:type="character" w:customStyle="1" w:styleId="WW8Num65z3">
    <w:name w:val="WW8Num65z3"/>
    <w:rsid w:val="00E0011C"/>
  </w:style>
  <w:style w:type="character" w:customStyle="1" w:styleId="WW8Num65z4">
    <w:name w:val="WW8Num65z4"/>
    <w:rsid w:val="00E0011C"/>
  </w:style>
  <w:style w:type="character" w:customStyle="1" w:styleId="WW8Num65z5">
    <w:name w:val="WW8Num65z5"/>
    <w:rsid w:val="00E0011C"/>
  </w:style>
  <w:style w:type="character" w:customStyle="1" w:styleId="WW8Num65z6">
    <w:name w:val="WW8Num65z6"/>
    <w:rsid w:val="00E0011C"/>
  </w:style>
  <w:style w:type="character" w:customStyle="1" w:styleId="WW8Num65z7">
    <w:name w:val="WW8Num65z7"/>
    <w:rsid w:val="00E0011C"/>
  </w:style>
  <w:style w:type="character" w:customStyle="1" w:styleId="WW8Num65z8">
    <w:name w:val="WW8Num65z8"/>
    <w:rsid w:val="00E0011C"/>
  </w:style>
  <w:style w:type="character" w:customStyle="1" w:styleId="WW8Num66z0">
    <w:name w:val="WW8Num66z0"/>
    <w:rsid w:val="00E0011C"/>
    <w:rPr>
      <w:rFonts w:hint="default"/>
    </w:rPr>
  </w:style>
  <w:style w:type="character" w:customStyle="1" w:styleId="WW8Num66z1">
    <w:name w:val="WW8Num66z1"/>
    <w:rsid w:val="00E0011C"/>
  </w:style>
  <w:style w:type="character" w:customStyle="1" w:styleId="WW8Num66z2">
    <w:name w:val="WW8Num66z2"/>
    <w:rsid w:val="00E0011C"/>
  </w:style>
  <w:style w:type="character" w:customStyle="1" w:styleId="WW8Num66z3">
    <w:name w:val="WW8Num66z3"/>
    <w:rsid w:val="00E0011C"/>
  </w:style>
  <w:style w:type="character" w:customStyle="1" w:styleId="WW8Num66z4">
    <w:name w:val="WW8Num66z4"/>
    <w:rsid w:val="00E0011C"/>
  </w:style>
  <w:style w:type="character" w:customStyle="1" w:styleId="WW8Num66z5">
    <w:name w:val="WW8Num66z5"/>
    <w:rsid w:val="00E0011C"/>
  </w:style>
  <w:style w:type="character" w:customStyle="1" w:styleId="WW8Num66z6">
    <w:name w:val="WW8Num66z6"/>
    <w:rsid w:val="00E0011C"/>
  </w:style>
  <w:style w:type="character" w:customStyle="1" w:styleId="WW8Num66z7">
    <w:name w:val="WW8Num66z7"/>
    <w:rsid w:val="00E0011C"/>
  </w:style>
  <w:style w:type="character" w:customStyle="1" w:styleId="WW8Num66z8">
    <w:name w:val="WW8Num66z8"/>
    <w:rsid w:val="00E0011C"/>
  </w:style>
  <w:style w:type="character" w:customStyle="1" w:styleId="WW8Num67z0">
    <w:name w:val="WW8Num67z0"/>
    <w:rsid w:val="00E0011C"/>
    <w:rPr>
      <w:rFonts w:hint="default"/>
    </w:rPr>
  </w:style>
  <w:style w:type="character" w:customStyle="1" w:styleId="WW8Num67z1">
    <w:name w:val="WW8Num67z1"/>
    <w:rsid w:val="00E0011C"/>
  </w:style>
  <w:style w:type="character" w:customStyle="1" w:styleId="WW8Num67z2">
    <w:name w:val="WW8Num67z2"/>
    <w:rsid w:val="00E0011C"/>
  </w:style>
  <w:style w:type="character" w:customStyle="1" w:styleId="WW8Num67z3">
    <w:name w:val="WW8Num67z3"/>
    <w:rsid w:val="00E0011C"/>
  </w:style>
  <w:style w:type="character" w:customStyle="1" w:styleId="WW8Num67z4">
    <w:name w:val="WW8Num67z4"/>
    <w:rsid w:val="00E0011C"/>
  </w:style>
  <w:style w:type="character" w:customStyle="1" w:styleId="WW8Num67z5">
    <w:name w:val="WW8Num67z5"/>
    <w:rsid w:val="00E0011C"/>
  </w:style>
  <w:style w:type="character" w:customStyle="1" w:styleId="WW8Num67z6">
    <w:name w:val="WW8Num67z6"/>
    <w:rsid w:val="00E0011C"/>
  </w:style>
  <w:style w:type="character" w:customStyle="1" w:styleId="WW8Num67z7">
    <w:name w:val="WW8Num67z7"/>
    <w:rsid w:val="00E0011C"/>
  </w:style>
  <w:style w:type="character" w:customStyle="1" w:styleId="WW8Num67z8">
    <w:name w:val="WW8Num67z8"/>
    <w:rsid w:val="00E0011C"/>
  </w:style>
  <w:style w:type="character" w:customStyle="1" w:styleId="WW8Num68z0">
    <w:name w:val="WW8Num68z0"/>
    <w:rsid w:val="00E0011C"/>
    <w:rPr>
      <w:rFonts w:hint="default"/>
      <w:color w:val="auto"/>
      <w:sz w:val="22"/>
      <w:szCs w:val="22"/>
    </w:rPr>
  </w:style>
  <w:style w:type="character" w:customStyle="1" w:styleId="WW8Num68z1">
    <w:name w:val="WW8Num68z1"/>
    <w:rsid w:val="00E0011C"/>
  </w:style>
  <w:style w:type="character" w:customStyle="1" w:styleId="WW8Num68z2">
    <w:name w:val="WW8Num68z2"/>
    <w:rsid w:val="00E0011C"/>
  </w:style>
  <w:style w:type="character" w:customStyle="1" w:styleId="WW8Num68z3">
    <w:name w:val="WW8Num68z3"/>
    <w:rsid w:val="00E0011C"/>
  </w:style>
  <w:style w:type="character" w:customStyle="1" w:styleId="WW8Num68z4">
    <w:name w:val="WW8Num68z4"/>
    <w:rsid w:val="00E0011C"/>
  </w:style>
  <w:style w:type="character" w:customStyle="1" w:styleId="WW8Num68z5">
    <w:name w:val="WW8Num68z5"/>
    <w:rsid w:val="00E0011C"/>
  </w:style>
  <w:style w:type="character" w:customStyle="1" w:styleId="WW8Num68z6">
    <w:name w:val="WW8Num68z6"/>
    <w:rsid w:val="00E0011C"/>
  </w:style>
  <w:style w:type="character" w:customStyle="1" w:styleId="WW8Num68z7">
    <w:name w:val="WW8Num68z7"/>
    <w:rsid w:val="00E0011C"/>
  </w:style>
  <w:style w:type="character" w:customStyle="1" w:styleId="WW8Num68z8">
    <w:name w:val="WW8Num68z8"/>
    <w:rsid w:val="00E0011C"/>
  </w:style>
  <w:style w:type="character" w:customStyle="1" w:styleId="WW8Num69z0">
    <w:name w:val="WW8Num69z0"/>
    <w:rsid w:val="00E0011C"/>
    <w:rPr>
      <w:b w:val="0"/>
      <w:bCs/>
    </w:rPr>
  </w:style>
  <w:style w:type="character" w:customStyle="1" w:styleId="WW8Num69z1">
    <w:name w:val="WW8Num69z1"/>
    <w:rsid w:val="00E0011C"/>
  </w:style>
  <w:style w:type="character" w:customStyle="1" w:styleId="WW8Num69z2">
    <w:name w:val="WW8Num69z2"/>
    <w:rsid w:val="00E0011C"/>
  </w:style>
  <w:style w:type="character" w:customStyle="1" w:styleId="WW8Num69z3">
    <w:name w:val="WW8Num69z3"/>
    <w:rsid w:val="00E0011C"/>
  </w:style>
  <w:style w:type="character" w:customStyle="1" w:styleId="WW8Num69z4">
    <w:name w:val="WW8Num69z4"/>
    <w:rsid w:val="00E0011C"/>
  </w:style>
  <w:style w:type="character" w:customStyle="1" w:styleId="WW8Num69z5">
    <w:name w:val="WW8Num69z5"/>
    <w:rsid w:val="00E0011C"/>
  </w:style>
  <w:style w:type="character" w:customStyle="1" w:styleId="WW8Num69z6">
    <w:name w:val="WW8Num69z6"/>
    <w:rsid w:val="00E0011C"/>
  </w:style>
  <w:style w:type="character" w:customStyle="1" w:styleId="WW8Num69z7">
    <w:name w:val="WW8Num69z7"/>
    <w:rsid w:val="00E0011C"/>
  </w:style>
  <w:style w:type="character" w:customStyle="1" w:styleId="WW8Num69z8">
    <w:name w:val="WW8Num69z8"/>
    <w:rsid w:val="00E0011C"/>
  </w:style>
  <w:style w:type="character" w:customStyle="1" w:styleId="WW8Num70z0">
    <w:name w:val="WW8Num70z0"/>
    <w:rsid w:val="00E0011C"/>
    <w:rPr>
      <w:rFonts w:hint="default"/>
      <w:color w:val="auto"/>
      <w:sz w:val="22"/>
      <w:szCs w:val="22"/>
    </w:rPr>
  </w:style>
  <w:style w:type="character" w:customStyle="1" w:styleId="WW8Num70z1">
    <w:name w:val="WW8Num70z1"/>
    <w:rsid w:val="00E0011C"/>
  </w:style>
  <w:style w:type="character" w:customStyle="1" w:styleId="WW8Num70z2">
    <w:name w:val="WW8Num70z2"/>
    <w:rsid w:val="00E0011C"/>
  </w:style>
  <w:style w:type="character" w:customStyle="1" w:styleId="WW8Num70z3">
    <w:name w:val="WW8Num70z3"/>
    <w:rsid w:val="00E0011C"/>
  </w:style>
  <w:style w:type="character" w:customStyle="1" w:styleId="WW8Num70z4">
    <w:name w:val="WW8Num70z4"/>
    <w:rsid w:val="00E0011C"/>
  </w:style>
  <w:style w:type="character" w:customStyle="1" w:styleId="WW8Num70z5">
    <w:name w:val="WW8Num70z5"/>
    <w:rsid w:val="00E0011C"/>
  </w:style>
  <w:style w:type="character" w:customStyle="1" w:styleId="WW8Num70z6">
    <w:name w:val="WW8Num70z6"/>
    <w:rsid w:val="00E0011C"/>
  </w:style>
  <w:style w:type="character" w:customStyle="1" w:styleId="WW8Num70z7">
    <w:name w:val="WW8Num70z7"/>
    <w:rsid w:val="00E0011C"/>
  </w:style>
  <w:style w:type="character" w:customStyle="1" w:styleId="WW8Num70z8">
    <w:name w:val="WW8Num70z8"/>
    <w:rsid w:val="00E0011C"/>
  </w:style>
  <w:style w:type="character" w:customStyle="1" w:styleId="WW8Num71z0">
    <w:name w:val="WW8Num71z0"/>
    <w:rsid w:val="00E0011C"/>
    <w:rPr>
      <w:rFonts w:hint="default"/>
    </w:rPr>
  </w:style>
  <w:style w:type="character" w:customStyle="1" w:styleId="WW8Num72z0">
    <w:name w:val="WW8Num72z0"/>
    <w:rsid w:val="00E0011C"/>
  </w:style>
  <w:style w:type="character" w:customStyle="1" w:styleId="WW8Num72z1">
    <w:name w:val="WW8Num72z1"/>
    <w:rsid w:val="00E0011C"/>
  </w:style>
  <w:style w:type="character" w:customStyle="1" w:styleId="WW8Num72z2">
    <w:name w:val="WW8Num72z2"/>
    <w:rsid w:val="00E0011C"/>
  </w:style>
  <w:style w:type="character" w:customStyle="1" w:styleId="WW8Num72z3">
    <w:name w:val="WW8Num72z3"/>
    <w:rsid w:val="00E0011C"/>
  </w:style>
  <w:style w:type="character" w:customStyle="1" w:styleId="WW8Num72z4">
    <w:name w:val="WW8Num72z4"/>
    <w:rsid w:val="00E0011C"/>
  </w:style>
  <w:style w:type="character" w:customStyle="1" w:styleId="WW8Num72z5">
    <w:name w:val="WW8Num72z5"/>
    <w:rsid w:val="00E0011C"/>
  </w:style>
  <w:style w:type="character" w:customStyle="1" w:styleId="WW8Num72z6">
    <w:name w:val="WW8Num72z6"/>
    <w:rsid w:val="00E0011C"/>
  </w:style>
  <w:style w:type="character" w:customStyle="1" w:styleId="WW8Num72z7">
    <w:name w:val="WW8Num72z7"/>
    <w:rsid w:val="00E0011C"/>
  </w:style>
  <w:style w:type="character" w:customStyle="1" w:styleId="WW8Num72z8">
    <w:name w:val="WW8Num72z8"/>
    <w:rsid w:val="00E0011C"/>
  </w:style>
  <w:style w:type="character" w:customStyle="1" w:styleId="WW8Num73z0">
    <w:name w:val="WW8Num73z0"/>
    <w:rsid w:val="00E0011C"/>
    <w:rPr>
      <w:rFonts w:hint="default"/>
    </w:rPr>
  </w:style>
  <w:style w:type="character" w:customStyle="1" w:styleId="WW8Num74z0">
    <w:name w:val="WW8Num74z0"/>
    <w:rsid w:val="00E0011C"/>
    <w:rPr>
      <w:rFonts w:hint="default"/>
    </w:rPr>
  </w:style>
  <w:style w:type="character" w:customStyle="1" w:styleId="WW8Num74z1">
    <w:name w:val="WW8Num74z1"/>
    <w:rsid w:val="00E0011C"/>
  </w:style>
  <w:style w:type="character" w:customStyle="1" w:styleId="WW8Num74z2">
    <w:name w:val="WW8Num74z2"/>
    <w:rsid w:val="00E0011C"/>
  </w:style>
  <w:style w:type="character" w:customStyle="1" w:styleId="WW8Num74z3">
    <w:name w:val="WW8Num74z3"/>
    <w:rsid w:val="00E0011C"/>
  </w:style>
  <w:style w:type="character" w:customStyle="1" w:styleId="WW8Num74z4">
    <w:name w:val="WW8Num74z4"/>
    <w:rsid w:val="00E0011C"/>
  </w:style>
  <w:style w:type="character" w:customStyle="1" w:styleId="WW8Num74z5">
    <w:name w:val="WW8Num74z5"/>
    <w:rsid w:val="00E0011C"/>
  </w:style>
  <w:style w:type="character" w:customStyle="1" w:styleId="WW8Num74z6">
    <w:name w:val="WW8Num74z6"/>
    <w:rsid w:val="00E0011C"/>
  </w:style>
  <w:style w:type="character" w:customStyle="1" w:styleId="WW8Num74z7">
    <w:name w:val="WW8Num74z7"/>
    <w:rsid w:val="00E0011C"/>
  </w:style>
  <w:style w:type="character" w:customStyle="1" w:styleId="WW8Num74z8">
    <w:name w:val="WW8Num74z8"/>
    <w:rsid w:val="00E0011C"/>
  </w:style>
  <w:style w:type="character" w:customStyle="1" w:styleId="WW8Num75z0">
    <w:name w:val="WW8Num75z0"/>
    <w:rsid w:val="00E0011C"/>
    <w:rPr>
      <w:rFonts w:hint="default"/>
    </w:rPr>
  </w:style>
  <w:style w:type="character" w:customStyle="1" w:styleId="WW8Num75z1">
    <w:name w:val="WW8Num75z1"/>
    <w:rsid w:val="00E0011C"/>
  </w:style>
  <w:style w:type="character" w:customStyle="1" w:styleId="WW8Num75z2">
    <w:name w:val="WW8Num75z2"/>
    <w:rsid w:val="00E0011C"/>
  </w:style>
  <w:style w:type="character" w:customStyle="1" w:styleId="WW8Num75z3">
    <w:name w:val="WW8Num75z3"/>
    <w:rsid w:val="00E0011C"/>
  </w:style>
  <w:style w:type="character" w:customStyle="1" w:styleId="WW8Num75z4">
    <w:name w:val="WW8Num75z4"/>
    <w:rsid w:val="00E0011C"/>
  </w:style>
  <w:style w:type="character" w:customStyle="1" w:styleId="WW8Num75z5">
    <w:name w:val="WW8Num75z5"/>
    <w:rsid w:val="00E0011C"/>
  </w:style>
  <w:style w:type="character" w:customStyle="1" w:styleId="WW8Num75z6">
    <w:name w:val="WW8Num75z6"/>
    <w:rsid w:val="00E0011C"/>
  </w:style>
  <w:style w:type="character" w:customStyle="1" w:styleId="WW8Num75z7">
    <w:name w:val="WW8Num75z7"/>
    <w:rsid w:val="00E0011C"/>
  </w:style>
  <w:style w:type="character" w:customStyle="1" w:styleId="WW8Num75z8">
    <w:name w:val="WW8Num75z8"/>
    <w:rsid w:val="00E0011C"/>
  </w:style>
  <w:style w:type="character" w:customStyle="1" w:styleId="WW8Num76z0">
    <w:name w:val="WW8Num76z0"/>
    <w:rsid w:val="00E0011C"/>
    <w:rPr>
      <w:rFonts w:eastAsia="Times New Roman" w:cs="Calibri"/>
      <w:lang w:eastAsia="pl-PL"/>
    </w:rPr>
  </w:style>
  <w:style w:type="character" w:customStyle="1" w:styleId="WW8Num76z1">
    <w:name w:val="WW8Num76z1"/>
    <w:rsid w:val="00E0011C"/>
  </w:style>
  <w:style w:type="character" w:customStyle="1" w:styleId="WW8Num76z2">
    <w:name w:val="WW8Num76z2"/>
    <w:rsid w:val="00E0011C"/>
  </w:style>
  <w:style w:type="character" w:customStyle="1" w:styleId="WW8Num76z3">
    <w:name w:val="WW8Num76z3"/>
    <w:rsid w:val="00E0011C"/>
  </w:style>
  <w:style w:type="character" w:customStyle="1" w:styleId="WW8Num76z4">
    <w:name w:val="WW8Num76z4"/>
    <w:rsid w:val="00E0011C"/>
  </w:style>
  <w:style w:type="character" w:customStyle="1" w:styleId="WW8Num76z5">
    <w:name w:val="WW8Num76z5"/>
    <w:rsid w:val="00E0011C"/>
  </w:style>
  <w:style w:type="character" w:customStyle="1" w:styleId="WW8Num76z6">
    <w:name w:val="WW8Num76z6"/>
    <w:rsid w:val="00E0011C"/>
  </w:style>
  <w:style w:type="character" w:customStyle="1" w:styleId="WW8Num76z7">
    <w:name w:val="WW8Num76z7"/>
    <w:rsid w:val="00E0011C"/>
  </w:style>
  <w:style w:type="character" w:customStyle="1" w:styleId="WW8Num76z8">
    <w:name w:val="WW8Num76z8"/>
    <w:rsid w:val="00E0011C"/>
  </w:style>
  <w:style w:type="character" w:customStyle="1" w:styleId="WW8Num77z0">
    <w:name w:val="WW8Num77z0"/>
    <w:rsid w:val="00E0011C"/>
    <w:rPr>
      <w:rFonts w:hint="default"/>
    </w:rPr>
  </w:style>
  <w:style w:type="character" w:customStyle="1" w:styleId="WW8Num78z0">
    <w:name w:val="WW8Num78z0"/>
    <w:rsid w:val="00E0011C"/>
    <w:rPr>
      <w:rFonts w:hint="default"/>
      <w:b w:val="0"/>
    </w:rPr>
  </w:style>
  <w:style w:type="character" w:customStyle="1" w:styleId="WW8Num78z1">
    <w:name w:val="WW8Num78z1"/>
    <w:rsid w:val="00E0011C"/>
    <w:rPr>
      <w:rFonts w:hint="default"/>
    </w:rPr>
  </w:style>
  <w:style w:type="character" w:customStyle="1" w:styleId="WW8Num78z3">
    <w:name w:val="WW8Num78z3"/>
    <w:rsid w:val="00E0011C"/>
  </w:style>
  <w:style w:type="character" w:customStyle="1" w:styleId="WW8Num78z4">
    <w:name w:val="WW8Num78z4"/>
    <w:rsid w:val="00E0011C"/>
  </w:style>
  <w:style w:type="character" w:customStyle="1" w:styleId="WW8Num78z5">
    <w:name w:val="WW8Num78z5"/>
    <w:rsid w:val="00E0011C"/>
  </w:style>
  <w:style w:type="character" w:customStyle="1" w:styleId="WW8Num78z6">
    <w:name w:val="WW8Num78z6"/>
    <w:rsid w:val="00E0011C"/>
  </w:style>
  <w:style w:type="character" w:customStyle="1" w:styleId="WW8Num78z7">
    <w:name w:val="WW8Num78z7"/>
    <w:rsid w:val="00E0011C"/>
  </w:style>
  <w:style w:type="character" w:customStyle="1" w:styleId="WW8Num78z8">
    <w:name w:val="WW8Num78z8"/>
    <w:rsid w:val="00E0011C"/>
  </w:style>
  <w:style w:type="character" w:customStyle="1" w:styleId="WW8Num79z0">
    <w:name w:val="WW8Num79z0"/>
    <w:rsid w:val="00E0011C"/>
    <w:rPr>
      <w:rFonts w:hint="default"/>
    </w:rPr>
  </w:style>
  <w:style w:type="character" w:customStyle="1" w:styleId="WW8Num80z0">
    <w:name w:val="WW8Num80z0"/>
    <w:rsid w:val="00E0011C"/>
    <w:rPr>
      <w:rFonts w:hint="default"/>
    </w:rPr>
  </w:style>
  <w:style w:type="character" w:customStyle="1" w:styleId="WW8Num81z0">
    <w:name w:val="WW8Num81z0"/>
    <w:rsid w:val="00E0011C"/>
    <w:rPr>
      <w:rFonts w:hint="default"/>
      <w:color w:val="auto"/>
      <w:sz w:val="22"/>
      <w:szCs w:val="22"/>
    </w:rPr>
  </w:style>
  <w:style w:type="character" w:customStyle="1" w:styleId="WW8Num81z1">
    <w:name w:val="WW8Num81z1"/>
    <w:rsid w:val="00E0011C"/>
  </w:style>
  <w:style w:type="character" w:customStyle="1" w:styleId="WW8Num81z2">
    <w:name w:val="WW8Num81z2"/>
    <w:rsid w:val="00E0011C"/>
  </w:style>
  <w:style w:type="character" w:customStyle="1" w:styleId="WW8Num81z3">
    <w:name w:val="WW8Num81z3"/>
    <w:rsid w:val="00E0011C"/>
  </w:style>
  <w:style w:type="character" w:customStyle="1" w:styleId="WW8Num81z4">
    <w:name w:val="WW8Num81z4"/>
    <w:rsid w:val="00E0011C"/>
  </w:style>
  <w:style w:type="character" w:customStyle="1" w:styleId="WW8Num81z5">
    <w:name w:val="WW8Num81z5"/>
    <w:rsid w:val="00E0011C"/>
  </w:style>
  <w:style w:type="character" w:customStyle="1" w:styleId="WW8Num81z6">
    <w:name w:val="WW8Num81z6"/>
    <w:rsid w:val="00E0011C"/>
  </w:style>
  <w:style w:type="character" w:customStyle="1" w:styleId="WW8Num81z7">
    <w:name w:val="WW8Num81z7"/>
    <w:rsid w:val="00E0011C"/>
  </w:style>
  <w:style w:type="character" w:customStyle="1" w:styleId="WW8Num81z8">
    <w:name w:val="WW8Num81z8"/>
    <w:rsid w:val="00E0011C"/>
  </w:style>
  <w:style w:type="character" w:customStyle="1" w:styleId="WW8Num82z0">
    <w:name w:val="WW8Num82z0"/>
    <w:rsid w:val="00E0011C"/>
    <w:rPr>
      <w:rFonts w:hint="default"/>
    </w:rPr>
  </w:style>
  <w:style w:type="character" w:customStyle="1" w:styleId="WW8Num82z1">
    <w:name w:val="WW8Num82z1"/>
    <w:rsid w:val="00E0011C"/>
  </w:style>
  <w:style w:type="character" w:customStyle="1" w:styleId="WW8Num82z2">
    <w:name w:val="WW8Num82z2"/>
    <w:rsid w:val="00E0011C"/>
  </w:style>
  <w:style w:type="character" w:customStyle="1" w:styleId="WW8Num82z3">
    <w:name w:val="WW8Num82z3"/>
    <w:rsid w:val="00E0011C"/>
  </w:style>
  <w:style w:type="character" w:customStyle="1" w:styleId="WW8Num82z4">
    <w:name w:val="WW8Num82z4"/>
    <w:rsid w:val="00E0011C"/>
  </w:style>
  <w:style w:type="character" w:customStyle="1" w:styleId="WW8Num82z5">
    <w:name w:val="WW8Num82z5"/>
    <w:rsid w:val="00E0011C"/>
  </w:style>
  <w:style w:type="character" w:customStyle="1" w:styleId="WW8Num82z6">
    <w:name w:val="WW8Num82z6"/>
    <w:rsid w:val="00E0011C"/>
  </w:style>
  <w:style w:type="character" w:customStyle="1" w:styleId="WW8Num82z7">
    <w:name w:val="WW8Num82z7"/>
    <w:rsid w:val="00E0011C"/>
  </w:style>
  <w:style w:type="character" w:customStyle="1" w:styleId="WW8Num82z8">
    <w:name w:val="WW8Num82z8"/>
    <w:rsid w:val="00E0011C"/>
  </w:style>
  <w:style w:type="character" w:customStyle="1" w:styleId="WW8Num83z0">
    <w:name w:val="WW8Num83z0"/>
    <w:rsid w:val="00E0011C"/>
    <w:rPr>
      <w:rFonts w:hint="default"/>
    </w:rPr>
  </w:style>
  <w:style w:type="character" w:customStyle="1" w:styleId="WW8Num83z1">
    <w:name w:val="WW8Num83z1"/>
    <w:rsid w:val="00E0011C"/>
  </w:style>
  <w:style w:type="character" w:customStyle="1" w:styleId="WW8Num83z2">
    <w:name w:val="WW8Num83z2"/>
    <w:rsid w:val="00E0011C"/>
  </w:style>
  <w:style w:type="character" w:customStyle="1" w:styleId="WW8Num83z3">
    <w:name w:val="WW8Num83z3"/>
    <w:rsid w:val="00E0011C"/>
  </w:style>
  <w:style w:type="character" w:customStyle="1" w:styleId="WW8Num83z4">
    <w:name w:val="WW8Num83z4"/>
    <w:rsid w:val="00E0011C"/>
  </w:style>
  <w:style w:type="character" w:customStyle="1" w:styleId="WW8Num83z5">
    <w:name w:val="WW8Num83z5"/>
    <w:rsid w:val="00E0011C"/>
  </w:style>
  <w:style w:type="character" w:customStyle="1" w:styleId="WW8Num83z6">
    <w:name w:val="WW8Num83z6"/>
    <w:rsid w:val="00E0011C"/>
  </w:style>
  <w:style w:type="character" w:customStyle="1" w:styleId="WW8Num83z7">
    <w:name w:val="WW8Num83z7"/>
    <w:rsid w:val="00E0011C"/>
  </w:style>
  <w:style w:type="character" w:customStyle="1" w:styleId="WW8Num83z8">
    <w:name w:val="WW8Num83z8"/>
    <w:rsid w:val="00E0011C"/>
  </w:style>
  <w:style w:type="character" w:customStyle="1" w:styleId="WW8Num84z0">
    <w:name w:val="WW8Num84z0"/>
    <w:rsid w:val="00E0011C"/>
    <w:rPr>
      <w:rFonts w:hint="default"/>
      <w:color w:val="auto"/>
      <w:sz w:val="22"/>
      <w:szCs w:val="22"/>
    </w:rPr>
  </w:style>
  <w:style w:type="character" w:customStyle="1" w:styleId="WW8Num84z1">
    <w:name w:val="WW8Num84z1"/>
    <w:rsid w:val="00E0011C"/>
  </w:style>
  <w:style w:type="character" w:customStyle="1" w:styleId="WW8Num84z2">
    <w:name w:val="WW8Num84z2"/>
    <w:rsid w:val="00E0011C"/>
  </w:style>
  <w:style w:type="character" w:customStyle="1" w:styleId="WW8Num84z3">
    <w:name w:val="WW8Num84z3"/>
    <w:rsid w:val="00E0011C"/>
  </w:style>
  <w:style w:type="character" w:customStyle="1" w:styleId="WW8Num84z4">
    <w:name w:val="WW8Num84z4"/>
    <w:rsid w:val="00E0011C"/>
  </w:style>
  <w:style w:type="character" w:customStyle="1" w:styleId="WW8Num84z5">
    <w:name w:val="WW8Num84z5"/>
    <w:rsid w:val="00E0011C"/>
  </w:style>
  <w:style w:type="character" w:customStyle="1" w:styleId="WW8Num84z6">
    <w:name w:val="WW8Num84z6"/>
    <w:rsid w:val="00E0011C"/>
  </w:style>
  <w:style w:type="character" w:customStyle="1" w:styleId="WW8Num84z7">
    <w:name w:val="WW8Num84z7"/>
    <w:rsid w:val="00E0011C"/>
  </w:style>
  <w:style w:type="character" w:customStyle="1" w:styleId="WW8Num84z8">
    <w:name w:val="WW8Num84z8"/>
    <w:rsid w:val="00E0011C"/>
  </w:style>
  <w:style w:type="character" w:customStyle="1" w:styleId="WW8Num85z0">
    <w:name w:val="WW8Num85z0"/>
    <w:rsid w:val="00E0011C"/>
    <w:rPr>
      <w:rFonts w:hint="default"/>
    </w:rPr>
  </w:style>
  <w:style w:type="character" w:customStyle="1" w:styleId="WW8Num85z1">
    <w:name w:val="WW8Num85z1"/>
    <w:rsid w:val="00E0011C"/>
  </w:style>
  <w:style w:type="character" w:customStyle="1" w:styleId="WW8Num85z2">
    <w:name w:val="WW8Num85z2"/>
    <w:rsid w:val="00E0011C"/>
  </w:style>
  <w:style w:type="character" w:customStyle="1" w:styleId="WW8Num85z3">
    <w:name w:val="WW8Num85z3"/>
    <w:rsid w:val="00E0011C"/>
  </w:style>
  <w:style w:type="character" w:customStyle="1" w:styleId="WW8Num85z4">
    <w:name w:val="WW8Num85z4"/>
    <w:rsid w:val="00E0011C"/>
  </w:style>
  <w:style w:type="character" w:customStyle="1" w:styleId="WW8Num85z5">
    <w:name w:val="WW8Num85z5"/>
    <w:rsid w:val="00E0011C"/>
  </w:style>
  <w:style w:type="character" w:customStyle="1" w:styleId="WW8Num85z6">
    <w:name w:val="WW8Num85z6"/>
    <w:rsid w:val="00E0011C"/>
  </w:style>
  <w:style w:type="character" w:customStyle="1" w:styleId="WW8Num85z7">
    <w:name w:val="WW8Num85z7"/>
    <w:rsid w:val="00E0011C"/>
  </w:style>
  <w:style w:type="character" w:customStyle="1" w:styleId="WW8Num85z8">
    <w:name w:val="WW8Num85z8"/>
    <w:rsid w:val="00E0011C"/>
  </w:style>
  <w:style w:type="character" w:customStyle="1" w:styleId="WW8Num86z0">
    <w:name w:val="WW8Num86z0"/>
    <w:rsid w:val="00E0011C"/>
  </w:style>
  <w:style w:type="character" w:customStyle="1" w:styleId="WW8Num86z1">
    <w:name w:val="WW8Num86z1"/>
    <w:rsid w:val="00E0011C"/>
  </w:style>
  <w:style w:type="character" w:customStyle="1" w:styleId="WW8Num86z2">
    <w:name w:val="WW8Num86z2"/>
    <w:rsid w:val="00E0011C"/>
  </w:style>
  <w:style w:type="character" w:customStyle="1" w:styleId="WW8Num86z3">
    <w:name w:val="WW8Num86z3"/>
    <w:rsid w:val="00E0011C"/>
  </w:style>
  <w:style w:type="character" w:customStyle="1" w:styleId="WW8Num86z4">
    <w:name w:val="WW8Num86z4"/>
    <w:rsid w:val="00E0011C"/>
  </w:style>
  <w:style w:type="character" w:customStyle="1" w:styleId="WW8Num86z5">
    <w:name w:val="WW8Num86z5"/>
    <w:rsid w:val="00E0011C"/>
  </w:style>
  <w:style w:type="character" w:customStyle="1" w:styleId="WW8Num86z6">
    <w:name w:val="WW8Num86z6"/>
    <w:rsid w:val="00E0011C"/>
  </w:style>
  <w:style w:type="character" w:customStyle="1" w:styleId="WW8Num86z7">
    <w:name w:val="WW8Num86z7"/>
    <w:rsid w:val="00E0011C"/>
  </w:style>
  <w:style w:type="character" w:customStyle="1" w:styleId="WW8Num86z8">
    <w:name w:val="WW8Num86z8"/>
    <w:rsid w:val="00E0011C"/>
  </w:style>
  <w:style w:type="character" w:customStyle="1" w:styleId="WW8Num87z0">
    <w:name w:val="WW8Num87z0"/>
    <w:rsid w:val="00E0011C"/>
    <w:rPr>
      <w:rFonts w:hint="default"/>
    </w:rPr>
  </w:style>
  <w:style w:type="character" w:customStyle="1" w:styleId="WW8Num87z2">
    <w:name w:val="WW8Num87z2"/>
    <w:rsid w:val="00E0011C"/>
  </w:style>
  <w:style w:type="character" w:customStyle="1" w:styleId="WW8Num87z3">
    <w:name w:val="WW8Num87z3"/>
    <w:rsid w:val="00E0011C"/>
  </w:style>
  <w:style w:type="character" w:customStyle="1" w:styleId="WW8Num87z4">
    <w:name w:val="WW8Num87z4"/>
    <w:rsid w:val="00E0011C"/>
  </w:style>
  <w:style w:type="character" w:customStyle="1" w:styleId="WW8Num87z5">
    <w:name w:val="WW8Num87z5"/>
    <w:rsid w:val="00E0011C"/>
  </w:style>
  <w:style w:type="character" w:customStyle="1" w:styleId="WW8Num87z6">
    <w:name w:val="WW8Num87z6"/>
    <w:rsid w:val="00E0011C"/>
  </w:style>
  <w:style w:type="character" w:customStyle="1" w:styleId="WW8Num87z7">
    <w:name w:val="WW8Num87z7"/>
    <w:rsid w:val="00E0011C"/>
  </w:style>
  <w:style w:type="character" w:customStyle="1" w:styleId="WW8Num87z8">
    <w:name w:val="WW8Num87z8"/>
    <w:rsid w:val="00E0011C"/>
  </w:style>
  <w:style w:type="character" w:customStyle="1" w:styleId="WW8Num88z0">
    <w:name w:val="WW8Num88z0"/>
    <w:rsid w:val="00E0011C"/>
  </w:style>
  <w:style w:type="character" w:customStyle="1" w:styleId="WW8Num88z1">
    <w:name w:val="WW8Num88z1"/>
    <w:rsid w:val="00E0011C"/>
  </w:style>
  <w:style w:type="character" w:customStyle="1" w:styleId="WW8Num88z2">
    <w:name w:val="WW8Num88z2"/>
    <w:rsid w:val="00E0011C"/>
  </w:style>
  <w:style w:type="character" w:customStyle="1" w:styleId="WW8Num88z3">
    <w:name w:val="WW8Num88z3"/>
    <w:rsid w:val="00E0011C"/>
  </w:style>
  <w:style w:type="character" w:customStyle="1" w:styleId="WW8Num88z4">
    <w:name w:val="WW8Num88z4"/>
    <w:rsid w:val="00E0011C"/>
  </w:style>
  <w:style w:type="character" w:customStyle="1" w:styleId="WW8Num88z5">
    <w:name w:val="WW8Num88z5"/>
    <w:rsid w:val="00E0011C"/>
  </w:style>
  <w:style w:type="character" w:customStyle="1" w:styleId="WW8Num88z6">
    <w:name w:val="WW8Num88z6"/>
    <w:rsid w:val="00E0011C"/>
  </w:style>
  <w:style w:type="character" w:customStyle="1" w:styleId="WW8Num88z7">
    <w:name w:val="WW8Num88z7"/>
    <w:rsid w:val="00E0011C"/>
  </w:style>
  <w:style w:type="character" w:customStyle="1" w:styleId="WW8Num88z8">
    <w:name w:val="WW8Num88z8"/>
    <w:rsid w:val="00E0011C"/>
  </w:style>
  <w:style w:type="character" w:customStyle="1" w:styleId="WW8Num89z0">
    <w:name w:val="WW8Num89z0"/>
    <w:rsid w:val="00E0011C"/>
    <w:rPr>
      <w:rFonts w:hint="default"/>
      <w:w w:val="109"/>
      <w:sz w:val="22"/>
    </w:rPr>
  </w:style>
  <w:style w:type="character" w:customStyle="1" w:styleId="WW8Num89z1">
    <w:name w:val="WW8Num89z1"/>
    <w:rsid w:val="00E0011C"/>
  </w:style>
  <w:style w:type="character" w:customStyle="1" w:styleId="WW8Num89z2">
    <w:name w:val="WW8Num89z2"/>
    <w:rsid w:val="00E0011C"/>
  </w:style>
  <w:style w:type="character" w:customStyle="1" w:styleId="WW8Num89z3">
    <w:name w:val="WW8Num89z3"/>
    <w:rsid w:val="00E0011C"/>
  </w:style>
  <w:style w:type="character" w:customStyle="1" w:styleId="WW8Num89z4">
    <w:name w:val="WW8Num89z4"/>
    <w:rsid w:val="00E0011C"/>
  </w:style>
  <w:style w:type="character" w:customStyle="1" w:styleId="WW8Num89z5">
    <w:name w:val="WW8Num89z5"/>
    <w:rsid w:val="00E0011C"/>
  </w:style>
  <w:style w:type="character" w:customStyle="1" w:styleId="WW8Num89z6">
    <w:name w:val="WW8Num89z6"/>
    <w:rsid w:val="00E0011C"/>
  </w:style>
  <w:style w:type="character" w:customStyle="1" w:styleId="WW8Num89z7">
    <w:name w:val="WW8Num89z7"/>
    <w:rsid w:val="00E0011C"/>
  </w:style>
  <w:style w:type="character" w:customStyle="1" w:styleId="WW8Num89z8">
    <w:name w:val="WW8Num89z8"/>
    <w:rsid w:val="00E0011C"/>
  </w:style>
  <w:style w:type="character" w:customStyle="1" w:styleId="WW8Num90z0">
    <w:name w:val="WW8Num90z0"/>
    <w:rsid w:val="00E0011C"/>
    <w:rPr>
      <w:rFonts w:hint="default"/>
      <w:color w:val="auto"/>
      <w:sz w:val="22"/>
      <w:szCs w:val="22"/>
    </w:rPr>
  </w:style>
  <w:style w:type="character" w:customStyle="1" w:styleId="WW8Num90z1">
    <w:name w:val="WW8Num90z1"/>
    <w:rsid w:val="00E0011C"/>
  </w:style>
  <w:style w:type="character" w:customStyle="1" w:styleId="WW8Num90z2">
    <w:name w:val="WW8Num90z2"/>
    <w:rsid w:val="00E0011C"/>
  </w:style>
  <w:style w:type="character" w:customStyle="1" w:styleId="WW8Num90z3">
    <w:name w:val="WW8Num90z3"/>
    <w:rsid w:val="00E0011C"/>
  </w:style>
  <w:style w:type="character" w:customStyle="1" w:styleId="WW8Num90z4">
    <w:name w:val="WW8Num90z4"/>
    <w:rsid w:val="00E0011C"/>
  </w:style>
  <w:style w:type="character" w:customStyle="1" w:styleId="WW8Num90z5">
    <w:name w:val="WW8Num90z5"/>
    <w:rsid w:val="00E0011C"/>
  </w:style>
  <w:style w:type="character" w:customStyle="1" w:styleId="WW8Num90z6">
    <w:name w:val="WW8Num90z6"/>
    <w:rsid w:val="00E0011C"/>
  </w:style>
  <w:style w:type="character" w:customStyle="1" w:styleId="WW8Num90z7">
    <w:name w:val="WW8Num90z7"/>
    <w:rsid w:val="00E0011C"/>
  </w:style>
  <w:style w:type="character" w:customStyle="1" w:styleId="WW8Num90z8">
    <w:name w:val="WW8Num90z8"/>
    <w:rsid w:val="00E0011C"/>
  </w:style>
  <w:style w:type="character" w:customStyle="1" w:styleId="WW8Num91z0">
    <w:name w:val="WW8Num91z0"/>
    <w:rsid w:val="00E0011C"/>
    <w:rPr>
      <w:rFonts w:hint="default"/>
    </w:rPr>
  </w:style>
  <w:style w:type="character" w:customStyle="1" w:styleId="WW8Num92z0">
    <w:name w:val="WW8Num92z0"/>
    <w:rsid w:val="00E0011C"/>
    <w:rPr>
      <w:rFonts w:ascii="Calibri" w:hAnsi="Calibri" w:cs="Calibri" w:hint="default"/>
      <w:color w:val="auto"/>
      <w:sz w:val="22"/>
      <w:szCs w:val="22"/>
    </w:rPr>
  </w:style>
  <w:style w:type="character" w:customStyle="1" w:styleId="WW8Num92z1">
    <w:name w:val="WW8Num92z1"/>
    <w:rsid w:val="00E0011C"/>
  </w:style>
  <w:style w:type="character" w:customStyle="1" w:styleId="WW8Num92z2">
    <w:name w:val="WW8Num92z2"/>
    <w:rsid w:val="00E0011C"/>
  </w:style>
  <w:style w:type="character" w:customStyle="1" w:styleId="WW8Num92z3">
    <w:name w:val="WW8Num92z3"/>
    <w:rsid w:val="00E0011C"/>
  </w:style>
  <w:style w:type="character" w:customStyle="1" w:styleId="WW8Num92z4">
    <w:name w:val="WW8Num92z4"/>
    <w:rsid w:val="00E0011C"/>
  </w:style>
  <w:style w:type="character" w:customStyle="1" w:styleId="WW8Num92z5">
    <w:name w:val="WW8Num92z5"/>
    <w:rsid w:val="00E0011C"/>
  </w:style>
  <w:style w:type="character" w:customStyle="1" w:styleId="WW8Num92z6">
    <w:name w:val="WW8Num92z6"/>
    <w:rsid w:val="00E0011C"/>
  </w:style>
  <w:style w:type="character" w:customStyle="1" w:styleId="WW8Num92z7">
    <w:name w:val="WW8Num92z7"/>
    <w:rsid w:val="00E0011C"/>
  </w:style>
  <w:style w:type="character" w:customStyle="1" w:styleId="WW8Num92z8">
    <w:name w:val="WW8Num92z8"/>
    <w:rsid w:val="00E0011C"/>
  </w:style>
  <w:style w:type="character" w:customStyle="1" w:styleId="WW8Num93z0">
    <w:name w:val="WW8Num93z0"/>
    <w:rsid w:val="00E0011C"/>
    <w:rPr>
      <w:rFonts w:hint="default"/>
      <w:color w:val="auto"/>
      <w:sz w:val="22"/>
      <w:szCs w:val="22"/>
    </w:rPr>
  </w:style>
  <w:style w:type="character" w:customStyle="1" w:styleId="WW8Num93z1">
    <w:name w:val="WW8Num93z1"/>
    <w:rsid w:val="00E0011C"/>
  </w:style>
  <w:style w:type="character" w:customStyle="1" w:styleId="WW8Num93z2">
    <w:name w:val="WW8Num93z2"/>
    <w:rsid w:val="00E0011C"/>
  </w:style>
  <w:style w:type="character" w:customStyle="1" w:styleId="WW8Num93z3">
    <w:name w:val="WW8Num93z3"/>
    <w:rsid w:val="00E0011C"/>
  </w:style>
  <w:style w:type="character" w:customStyle="1" w:styleId="WW8Num93z4">
    <w:name w:val="WW8Num93z4"/>
    <w:rsid w:val="00E0011C"/>
  </w:style>
  <w:style w:type="character" w:customStyle="1" w:styleId="WW8Num93z5">
    <w:name w:val="WW8Num93z5"/>
    <w:rsid w:val="00E0011C"/>
  </w:style>
  <w:style w:type="character" w:customStyle="1" w:styleId="WW8Num93z6">
    <w:name w:val="WW8Num93z6"/>
    <w:rsid w:val="00E0011C"/>
  </w:style>
  <w:style w:type="character" w:customStyle="1" w:styleId="WW8Num93z7">
    <w:name w:val="WW8Num93z7"/>
    <w:rsid w:val="00E0011C"/>
  </w:style>
  <w:style w:type="character" w:customStyle="1" w:styleId="WW8Num93z8">
    <w:name w:val="WW8Num93z8"/>
    <w:rsid w:val="00E0011C"/>
  </w:style>
  <w:style w:type="character" w:customStyle="1" w:styleId="WW8Num94z0">
    <w:name w:val="WW8Num94z0"/>
    <w:rsid w:val="00E0011C"/>
  </w:style>
  <w:style w:type="character" w:customStyle="1" w:styleId="WW8Num94z1">
    <w:name w:val="WW8Num94z1"/>
    <w:rsid w:val="00E0011C"/>
    <w:rPr>
      <w:rFonts w:ascii="Symbol" w:hAnsi="Symbol" w:cs="Symbol" w:hint="default"/>
    </w:rPr>
  </w:style>
  <w:style w:type="character" w:customStyle="1" w:styleId="WW8Num94z2">
    <w:name w:val="WW8Num94z2"/>
    <w:rsid w:val="00E0011C"/>
  </w:style>
  <w:style w:type="character" w:customStyle="1" w:styleId="WW8Num94z3">
    <w:name w:val="WW8Num94z3"/>
    <w:rsid w:val="00E0011C"/>
  </w:style>
  <w:style w:type="character" w:customStyle="1" w:styleId="WW8Num94z4">
    <w:name w:val="WW8Num94z4"/>
    <w:rsid w:val="00E0011C"/>
  </w:style>
  <w:style w:type="character" w:customStyle="1" w:styleId="WW8Num94z5">
    <w:name w:val="WW8Num94z5"/>
    <w:rsid w:val="00E0011C"/>
  </w:style>
  <w:style w:type="character" w:customStyle="1" w:styleId="WW8Num94z6">
    <w:name w:val="WW8Num94z6"/>
    <w:rsid w:val="00E0011C"/>
  </w:style>
  <w:style w:type="character" w:customStyle="1" w:styleId="WW8Num94z7">
    <w:name w:val="WW8Num94z7"/>
    <w:rsid w:val="00E0011C"/>
  </w:style>
  <w:style w:type="character" w:customStyle="1" w:styleId="WW8Num94z8">
    <w:name w:val="WW8Num94z8"/>
    <w:rsid w:val="00E0011C"/>
  </w:style>
  <w:style w:type="character" w:customStyle="1" w:styleId="WW8Num95z0">
    <w:name w:val="WW8Num95z0"/>
    <w:rsid w:val="00E0011C"/>
    <w:rPr>
      <w:rFonts w:hint="default"/>
    </w:rPr>
  </w:style>
  <w:style w:type="character" w:customStyle="1" w:styleId="WW8Num96z0">
    <w:name w:val="WW8Num96z0"/>
    <w:rsid w:val="00E0011C"/>
    <w:rPr>
      <w:bCs/>
    </w:rPr>
  </w:style>
  <w:style w:type="character" w:customStyle="1" w:styleId="WW8Num96z1">
    <w:name w:val="WW8Num96z1"/>
    <w:rsid w:val="00E0011C"/>
  </w:style>
  <w:style w:type="character" w:customStyle="1" w:styleId="WW8Num96z2">
    <w:name w:val="WW8Num96z2"/>
    <w:rsid w:val="00E0011C"/>
  </w:style>
  <w:style w:type="character" w:customStyle="1" w:styleId="WW8Num96z3">
    <w:name w:val="WW8Num96z3"/>
    <w:rsid w:val="00E0011C"/>
  </w:style>
  <w:style w:type="character" w:customStyle="1" w:styleId="WW8Num96z4">
    <w:name w:val="WW8Num96z4"/>
    <w:rsid w:val="00E0011C"/>
  </w:style>
  <w:style w:type="character" w:customStyle="1" w:styleId="WW8Num96z5">
    <w:name w:val="WW8Num96z5"/>
    <w:rsid w:val="00E0011C"/>
  </w:style>
  <w:style w:type="character" w:customStyle="1" w:styleId="WW8Num96z6">
    <w:name w:val="WW8Num96z6"/>
    <w:rsid w:val="00E0011C"/>
  </w:style>
  <w:style w:type="character" w:customStyle="1" w:styleId="WW8Num96z7">
    <w:name w:val="WW8Num96z7"/>
    <w:rsid w:val="00E0011C"/>
  </w:style>
  <w:style w:type="character" w:customStyle="1" w:styleId="WW8Num96z8">
    <w:name w:val="WW8Num96z8"/>
    <w:rsid w:val="00E0011C"/>
  </w:style>
  <w:style w:type="character" w:customStyle="1" w:styleId="WW8Num97z0">
    <w:name w:val="WW8Num97z0"/>
    <w:rsid w:val="00E0011C"/>
    <w:rPr>
      <w:rFonts w:hint="default"/>
    </w:rPr>
  </w:style>
  <w:style w:type="character" w:customStyle="1" w:styleId="WW8Num97z1">
    <w:name w:val="WW8Num97z1"/>
    <w:rsid w:val="00E0011C"/>
  </w:style>
  <w:style w:type="character" w:customStyle="1" w:styleId="WW8Num97z2">
    <w:name w:val="WW8Num97z2"/>
    <w:rsid w:val="00E0011C"/>
  </w:style>
  <w:style w:type="character" w:customStyle="1" w:styleId="WW8Num97z3">
    <w:name w:val="WW8Num97z3"/>
    <w:rsid w:val="00E0011C"/>
  </w:style>
  <w:style w:type="character" w:customStyle="1" w:styleId="WW8Num97z4">
    <w:name w:val="WW8Num97z4"/>
    <w:rsid w:val="00E0011C"/>
  </w:style>
  <w:style w:type="character" w:customStyle="1" w:styleId="WW8Num97z5">
    <w:name w:val="WW8Num97z5"/>
    <w:rsid w:val="00E0011C"/>
  </w:style>
  <w:style w:type="character" w:customStyle="1" w:styleId="WW8Num97z6">
    <w:name w:val="WW8Num97z6"/>
    <w:rsid w:val="00E0011C"/>
  </w:style>
  <w:style w:type="character" w:customStyle="1" w:styleId="WW8Num97z7">
    <w:name w:val="WW8Num97z7"/>
    <w:rsid w:val="00E0011C"/>
  </w:style>
  <w:style w:type="character" w:customStyle="1" w:styleId="WW8Num97z8">
    <w:name w:val="WW8Num97z8"/>
    <w:rsid w:val="00E0011C"/>
  </w:style>
  <w:style w:type="character" w:customStyle="1" w:styleId="WW8Num98z0">
    <w:name w:val="WW8Num98z0"/>
    <w:rsid w:val="00E0011C"/>
    <w:rPr>
      <w:rFonts w:hint="default"/>
    </w:rPr>
  </w:style>
  <w:style w:type="character" w:customStyle="1" w:styleId="WW8Num99z0">
    <w:name w:val="WW8Num99z0"/>
    <w:rsid w:val="00E0011C"/>
    <w:rPr>
      <w:rFonts w:hint="default"/>
    </w:rPr>
  </w:style>
  <w:style w:type="character" w:customStyle="1" w:styleId="WW8Num99z1">
    <w:name w:val="WW8Num99z1"/>
    <w:rsid w:val="00E0011C"/>
  </w:style>
  <w:style w:type="character" w:customStyle="1" w:styleId="WW8Num99z2">
    <w:name w:val="WW8Num99z2"/>
    <w:rsid w:val="00E0011C"/>
  </w:style>
  <w:style w:type="character" w:customStyle="1" w:styleId="WW8Num99z3">
    <w:name w:val="WW8Num99z3"/>
    <w:rsid w:val="00E0011C"/>
  </w:style>
  <w:style w:type="character" w:customStyle="1" w:styleId="WW8Num99z4">
    <w:name w:val="WW8Num99z4"/>
    <w:rsid w:val="00E0011C"/>
  </w:style>
  <w:style w:type="character" w:customStyle="1" w:styleId="WW8Num99z5">
    <w:name w:val="WW8Num99z5"/>
    <w:rsid w:val="00E0011C"/>
  </w:style>
  <w:style w:type="character" w:customStyle="1" w:styleId="WW8Num99z6">
    <w:name w:val="WW8Num99z6"/>
    <w:rsid w:val="00E0011C"/>
  </w:style>
  <w:style w:type="character" w:customStyle="1" w:styleId="WW8Num99z7">
    <w:name w:val="WW8Num99z7"/>
    <w:rsid w:val="00E0011C"/>
  </w:style>
  <w:style w:type="character" w:customStyle="1" w:styleId="WW8Num99z8">
    <w:name w:val="WW8Num99z8"/>
    <w:rsid w:val="00E0011C"/>
  </w:style>
  <w:style w:type="character" w:customStyle="1" w:styleId="WW8Num100z0">
    <w:name w:val="WW8Num100z0"/>
    <w:rsid w:val="00E0011C"/>
    <w:rPr>
      <w:rFonts w:ascii="Calibri" w:hAnsi="Calibri" w:cs="Symbol" w:hint="default"/>
    </w:rPr>
  </w:style>
  <w:style w:type="character" w:customStyle="1" w:styleId="WW8Num100z1">
    <w:name w:val="WW8Num100z1"/>
    <w:rsid w:val="00E0011C"/>
  </w:style>
  <w:style w:type="character" w:customStyle="1" w:styleId="WW8Num100z2">
    <w:name w:val="WW8Num100z2"/>
    <w:rsid w:val="00E0011C"/>
  </w:style>
  <w:style w:type="character" w:customStyle="1" w:styleId="WW8Num100z3">
    <w:name w:val="WW8Num100z3"/>
    <w:rsid w:val="00E0011C"/>
  </w:style>
  <w:style w:type="character" w:customStyle="1" w:styleId="WW8Num100z4">
    <w:name w:val="WW8Num100z4"/>
    <w:rsid w:val="00E0011C"/>
  </w:style>
  <w:style w:type="character" w:customStyle="1" w:styleId="WW8Num100z5">
    <w:name w:val="WW8Num100z5"/>
    <w:rsid w:val="00E0011C"/>
  </w:style>
  <w:style w:type="character" w:customStyle="1" w:styleId="WW8Num100z6">
    <w:name w:val="WW8Num100z6"/>
    <w:rsid w:val="00E0011C"/>
  </w:style>
  <w:style w:type="character" w:customStyle="1" w:styleId="WW8Num100z7">
    <w:name w:val="WW8Num100z7"/>
    <w:rsid w:val="00E0011C"/>
  </w:style>
  <w:style w:type="character" w:customStyle="1" w:styleId="WW8Num100z8">
    <w:name w:val="WW8Num100z8"/>
    <w:rsid w:val="00E0011C"/>
  </w:style>
  <w:style w:type="character" w:customStyle="1" w:styleId="WW8Num101z0">
    <w:name w:val="WW8Num101z0"/>
    <w:rsid w:val="00E0011C"/>
    <w:rPr>
      <w:rFonts w:hint="default"/>
      <w:lang w:val="en-GB"/>
    </w:rPr>
  </w:style>
  <w:style w:type="character" w:customStyle="1" w:styleId="WW8Num102z0">
    <w:name w:val="WW8Num102z0"/>
    <w:rsid w:val="00E0011C"/>
    <w:rPr>
      <w:rFonts w:hint="default"/>
      <w:highlight w:val="yellow"/>
    </w:rPr>
  </w:style>
  <w:style w:type="character" w:customStyle="1" w:styleId="WW8Num103z0">
    <w:name w:val="WW8Num103z0"/>
    <w:rsid w:val="00E0011C"/>
    <w:rPr>
      <w:rFonts w:hint="default"/>
      <w:color w:val="auto"/>
      <w:sz w:val="22"/>
      <w:szCs w:val="22"/>
    </w:rPr>
  </w:style>
  <w:style w:type="character" w:customStyle="1" w:styleId="WW8Num103z1">
    <w:name w:val="WW8Num103z1"/>
    <w:rsid w:val="00E0011C"/>
  </w:style>
  <w:style w:type="character" w:customStyle="1" w:styleId="WW8Num103z2">
    <w:name w:val="WW8Num103z2"/>
    <w:rsid w:val="00E0011C"/>
  </w:style>
  <w:style w:type="character" w:customStyle="1" w:styleId="WW8Num103z3">
    <w:name w:val="WW8Num103z3"/>
    <w:rsid w:val="00E0011C"/>
  </w:style>
  <w:style w:type="character" w:customStyle="1" w:styleId="WW8Num103z4">
    <w:name w:val="WW8Num103z4"/>
    <w:rsid w:val="00E0011C"/>
  </w:style>
  <w:style w:type="character" w:customStyle="1" w:styleId="WW8Num103z5">
    <w:name w:val="WW8Num103z5"/>
    <w:rsid w:val="00E0011C"/>
  </w:style>
  <w:style w:type="character" w:customStyle="1" w:styleId="WW8Num103z6">
    <w:name w:val="WW8Num103z6"/>
    <w:rsid w:val="00E0011C"/>
  </w:style>
  <w:style w:type="character" w:customStyle="1" w:styleId="WW8Num103z7">
    <w:name w:val="WW8Num103z7"/>
    <w:rsid w:val="00E0011C"/>
  </w:style>
  <w:style w:type="character" w:customStyle="1" w:styleId="WW8Num103z8">
    <w:name w:val="WW8Num103z8"/>
    <w:rsid w:val="00E0011C"/>
  </w:style>
  <w:style w:type="character" w:customStyle="1" w:styleId="WW8Num104z0">
    <w:name w:val="WW8Num104z0"/>
    <w:rsid w:val="00E0011C"/>
    <w:rPr>
      <w:rFonts w:cs="Liberation Sans"/>
    </w:rPr>
  </w:style>
  <w:style w:type="character" w:customStyle="1" w:styleId="WW8Num104z1">
    <w:name w:val="WW8Num104z1"/>
    <w:rsid w:val="00E0011C"/>
  </w:style>
  <w:style w:type="character" w:customStyle="1" w:styleId="WW8Num104z2">
    <w:name w:val="WW8Num104z2"/>
    <w:rsid w:val="00E0011C"/>
  </w:style>
  <w:style w:type="character" w:customStyle="1" w:styleId="WW8Num104z3">
    <w:name w:val="WW8Num104z3"/>
    <w:rsid w:val="00E0011C"/>
  </w:style>
  <w:style w:type="character" w:customStyle="1" w:styleId="WW8Num104z4">
    <w:name w:val="WW8Num104z4"/>
    <w:rsid w:val="00E0011C"/>
  </w:style>
  <w:style w:type="character" w:customStyle="1" w:styleId="WW8Num104z5">
    <w:name w:val="WW8Num104z5"/>
    <w:rsid w:val="00E0011C"/>
  </w:style>
  <w:style w:type="character" w:customStyle="1" w:styleId="WW8Num104z6">
    <w:name w:val="WW8Num104z6"/>
    <w:rsid w:val="00E0011C"/>
  </w:style>
  <w:style w:type="character" w:customStyle="1" w:styleId="WW8Num104z7">
    <w:name w:val="WW8Num104z7"/>
    <w:rsid w:val="00E0011C"/>
  </w:style>
  <w:style w:type="character" w:customStyle="1" w:styleId="WW8Num104z8">
    <w:name w:val="WW8Num104z8"/>
    <w:rsid w:val="00E0011C"/>
  </w:style>
  <w:style w:type="character" w:customStyle="1" w:styleId="WW8Num105z0">
    <w:name w:val="WW8Num105z0"/>
    <w:rsid w:val="00E0011C"/>
  </w:style>
  <w:style w:type="character" w:customStyle="1" w:styleId="WW8Num105z1">
    <w:name w:val="WW8Num105z1"/>
    <w:rsid w:val="00E0011C"/>
  </w:style>
  <w:style w:type="character" w:customStyle="1" w:styleId="WW8Num105z2">
    <w:name w:val="WW8Num105z2"/>
    <w:rsid w:val="00E0011C"/>
  </w:style>
  <w:style w:type="character" w:customStyle="1" w:styleId="WW8Num105z3">
    <w:name w:val="WW8Num105z3"/>
    <w:rsid w:val="00E0011C"/>
  </w:style>
  <w:style w:type="character" w:customStyle="1" w:styleId="WW8Num105z4">
    <w:name w:val="WW8Num105z4"/>
    <w:rsid w:val="00E0011C"/>
  </w:style>
  <w:style w:type="character" w:customStyle="1" w:styleId="WW8Num105z5">
    <w:name w:val="WW8Num105z5"/>
    <w:rsid w:val="00E0011C"/>
  </w:style>
  <w:style w:type="character" w:customStyle="1" w:styleId="WW8Num105z6">
    <w:name w:val="WW8Num105z6"/>
    <w:rsid w:val="00E0011C"/>
  </w:style>
  <w:style w:type="character" w:customStyle="1" w:styleId="WW8Num105z7">
    <w:name w:val="WW8Num105z7"/>
    <w:rsid w:val="00E0011C"/>
  </w:style>
  <w:style w:type="character" w:customStyle="1" w:styleId="WW8Num105z8">
    <w:name w:val="WW8Num105z8"/>
    <w:rsid w:val="00E0011C"/>
  </w:style>
  <w:style w:type="character" w:customStyle="1" w:styleId="WW8Num106z0">
    <w:name w:val="WW8Num106z0"/>
    <w:rsid w:val="00E0011C"/>
  </w:style>
  <w:style w:type="character" w:customStyle="1" w:styleId="WW8Num106z1">
    <w:name w:val="WW8Num106z1"/>
    <w:rsid w:val="00E0011C"/>
  </w:style>
  <w:style w:type="character" w:customStyle="1" w:styleId="WW8Num106z2">
    <w:name w:val="WW8Num106z2"/>
    <w:rsid w:val="00E0011C"/>
  </w:style>
  <w:style w:type="character" w:customStyle="1" w:styleId="WW8Num106z3">
    <w:name w:val="WW8Num106z3"/>
    <w:rsid w:val="00E0011C"/>
  </w:style>
  <w:style w:type="character" w:customStyle="1" w:styleId="WW8Num106z4">
    <w:name w:val="WW8Num106z4"/>
    <w:rsid w:val="00E0011C"/>
  </w:style>
  <w:style w:type="character" w:customStyle="1" w:styleId="WW8Num106z5">
    <w:name w:val="WW8Num106z5"/>
    <w:rsid w:val="00E0011C"/>
  </w:style>
  <w:style w:type="character" w:customStyle="1" w:styleId="WW8Num106z6">
    <w:name w:val="WW8Num106z6"/>
    <w:rsid w:val="00E0011C"/>
  </w:style>
  <w:style w:type="character" w:customStyle="1" w:styleId="WW8Num106z7">
    <w:name w:val="WW8Num106z7"/>
    <w:rsid w:val="00E0011C"/>
  </w:style>
  <w:style w:type="character" w:customStyle="1" w:styleId="WW8Num106z8">
    <w:name w:val="WW8Num106z8"/>
    <w:rsid w:val="00E0011C"/>
  </w:style>
  <w:style w:type="character" w:customStyle="1" w:styleId="WW8Num107z0">
    <w:name w:val="WW8Num107z0"/>
    <w:rsid w:val="00E0011C"/>
    <w:rPr>
      <w:rFonts w:hint="default"/>
    </w:rPr>
  </w:style>
  <w:style w:type="character" w:customStyle="1" w:styleId="WW8Num107z1">
    <w:name w:val="WW8Num107z1"/>
    <w:rsid w:val="00E0011C"/>
  </w:style>
  <w:style w:type="character" w:customStyle="1" w:styleId="WW8Num107z2">
    <w:name w:val="WW8Num107z2"/>
    <w:rsid w:val="00E0011C"/>
  </w:style>
  <w:style w:type="character" w:customStyle="1" w:styleId="WW8Num107z3">
    <w:name w:val="WW8Num107z3"/>
    <w:rsid w:val="00E0011C"/>
  </w:style>
  <w:style w:type="character" w:customStyle="1" w:styleId="WW8Num107z4">
    <w:name w:val="WW8Num107z4"/>
    <w:rsid w:val="00E0011C"/>
  </w:style>
  <w:style w:type="character" w:customStyle="1" w:styleId="WW8Num107z5">
    <w:name w:val="WW8Num107z5"/>
    <w:rsid w:val="00E0011C"/>
  </w:style>
  <w:style w:type="character" w:customStyle="1" w:styleId="WW8Num107z6">
    <w:name w:val="WW8Num107z6"/>
    <w:rsid w:val="00E0011C"/>
  </w:style>
  <w:style w:type="character" w:customStyle="1" w:styleId="WW8Num107z7">
    <w:name w:val="WW8Num107z7"/>
    <w:rsid w:val="00E0011C"/>
  </w:style>
  <w:style w:type="character" w:customStyle="1" w:styleId="WW8Num107z8">
    <w:name w:val="WW8Num107z8"/>
    <w:rsid w:val="00E0011C"/>
  </w:style>
  <w:style w:type="character" w:customStyle="1" w:styleId="WW8Num108z0">
    <w:name w:val="WW8Num108z0"/>
    <w:rsid w:val="00E0011C"/>
    <w:rPr>
      <w:rFonts w:hint="default"/>
    </w:rPr>
  </w:style>
  <w:style w:type="character" w:customStyle="1" w:styleId="WW8Num108z1">
    <w:name w:val="WW8Num108z1"/>
    <w:rsid w:val="00E0011C"/>
  </w:style>
  <w:style w:type="character" w:customStyle="1" w:styleId="WW8Num108z2">
    <w:name w:val="WW8Num108z2"/>
    <w:rsid w:val="00E0011C"/>
  </w:style>
  <w:style w:type="character" w:customStyle="1" w:styleId="WW8Num108z3">
    <w:name w:val="WW8Num108z3"/>
    <w:rsid w:val="00E0011C"/>
  </w:style>
  <w:style w:type="character" w:customStyle="1" w:styleId="WW8Num108z4">
    <w:name w:val="WW8Num108z4"/>
    <w:rsid w:val="00E0011C"/>
  </w:style>
  <w:style w:type="character" w:customStyle="1" w:styleId="WW8Num108z5">
    <w:name w:val="WW8Num108z5"/>
    <w:rsid w:val="00E0011C"/>
  </w:style>
  <w:style w:type="character" w:customStyle="1" w:styleId="WW8Num108z6">
    <w:name w:val="WW8Num108z6"/>
    <w:rsid w:val="00E0011C"/>
  </w:style>
  <w:style w:type="character" w:customStyle="1" w:styleId="WW8Num108z7">
    <w:name w:val="WW8Num108z7"/>
    <w:rsid w:val="00E0011C"/>
  </w:style>
  <w:style w:type="character" w:customStyle="1" w:styleId="WW8Num108z8">
    <w:name w:val="WW8Num108z8"/>
    <w:rsid w:val="00E0011C"/>
  </w:style>
  <w:style w:type="character" w:customStyle="1" w:styleId="WW8Num109z0">
    <w:name w:val="WW8Num109z0"/>
    <w:rsid w:val="00E0011C"/>
    <w:rPr>
      <w:rFonts w:hint="default"/>
    </w:rPr>
  </w:style>
  <w:style w:type="character" w:customStyle="1" w:styleId="WW8Num110z0">
    <w:name w:val="WW8Num110z0"/>
    <w:rsid w:val="00E0011C"/>
    <w:rPr>
      <w:rFonts w:hint="default"/>
    </w:rPr>
  </w:style>
  <w:style w:type="character" w:customStyle="1" w:styleId="WW8Num110z1">
    <w:name w:val="WW8Num110z1"/>
    <w:rsid w:val="00E0011C"/>
  </w:style>
  <w:style w:type="character" w:customStyle="1" w:styleId="WW8Num110z2">
    <w:name w:val="WW8Num110z2"/>
    <w:rsid w:val="00E0011C"/>
  </w:style>
  <w:style w:type="character" w:customStyle="1" w:styleId="WW8Num110z3">
    <w:name w:val="WW8Num110z3"/>
    <w:rsid w:val="00E0011C"/>
  </w:style>
  <w:style w:type="character" w:customStyle="1" w:styleId="WW8Num110z4">
    <w:name w:val="WW8Num110z4"/>
    <w:rsid w:val="00E0011C"/>
  </w:style>
  <w:style w:type="character" w:customStyle="1" w:styleId="WW8Num110z5">
    <w:name w:val="WW8Num110z5"/>
    <w:rsid w:val="00E0011C"/>
  </w:style>
  <w:style w:type="character" w:customStyle="1" w:styleId="WW8Num110z6">
    <w:name w:val="WW8Num110z6"/>
    <w:rsid w:val="00E0011C"/>
  </w:style>
  <w:style w:type="character" w:customStyle="1" w:styleId="WW8Num110z7">
    <w:name w:val="WW8Num110z7"/>
    <w:rsid w:val="00E0011C"/>
  </w:style>
  <w:style w:type="character" w:customStyle="1" w:styleId="WW8Num110z8">
    <w:name w:val="WW8Num110z8"/>
    <w:rsid w:val="00E0011C"/>
  </w:style>
  <w:style w:type="character" w:customStyle="1" w:styleId="WW8Num111z0">
    <w:name w:val="WW8Num111z0"/>
    <w:rsid w:val="00E0011C"/>
    <w:rPr>
      <w:rFonts w:hint="default"/>
    </w:rPr>
  </w:style>
  <w:style w:type="character" w:customStyle="1" w:styleId="WW8Num111z1">
    <w:name w:val="WW8Num111z1"/>
    <w:rsid w:val="00E0011C"/>
  </w:style>
  <w:style w:type="character" w:customStyle="1" w:styleId="WW8Num111z2">
    <w:name w:val="WW8Num111z2"/>
    <w:rsid w:val="00E0011C"/>
  </w:style>
  <w:style w:type="character" w:customStyle="1" w:styleId="WW8Num111z3">
    <w:name w:val="WW8Num111z3"/>
    <w:rsid w:val="00E0011C"/>
  </w:style>
  <w:style w:type="character" w:customStyle="1" w:styleId="WW8Num111z4">
    <w:name w:val="WW8Num111z4"/>
    <w:rsid w:val="00E0011C"/>
  </w:style>
  <w:style w:type="character" w:customStyle="1" w:styleId="WW8Num111z5">
    <w:name w:val="WW8Num111z5"/>
    <w:rsid w:val="00E0011C"/>
  </w:style>
  <w:style w:type="character" w:customStyle="1" w:styleId="WW8Num111z6">
    <w:name w:val="WW8Num111z6"/>
    <w:rsid w:val="00E0011C"/>
  </w:style>
  <w:style w:type="character" w:customStyle="1" w:styleId="WW8Num111z7">
    <w:name w:val="WW8Num111z7"/>
    <w:rsid w:val="00E0011C"/>
  </w:style>
  <w:style w:type="character" w:customStyle="1" w:styleId="WW8Num111z8">
    <w:name w:val="WW8Num111z8"/>
    <w:rsid w:val="00E0011C"/>
  </w:style>
  <w:style w:type="character" w:customStyle="1" w:styleId="WW8Num112z0">
    <w:name w:val="WW8Num112z0"/>
    <w:rsid w:val="00E0011C"/>
    <w:rPr>
      <w:rFonts w:hint="default"/>
    </w:rPr>
  </w:style>
  <w:style w:type="character" w:customStyle="1" w:styleId="WW8Num112z1">
    <w:name w:val="WW8Num112z1"/>
    <w:rsid w:val="00E0011C"/>
  </w:style>
  <w:style w:type="character" w:customStyle="1" w:styleId="WW8Num112z2">
    <w:name w:val="WW8Num112z2"/>
    <w:rsid w:val="00E0011C"/>
  </w:style>
  <w:style w:type="character" w:customStyle="1" w:styleId="WW8Num112z3">
    <w:name w:val="WW8Num112z3"/>
    <w:rsid w:val="00E0011C"/>
  </w:style>
  <w:style w:type="character" w:customStyle="1" w:styleId="WW8Num112z4">
    <w:name w:val="WW8Num112z4"/>
    <w:rsid w:val="00E0011C"/>
  </w:style>
  <w:style w:type="character" w:customStyle="1" w:styleId="WW8Num112z5">
    <w:name w:val="WW8Num112z5"/>
    <w:rsid w:val="00E0011C"/>
  </w:style>
  <w:style w:type="character" w:customStyle="1" w:styleId="WW8Num112z6">
    <w:name w:val="WW8Num112z6"/>
    <w:rsid w:val="00E0011C"/>
  </w:style>
  <w:style w:type="character" w:customStyle="1" w:styleId="WW8Num112z7">
    <w:name w:val="WW8Num112z7"/>
    <w:rsid w:val="00E0011C"/>
  </w:style>
  <w:style w:type="character" w:customStyle="1" w:styleId="WW8Num112z8">
    <w:name w:val="WW8Num112z8"/>
    <w:rsid w:val="00E0011C"/>
  </w:style>
  <w:style w:type="character" w:customStyle="1" w:styleId="WW8Num113z0">
    <w:name w:val="WW8Num113z0"/>
    <w:rsid w:val="00E0011C"/>
    <w:rPr>
      <w:rFonts w:ascii="Symbol" w:hAnsi="Symbol" w:cs="Symbol" w:hint="default"/>
    </w:rPr>
  </w:style>
  <w:style w:type="character" w:customStyle="1" w:styleId="WW8Num113z1">
    <w:name w:val="WW8Num113z1"/>
    <w:rsid w:val="00E0011C"/>
    <w:rPr>
      <w:rFonts w:ascii="Courier New" w:hAnsi="Courier New" w:cs="Courier New" w:hint="default"/>
    </w:rPr>
  </w:style>
  <w:style w:type="character" w:customStyle="1" w:styleId="WW8Num113z2">
    <w:name w:val="WW8Num113z2"/>
    <w:rsid w:val="00E0011C"/>
    <w:rPr>
      <w:rFonts w:ascii="Wingdings" w:hAnsi="Wingdings" w:cs="Wingdings" w:hint="default"/>
    </w:rPr>
  </w:style>
  <w:style w:type="character" w:customStyle="1" w:styleId="WW8Num114z0">
    <w:name w:val="WW8Num114z0"/>
    <w:rsid w:val="00E0011C"/>
  </w:style>
  <w:style w:type="character" w:customStyle="1" w:styleId="WW8Num114z1">
    <w:name w:val="WW8Num114z1"/>
    <w:rsid w:val="00E0011C"/>
  </w:style>
  <w:style w:type="character" w:customStyle="1" w:styleId="WW8Num114z2">
    <w:name w:val="WW8Num114z2"/>
    <w:rsid w:val="00E0011C"/>
  </w:style>
  <w:style w:type="character" w:customStyle="1" w:styleId="WW8Num114z3">
    <w:name w:val="WW8Num114z3"/>
    <w:rsid w:val="00E0011C"/>
  </w:style>
  <w:style w:type="character" w:customStyle="1" w:styleId="WW8Num114z4">
    <w:name w:val="WW8Num114z4"/>
    <w:rsid w:val="00E0011C"/>
  </w:style>
  <w:style w:type="character" w:customStyle="1" w:styleId="WW8Num114z5">
    <w:name w:val="WW8Num114z5"/>
    <w:rsid w:val="00E0011C"/>
  </w:style>
  <w:style w:type="character" w:customStyle="1" w:styleId="WW8Num114z6">
    <w:name w:val="WW8Num114z6"/>
    <w:rsid w:val="00E0011C"/>
  </w:style>
  <w:style w:type="character" w:customStyle="1" w:styleId="WW8Num114z7">
    <w:name w:val="WW8Num114z7"/>
    <w:rsid w:val="00E0011C"/>
  </w:style>
  <w:style w:type="character" w:customStyle="1" w:styleId="WW8Num114z8">
    <w:name w:val="WW8Num114z8"/>
    <w:rsid w:val="00E0011C"/>
  </w:style>
  <w:style w:type="character" w:customStyle="1" w:styleId="WW8Num115z0">
    <w:name w:val="WW8Num115z0"/>
    <w:rsid w:val="00E0011C"/>
  </w:style>
  <w:style w:type="character" w:customStyle="1" w:styleId="WW8Num115z1">
    <w:name w:val="WW8Num115z1"/>
    <w:rsid w:val="00E0011C"/>
    <w:rPr>
      <w:rFonts w:hint="default"/>
    </w:rPr>
  </w:style>
  <w:style w:type="character" w:customStyle="1" w:styleId="WW8Num115z2">
    <w:name w:val="WW8Num115z2"/>
    <w:rsid w:val="00E0011C"/>
  </w:style>
  <w:style w:type="character" w:customStyle="1" w:styleId="WW8Num115z3">
    <w:name w:val="WW8Num115z3"/>
    <w:rsid w:val="00E0011C"/>
  </w:style>
  <w:style w:type="character" w:customStyle="1" w:styleId="WW8Num115z4">
    <w:name w:val="WW8Num115z4"/>
    <w:rsid w:val="00E0011C"/>
  </w:style>
  <w:style w:type="character" w:customStyle="1" w:styleId="WW8Num115z5">
    <w:name w:val="WW8Num115z5"/>
    <w:rsid w:val="00E0011C"/>
  </w:style>
  <w:style w:type="character" w:customStyle="1" w:styleId="WW8Num115z6">
    <w:name w:val="WW8Num115z6"/>
    <w:rsid w:val="00E0011C"/>
  </w:style>
  <w:style w:type="character" w:customStyle="1" w:styleId="WW8Num115z7">
    <w:name w:val="WW8Num115z7"/>
    <w:rsid w:val="00E0011C"/>
  </w:style>
  <w:style w:type="character" w:customStyle="1" w:styleId="WW8Num115z8">
    <w:name w:val="WW8Num115z8"/>
    <w:rsid w:val="00E0011C"/>
  </w:style>
  <w:style w:type="character" w:customStyle="1" w:styleId="WW8Num116z0">
    <w:name w:val="WW8Num116z0"/>
    <w:rsid w:val="00E0011C"/>
    <w:rPr>
      <w:rFonts w:hint="default"/>
    </w:rPr>
  </w:style>
  <w:style w:type="character" w:customStyle="1" w:styleId="WW8Num116z1">
    <w:name w:val="WW8Num116z1"/>
    <w:rsid w:val="00E0011C"/>
  </w:style>
  <w:style w:type="character" w:customStyle="1" w:styleId="WW8Num116z2">
    <w:name w:val="WW8Num116z2"/>
    <w:rsid w:val="00E0011C"/>
  </w:style>
  <w:style w:type="character" w:customStyle="1" w:styleId="WW8Num116z3">
    <w:name w:val="WW8Num116z3"/>
    <w:rsid w:val="00E0011C"/>
  </w:style>
  <w:style w:type="character" w:customStyle="1" w:styleId="WW8Num116z4">
    <w:name w:val="WW8Num116z4"/>
    <w:rsid w:val="00E0011C"/>
  </w:style>
  <w:style w:type="character" w:customStyle="1" w:styleId="WW8Num116z5">
    <w:name w:val="WW8Num116z5"/>
    <w:rsid w:val="00E0011C"/>
  </w:style>
  <w:style w:type="character" w:customStyle="1" w:styleId="WW8Num116z6">
    <w:name w:val="WW8Num116z6"/>
    <w:rsid w:val="00E0011C"/>
  </w:style>
  <w:style w:type="character" w:customStyle="1" w:styleId="WW8Num116z7">
    <w:name w:val="WW8Num116z7"/>
    <w:rsid w:val="00E0011C"/>
  </w:style>
  <w:style w:type="character" w:customStyle="1" w:styleId="WW8Num116z8">
    <w:name w:val="WW8Num116z8"/>
    <w:rsid w:val="00E0011C"/>
  </w:style>
  <w:style w:type="character" w:customStyle="1" w:styleId="WW8Num117z0">
    <w:name w:val="WW8Num117z0"/>
    <w:rsid w:val="00E0011C"/>
    <w:rPr>
      <w:rFonts w:hint="default"/>
    </w:rPr>
  </w:style>
  <w:style w:type="character" w:customStyle="1" w:styleId="WW8Num118z0">
    <w:name w:val="WW8Num118z0"/>
    <w:rsid w:val="00E0011C"/>
    <w:rPr>
      <w:rFonts w:hint="default"/>
    </w:rPr>
  </w:style>
  <w:style w:type="character" w:customStyle="1" w:styleId="WW8Num119z0">
    <w:name w:val="WW8Num119z0"/>
    <w:rsid w:val="00E0011C"/>
    <w:rPr>
      <w:rFonts w:hint="default"/>
    </w:rPr>
  </w:style>
  <w:style w:type="character" w:customStyle="1" w:styleId="WW8Num120z0">
    <w:name w:val="WW8Num120z0"/>
    <w:rsid w:val="00E0011C"/>
    <w:rPr>
      <w:b/>
    </w:rPr>
  </w:style>
  <w:style w:type="character" w:customStyle="1" w:styleId="WW8Num120z1">
    <w:name w:val="WW8Num120z1"/>
    <w:rsid w:val="00E0011C"/>
  </w:style>
  <w:style w:type="character" w:customStyle="1" w:styleId="WW8Num120z2">
    <w:name w:val="WW8Num120z2"/>
    <w:rsid w:val="00E0011C"/>
  </w:style>
  <w:style w:type="character" w:customStyle="1" w:styleId="WW8Num120z3">
    <w:name w:val="WW8Num120z3"/>
    <w:rsid w:val="00E0011C"/>
  </w:style>
  <w:style w:type="character" w:customStyle="1" w:styleId="WW8Num120z4">
    <w:name w:val="WW8Num120z4"/>
    <w:rsid w:val="00E0011C"/>
  </w:style>
  <w:style w:type="character" w:customStyle="1" w:styleId="WW8Num120z5">
    <w:name w:val="WW8Num120z5"/>
    <w:rsid w:val="00E0011C"/>
  </w:style>
  <w:style w:type="character" w:customStyle="1" w:styleId="WW8Num120z6">
    <w:name w:val="WW8Num120z6"/>
    <w:rsid w:val="00E0011C"/>
  </w:style>
  <w:style w:type="character" w:customStyle="1" w:styleId="WW8Num120z7">
    <w:name w:val="WW8Num120z7"/>
    <w:rsid w:val="00E0011C"/>
  </w:style>
  <w:style w:type="character" w:customStyle="1" w:styleId="WW8Num120z8">
    <w:name w:val="WW8Num120z8"/>
    <w:rsid w:val="00E0011C"/>
  </w:style>
  <w:style w:type="character" w:customStyle="1" w:styleId="WW8Num121z0">
    <w:name w:val="WW8Num121z0"/>
    <w:rsid w:val="00E0011C"/>
    <w:rPr>
      <w:rFonts w:hint="default"/>
    </w:rPr>
  </w:style>
  <w:style w:type="character" w:customStyle="1" w:styleId="WW8Num121z1">
    <w:name w:val="WW8Num121z1"/>
    <w:rsid w:val="00E0011C"/>
  </w:style>
  <w:style w:type="character" w:customStyle="1" w:styleId="WW8Num121z2">
    <w:name w:val="WW8Num121z2"/>
    <w:rsid w:val="00E0011C"/>
  </w:style>
  <w:style w:type="character" w:customStyle="1" w:styleId="WW8Num121z3">
    <w:name w:val="WW8Num121z3"/>
    <w:rsid w:val="00E0011C"/>
  </w:style>
  <w:style w:type="character" w:customStyle="1" w:styleId="WW8Num121z4">
    <w:name w:val="WW8Num121z4"/>
    <w:rsid w:val="00E0011C"/>
  </w:style>
  <w:style w:type="character" w:customStyle="1" w:styleId="WW8Num121z5">
    <w:name w:val="WW8Num121z5"/>
    <w:rsid w:val="00E0011C"/>
  </w:style>
  <w:style w:type="character" w:customStyle="1" w:styleId="WW8Num121z6">
    <w:name w:val="WW8Num121z6"/>
    <w:rsid w:val="00E0011C"/>
  </w:style>
  <w:style w:type="character" w:customStyle="1" w:styleId="WW8Num121z7">
    <w:name w:val="WW8Num121z7"/>
    <w:rsid w:val="00E0011C"/>
  </w:style>
  <w:style w:type="character" w:customStyle="1" w:styleId="WW8Num121z8">
    <w:name w:val="WW8Num121z8"/>
    <w:rsid w:val="00E0011C"/>
  </w:style>
  <w:style w:type="character" w:customStyle="1" w:styleId="WW8Num122z0">
    <w:name w:val="WW8Num122z0"/>
    <w:rsid w:val="00E0011C"/>
  </w:style>
  <w:style w:type="character" w:customStyle="1" w:styleId="WW8Num122z1">
    <w:name w:val="WW8Num122z1"/>
    <w:rsid w:val="00E0011C"/>
  </w:style>
  <w:style w:type="character" w:customStyle="1" w:styleId="WW8Num122z2">
    <w:name w:val="WW8Num122z2"/>
    <w:rsid w:val="00E0011C"/>
  </w:style>
  <w:style w:type="character" w:customStyle="1" w:styleId="WW8Num122z3">
    <w:name w:val="WW8Num122z3"/>
    <w:rsid w:val="00E0011C"/>
  </w:style>
  <w:style w:type="character" w:customStyle="1" w:styleId="WW8Num122z4">
    <w:name w:val="WW8Num122z4"/>
    <w:rsid w:val="00E0011C"/>
  </w:style>
  <w:style w:type="character" w:customStyle="1" w:styleId="WW8Num122z5">
    <w:name w:val="WW8Num122z5"/>
    <w:rsid w:val="00E0011C"/>
  </w:style>
  <w:style w:type="character" w:customStyle="1" w:styleId="WW8Num122z6">
    <w:name w:val="WW8Num122z6"/>
    <w:rsid w:val="00E0011C"/>
  </w:style>
  <w:style w:type="character" w:customStyle="1" w:styleId="WW8Num122z7">
    <w:name w:val="WW8Num122z7"/>
    <w:rsid w:val="00E0011C"/>
  </w:style>
  <w:style w:type="character" w:customStyle="1" w:styleId="WW8Num122z8">
    <w:name w:val="WW8Num122z8"/>
    <w:rsid w:val="00E0011C"/>
  </w:style>
  <w:style w:type="character" w:customStyle="1" w:styleId="WW8Num123z0">
    <w:name w:val="WW8Num123z0"/>
    <w:rsid w:val="00E0011C"/>
  </w:style>
  <w:style w:type="character" w:customStyle="1" w:styleId="WW8Num123z1">
    <w:name w:val="WW8Num123z1"/>
    <w:rsid w:val="00E0011C"/>
  </w:style>
  <w:style w:type="character" w:customStyle="1" w:styleId="WW8Num123z2">
    <w:name w:val="WW8Num123z2"/>
    <w:rsid w:val="00E0011C"/>
  </w:style>
  <w:style w:type="character" w:customStyle="1" w:styleId="WW8Num123z3">
    <w:name w:val="WW8Num123z3"/>
    <w:rsid w:val="00E0011C"/>
  </w:style>
  <w:style w:type="character" w:customStyle="1" w:styleId="WW8Num123z4">
    <w:name w:val="WW8Num123z4"/>
    <w:rsid w:val="00E0011C"/>
  </w:style>
  <w:style w:type="character" w:customStyle="1" w:styleId="WW8Num123z5">
    <w:name w:val="WW8Num123z5"/>
    <w:rsid w:val="00E0011C"/>
  </w:style>
  <w:style w:type="character" w:customStyle="1" w:styleId="WW8Num123z6">
    <w:name w:val="WW8Num123z6"/>
    <w:rsid w:val="00E0011C"/>
  </w:style>
  <w:style w:type="character" w:customStyle="1" w:styleId="WW8Num123z7">
    <w:name w:val="WW8Num123z7"/>
    <w:rsid w:val="00E0011C"/>
  </w:style>
  <w:style w:type="character" w:customStyle="1" w:styleId="WW8Num123z8">
    <w:name w:val="WW8Num123z8"/>
    <w:rsid w:val="00E0011C"/>
  </w:style>
  <w:style w:type="character" w:customStyle="1" w:styleId="WW8Num124z0">
    <w:name w:val="WW8Num124z0"/>
    <w:rsid w:val="00E0011C"/>
    <w:rPr>
      <w:rFonts w:hint="default"/>
    </w:rPr>
  </w:style>
  <w:style w:type="character" w:customStyle="1" w:styleId="WW8Num124z1">
    <w:name w:val="WW8Num124z1"/>
    <w:rsid w:val="00E0011C"/>
  </w:style>
  <w:style w:type="character" w:customStyle="1" w:styleId="WW8Num124z2">
    <w:name w:val="WW8Num124z2"/>
    <w:rsid w:val="00E0011C"/>
  </w:style>
  <w:style w:type="character" w:customStyle="1" w:styleId="WW8Num124z3">
    <w:name w:val="WW8Num124z3"/>
    <w:rsid w:val="00E0011C"/>
  </w:style>
  <w:style w:type="character" w:customStyle="1" w:styleId="WW8Num124z4">
    <w:name w:val="WW8Num124z4"/>
    <w:rsid w:val="00E0011C"/>
  </w:style>
  <w:style w:type="character" w:customStyle="1" w:styleId="WW8Num124z5">
    <w:name w:val="WW8Num124z5"/>
    <w:rsid w:val="00E0011C"/>
  </w:style>
  <w:style w:type="character" w:customStyle="1" w:styleId="WW8Num124z6">
    <w:name w:val="WW8Num124z6"/>
    <w:rsid w:val="00E0011C"/>
  </w:style>
  <w:style w:type="character" w:customStyle="1" w:styleId="WW8Num124z7">
    <w:name w:val="WW8Num124z7"/>
    <w:rsid w:val="00E0011C"/>
  </w:style>
  <w:style w:type="character" w:customStyle="1" w:styleId="WW8Num124z8">
    <w:name w:val="WW8Num124z8"/>
    <w:rsid w:val="00E0011C"/>
  </w:style>
  <w:style w:type="character" w:customStyle="1" w:styleId="WW8Num125z0">
    <w:name w:val="WW8Num125z0"/>
    <w:rsid w:val="00E0011C"/>
    <w:rPr>
      <w:rFonts w:hint="default"/>
      <w:b/>
      <w:color w:val="auto"/>
    </w:rPr>
  </w:style>
  <w:style w:type="character" w:customStyle="1" w:styleId="WW8Num125z1">
    <w:name w:val="WW8Num125z1"/>
    <w:rsid w:val="00E0011C"/>
    <w:rPr>
      <w:rFonts w:hint="default"/>
      <w:b w:val="0"/>
    </w:rPr>
  </w:style>
  <w:style w:type="character" w:customStyle="1" w:styleId="WW8Num125z2">
    <w:name w:val="WW8Num125z2"/>
    <w:rsid w:val="00E0011C"/>
    <w:rPr>
      <w:rFonts w:hint="default"/>
    </w:rPr>
  </w:style>
  <w:style w:type="character" w:customStyle="1" w:styleId="WW8Num126z0">
    <w:name w:val="WW8Num126z0"/>
    <w:rsid w:val="00E0011C"/>
  </w:style>
  <w:style w:type="character" w:customStyle="1" w:styleId="WW8Num126z1">
    <w:name w:val="WW8Num126z1"/>
    <w:rsid w:val="00E0011C"/>
  </w:style>
  <w:style w:type="character" w:customStyle="1" w:styleId="WW8Num126z2">
    <w:name w:val="WW8Num126z2"/>
    <w:rsid w:val="00E0011C"/>
  </w:style>
  <w:style w:type="character" w:customStyle="1" w:styleId="WW8Num126z3">
    <w:name w:val="WW8Num126z3"/>
    <w:rsid w:val="00E0011C"/>
  </w:style>
  <w:style w:type="character" w:customStyle="1" w:styleId="WW8Num126z4">
    <w:name w:val="WW8Num126z4"/>
    <w:rsid w:val="00E0011C"/>
  </w:style>
  <w:style w:type="character" w:customStyle="1" w:styleId="WW8Num126z5">
    <w:name w:val="WW8Num126z5"/>
    <w:rsid w:val="00E0011C"/>
  </w:style>
  <w:style w:type="character" w:customStyle="1" w:styleId="WW8Num126z6">
    <w:name w:val="WW8Num126z6"/>
    <w:rsid w:val="00E0011C"/>
  </w:style>
  <w:style w:type="character" w:customStyle="1" w:styleId="WW8Num126z7">
    <w:name w:val="WW8Num126z7"/>
    <w:rsid w:val="00E0011C"/>
  </w:style>
  <w:style w:type="character" w:customStyle="1" w:styleId="WW8Num126z8">
    <w:name w:val="WW8Num126z8"/>
    <w:rsid w:val="00E0011C"/>
  </w:style>
  <w:style w:type="character" w:customStyle="1" w:styleId="WW8Num127z0">
    <w:name w:val="WW8Num127z0"/>
    <w:rsid w:val="00E0011C"/>
    <w:rPr>
      <w:rFonts w:hint="default"/>
      <w:color w:val="auto"/>
      <w:sz w:val="22"/>
      <w:szCs w:val="22"/>
    </w:rPr>
  </w:style>
  <w:style w:type="character" w:customStyle="1" w:styleId="WW8Num127z1">
    <w:name w:val="WW8Num127z1"/>
    <w:rsid w:val="00E0011C"/>
  </w:style>
  <w:style w:type="character" w:customStyle="1" w:styleId="WW8Num127z2">
    <w:name w:val="WW8Num127z2"/>
    <w:rsid w:val="00E0011C"/>
  </w:style>
  <w:style w:type="character" w:customStyle="1" w:styleId="WW8Num127z3">
    <w:name w:val="WW8Num127z3"/>
    <w:rsid w:val="00E0011C"/>
  </w:style>
  <w:style w:type="character" w:customStyle="1" w:styleId="WW8Num127z4">
    <w:name w:val="WW8Num127z4"/>
    <w:rsid w:val="00E0011C"/>
  </w:style>
  <w:style w:type="character" w:customStyle="1" w:styleId="WW8Num127z5">
    <w:name w:val="WW8Num127z5"/>
    <w:rsid w:val="00E0011C"/>
  </w:style>
  <w:style w:type="character" w:customStyle="1" w:styleId="WW8Num127z6">
    <w:name w:val="WW8Num127z6"/>
    <w:rsid w:val="00E0011C"/>
  </w:style>
  <w:style w:type="character" w:customStyle="1" w:styleId="WW8Num127z7">
    <w:name w:val="WW8Num127z7"/>
    <w:rsid w:val="00E0011C"/>
  </w:style>
  <w:style w:type="character" w:customStyle="1" w:styleId="WW8Num127z8">
    <w:name w:val="WW8Num127z8"/>
    <w:rsid w:val="00E0011C"/>
  </w:style>
  <w:style w:type="character" w:customStyle="1" w:styleId="WW8Num128z0">
    <w:name w:val="WW8Num128z0"/>
    <w:rsid w:val="00E0011C"/>
    <w:rPr>
      <w:rFonts w:hint="default"/>
    </w:rPr>
  </w:style>
  <w:style w:type="character" w:customStyle="1" w:styleId="WW8Num129z0">
    <w:name w:val="WW8Num129z0"/>
    <w:rsid w:val="00E0011C"/>
    <w:rPr>
      <w:rFonts w:hint="default"/>
    </w:rPr>
  </w:style>
  <w:style w:type="character" w:customStyle="1" w:styleId="WW8Num130z0">
    <w:name w:val="WW8Num130z0"/>
    <w:rsid w:val="00E0011C"/>
  </w:style>
  <w:style w:type="character" w:customStyle="1" w:styleId="WW8Num130z1">
    <w:name w:val="WW8Num130z1"/>
    <w:rsid w:val="00E0011C"/>
  </w:style>
  <w:style w:type="character" w:customStyle="1" w:styleId="WW8Num130z2">
    <w:name w:val="WW8Num130z2"/>
    <w:rsid w:val="00E0011C"/>
  </w:style>
  <w:style w:type="character" w:customStyle="1" w:styleId="WW8Num130z3">
    <w:name w:val="WW8Num130z3"/>
    <w:rsid w:val="00E0011C"/>
  </w:style>
  <w:style w:type="character" w:customStyle="1" w:styleId="WW8Num130z4">
    <w:name w:val="WW8Num130z4"/>
    <w:rsid w:val="00E0011C"/>
  </w:style>
  <w:style w:type="character" w:customStyle="1" w:styleId="WW8Num130z5">
    <w:name w:val="WW8Num130z5"/>
    <w:rsid w:val="00E0011C"/>
  </w:style>
  <w:style w:type="character" w:customStyle="1" w:styleId="WW8Num130z6">
    <w:name w:val="WW8Num130z6"/>
    <w:rsid w:val="00E0011C"/>
  </w:style>
  <w:style w:type="character" w:customStyle="1" w:styleId="WW8Num130z7">
    <w:name w:val="WW8Num130z7"/>
    <w:rsid w:val="00E0011C"/>
  </w:style>
  <w:style w:type="character" w:customStyle="1" w:styleId="WW8Num130z8">
    <w:name w:val="WW8Num130z8"/>
    <w:rsid w:val="00E0011C"/>
  </w:style>
  <w:style w:type="character" w:customStyle="1" w:styleId="WW8Num131z0">
    <w:name w:val="WW8Num131z0"/>
    <w:rsid w:val="00E0011C"/>
    <w:rPr>
      <w:rFonts w:hint="default"/>
    </w:rPr>
  </w:style>
  <w:style w:type="character" w:customStyle="1" w:styleId="WW8Num131z1">
    <w:name w:val="WW8Num131z1"/>
    <w:rsid w:val="00E0011C"/>
  </w:style>
  <w:style w:type="character" w:customStyle="1" w:styleId="WW8Num131z2">
    <w:name w:val="WW8Num131z2"/>
    <w:rsid w:val="00E0011C"/>
  </w:style>
  <w:style w:type="character" w:customStyle="1" w:styleId="WW8Num131z3">
    <w:name w:val="WW8Num131z3"/>
    <w:rsid w:val="00E0011C"/>
  </w:style>
  <w:style w:type="character" w:customStyle="1" w:styleId="WW8Num131z4">
    <w:name w:val="WW8Num131z4"/>
    <w:rsid w:val="00E0011C"/>
  </w:style>
  <w:style w:type="character" w:customStyle="1" w:styleId="WW8Num131z5">
    <w:name w:val="WW8Num131z5"/>
    <w:rsid w:val="00E0011C"/>
  </w:style>
  <w:style w:type="character" w:customStyle="1" w:styleId="WW8Num131z6">
    <w:name w:val="WW8Num131z6"/>
    <w:rsid w:val="00E0011C"/>
  </w:style>
  <w:style w:type="character" w:customStyle="1" w:styleId="WW8Num131z7">
    <w:name w:val="WW8Num131z7"/>
    <w:rsid w:val="00E0011C"/>
  </w:style>
  <w:style w:type="character" w:customStyle="1" w:styleId="WW8Num131z8">
    <w:name w:val="WW8Num131z8"/>
    <w:rsid w:val="00E0011C"/>
  </w:style>
  <w:style w:type="character" w:customStyle="1" w:styleId="WW8Num132z0">
    <w:name w:val="WW8Num132z0"/>
    <w:rsid w:val="00E0011C"/>
  </w:style>
  <w:style w:type="character" w:customStyle="1" w:styleId="WW8Num132z1">
    <w:name w:val="WW8Num132z1"/>
    <w:rsid w:val="00E0011C"/>
  </w:style>
  <w:style w:type="character" w:customStyle="1" w:styleId="WW8Num132z2">
    <w:name w:val="WW8Num132z2"/>
    <w:rsid w:val="00E0011C"/>
  </w:style>
  <w:style w:type="character" w:customStyle="1" w:styleId="WW8Num132z3">
    <w:name w:val="WW8Num132z3"/>
    <w:rsid w:val="00E0011C"/>
  </w:style>
  <w:style w:type="character" w:customStyle="1" w:styleId="WW8Num132z4">
    <w:name w:val="WW8Num132z4"/>
    <w:rsid w:val="00E0011C"/>
  </w:style>
  <w:style w:type="character" w:customStyle="1" w:styleId="WW8Num132z5">
    <w:name w:val="WW8Num132z5"/>
    <w:rsid w:val="00E0011C"/>
  </w:style>
  <w:style w:type="character" w:customStyle="1" w:styleId="WW8Num132z6">
    <w:name w:val="WW8Num132z6"/>
    <w:rsid w:val="00E0011C"/>
  </w:style>
  <w:style w:type="character" w:customStyle="1" w:styleId="WW8Num132z7">
    <w:name w:val="WW8Num132z7"/>
    <w:rsid w:val="00E0011C"/>
  </w:style>
  <w:style w:type="character" w:customStyle="1" w:styleId="WW8Num132z8">
    <w:name w:val="WW8Num132z8"/>
    <w:rsid w:val="00E0011C"/>
  </w:style>
  <w:style w:type="character" w:customStyle="1" w:styleId="WW8Num133z0">
    <w:name w:val="WW8Num133z0"/>
    <w:rsid w:val="00E0011C"/>
    <w:rPr>
      <w:rFonts w:hint="default"/>
    </w:rPr>
  </w:style>
  <w:style w:type="character" w:customStyle="1" w:styleId="WW8Num133z1">
    <w:name w:val="WW8Num133z1"/>
    <w:rsid w:val="00E0011C"/>
  </w:style>
  <w:style w:type="character" w:customStyle="1" w:styleId="WW8Num133z2">
    <w:name w:val="WW8Num133z2"/>
    <w:rsid w:val="00E0011C"/>
  </w:style>
  <w:style w:type="character" w:customStyle="1" w:styleId="WW8Num133z3">
    <w:name w:val="WW8Num133z3"/>
    <w:rsid w:val="00E0011C"/>
  </w:style>
  <w:style w:type="character" w:customStyle="1" w:styleId="WW8Num133z4">
    <w:name w:val="WW8Num133z4"/>
    <w:rsid w:val="00E0011C"/>
  </w:style>
  <w:style w:type="character" w:customStyle="1" w:styleId="WW8Num133z5">
    <w:name w:val="WW8Num133z5"/>
    <w:rsid w:val="00E0011C"/>
  </w:style>
  <w:style w:type="character" w:customStyle="1" w:styleId="WW8Num133z6">
    <w:name w:val="WW8Num133z6"/>
    <w:rsid w:val="00E0011C"/>
  </w:style>
  <w:style w:type="character" w:customStyle="1" w:styleId="WW8Num133z7">
    <w:name w:val="WW8Num133z7"/>
    <w:rsid w:val="00E0011C"/>
  </w:style>
  <w:style w:type="character" w:customStyle="1" w:styleId="WW8Num133z8">
    <w:name w:val="WW8Num133z8"/>
    <w:rsid w:val="00E0011C"/>
  </w:style>
  <w:style w:type="character" w:customStyle="1" w:styleId="WW8Num134z0">
    <w:name w:val="WW8Num134z0"/>
    <w:rsid w:val="00E0011C"/>
    <w:rPr>
      <w:rFonts w:ascii="Calibri" w:eastAsia="Times New Roman" w:hAnsi="Calibri" w:cs="Arial" w:hint="default"/>
      <w:b w:val="0"/>
      <w:bCs w:val="0"/>
      <w:sz w:val="20"/>
      <w:szCs w:val="20"/>
    </w:rPr>
  </w:style>
  <w:style w:type="character" w:customStyle="1" w:styleId="WW8Num134z1">
    <w:name w:val="WW8Num134z1"/>
    <w:rsid w:val="00E0011C"/>
    <w:rPr>
      <w:rFonts w:ascii="Calibri" w:eastAsia="Times New Roman" w:hAnsi="Calibri" w:cs="Arial" w:hint="default"/>
    </w:rPr>
  </w:style>
  <w:style w:type="character" w:customStyle="1" w:styleId="WW8Num134z2">
    <w:name w:val="WW8Num134z2"/>
    <w:rsid w:val="00E0011C"/>
    <w:rPr>
      <w:rFonts w:hint="default"/>
    </w:rPr>
  </w:style>
  <w:style w:type="character" w:customStyle="1" w:styleId="WW8Num135z0">
    <w:name w:val="WW8Num135z0"/>
    <w:rsid w:val="00E0011C"/>
    <w:rPr>
      <w:rFonts w:hint="default"/>
    </w:rPr>
  </w:style>
  <w:style w:type="character" w:customStyle="1" w:styleId="WW8Num136z0">
    <w:name w:val="WW8Num136z0"/>
    <w:rsid w:val="00E0011C"/>
    <w:rPr>
      <w:rFonts w:hint="default"/>
      <w:b/>
      <w:bCs/>
    </w:rPr>
  </w:style>
  <w:style w:type="character" w:customStyle="1" w:styleId="WW8Num136z1">
    <w:name w:val="WW8Num136z1"/>
    <w:rsid w:val="00E0011C"/>
  </w:style>
  <w:style w:type="character" w:customStyle="1" w:styleId="WW8Num136z2">
    <w:name w:val="WW8Num136z2"/>
    <w:rsid w:val="00E0011C"/>
  </w:style>
  <w:style w:type="character" w:customStyle="1" w:styleId="WW8Num136z3">
    <w:name w:val="WW8Num136z3"/>
    <w:rsid w:val="00E0011C"/>
  </w:style>
  <w:style w:type="character" w:customStyle="1" w:styleId="WW8Num136z4">
    <w:name w:val="WW8Num136z4"/>
    <w:rsid w:val="00E0011C"/>
  </w:style>
  <w:style w:type="character" w:customStyle="1" w:styleId="WW8Num136z5">
    <w:name w:val="WW8Num136z5"/>
    <w:rsid w:val="00E0011C"/>
  </w:style>
  <w:style w:type="character" w:customStyle="1" w:styleId="WW8Num136z6">
    <w:name w:val="WW8Num136z6"/>
    <w:rsid w:val="00E0011C"/>
  </w:style>
  <w:style w:type="character" w:customStyle="1" w:styleId="WW8Num136z7">
    <w:name w:val="WW8Num136z7"/>
    <w:rsid w:val="00E0011C"/>
  </w:style>
  <w:style w:type="character" w:customStyle="1" w:styleId="WW8Num136z8">
    <w:name w:val="WW8Num136z8"/>
    <w:rsid w:val="00E0011C"/>
  </w:style>
  <w:style w:type="character" w:customStyle="1" w:styleId="WW8Num137z0">
    <w:name w:val="WW8Num137z0"/>
    <w:rsid w:val="00E0011C"/>
    <w:rPr>
      <w:color w:val="auto"/>
      <w:sz w:val="22"/>
      <w:szCs w:val="22"/>
    </w:rPr>
  </w:style>
  <w:style w:type="character" w:customStyle="1" w:styleId="WW8Num137z1">
    <w:name w:val="WW8Num137z1"/>
    <w:rsid w:val="00E0011C"/>
  </w:style>
  <w:style w:type="character" w:customStyle="1" w:styleId="WW8Num137z2">
    <w:name w:val="WW8Num137z2"/>
    <w:rsid w:val="00E0011C"/>
  </w:style>
  <w:style w:type="character" w:customStyle="1" w:styleId="WW8Num137z3">
    <w:name w:val="WW8Num137z3"/>
    <w:rsid w:val="00E0011C"/>
  </w:style>
  <w:style w:type="character" w:customStyle="1" w:styleId="WW8Num137z4">
    <w:name w:val="WW8Num137z4"/>
    <w:rsid w:val="00E0011C"/>
  </w:style>
  <w:style w:type="character" w:customStyle="1" w:styleId="WW8Num137z5">
    <w:name w:val="WW8Num137z5"/>
    <w:rsid w:val="00E0011C"/>
  </w:style>
  <w:style w:type="character" w:customStyle="1" w:styleId="WW8Num137z6">
    <w:name w:val="WW8Num137z6"/>
    <w:rsid w:val="00E0011C"/>
  </w:style>
  <w:style w:type="character" w:customStyle="1" w:styleId="WW8Num137z7">
    <w:name w:val="WW8Num137z7"/>
    <w:rsid w:val="00E0011C"/>
  </w:style>
  <w:style w:type="character" w:customStyle="1" w:styleId="WW8Num137z8">
    <w:name w:val="WW8Num137z8"/>
    <w:rsid w:val="00E0011C"/>
  </w:style>
  <w:style w:type="character" w:customStyle="1" w:styleId="WW8Num138z0">
    <w:name w:val="WW8Num138z0"/>
    <w:rsid w:val="00E0011C"/>
    <w:rPr>
      <w:rFonts w:hint="default"/>
    </w:rPr>
  </w:style>
  <w:style w:type="character" w:customStyle="1" w:styleId="WW8Num138z1">
    <w:name w:val="WW8Num138z1"/>
    <w:rsid w:val="00E0011C"/>
  </w:style>
  <w:style w:type="character" w:customStyle="1" w:styleId="WW8Num138z2">
    <w:name w:val="WW8Num138z2"/>
    <w:rsid w:val="00E0011C"/>
  </w:style>
  <w:style w:type="character" w:customStyle="1" w:styleId="WW8Num138z3">
    <w:name w:val="WW8Num138z3"/>
    <w:rsid w:val="00E0011C"/>
  </w:style>
  <w:style w:type="character" w:customStyle="1" w:styleId="WW8Num138z4">
    <w:name w:val="WW8Num138z4"/>
    <w:rsid w:val="00E0011C"/>
  </w:style>
  <w:style w:type="character" w:customStyle="1" w:styleId="WW8Num138z5">
    <w:name w:val="WW8Num138z5"/>
    <w:rsid w:val="00E0011C"/>
  </w:style>
  <w:style w:type="character" w:customStyle="1" w:styleId="WW8Num138z6">
    <w:name w:val="WW8Num138z6"/>
    <w:rsid w:val="00E0011C"/>
  </w:style>
  <w:style w:type="character" w:customStyle="1" w:styleId="WW8Num138z7">
    <w:name w:val="WW8Num138z7"/>
    <w:rsid w:val="00E0011C"/>
  </w:style>
  <w:style w:type="character" w:customStyle="1" w:styleId="WW8Num138z8">
    <w:name w:val="WW8Num138z8"/>
    <w:rsid w:val="00E0011C"/>
  </w:style>
  <w:style w:type="character" w:customStyle="1" w:styleId="WW8Num139z0">
    <w:name w:val="WW8Num139z0"/>
    <w:rsid w:val="00E0011C"/>
  </w:style>
  <w:style w:type="character" w:customStyle="1" w:styleId="WW8Num139z1">
    <w:name w:val="WW8Num139z1"/>
    <w:rsid w:val="00E0011C"/>
  </w:style>
  <w:style w:type="character" w:customStyle="1" w:styleId="WW8Num139z2">
    <w:name w:val="WW8Num139z2"/>
    <w:rsid w:val="00E0011C"/>
  </w:style>
  <w:style w:type="character" w:customStyle="1" w:styleId="WW8Num139z3">
    <w:name w:val="WW8Num139z3"/>
    <w:rsid w:val="00E0011C"/>
  </w:style>
  <w:style w:type="character" w:customStyle="1" w:styleId="WW8Num139z4">
    <w:name w:val="WW8Num139z4"/>
    <w:rsid w:val="00E0011C"/>
  </w:style>
  <w:style w:type="character" w:customStyle="1" w:styleId="WW8Num139z5">
    <w:name w:val="WW8Num139z5"/>
    <w:rsid w:val="00E0011C"/>
  </w:style>
  <w:style w:type="character" w:customStyle="1" w:styleId="WW8Num139z6">
    <w:name w:val="WW8Num139z6"/>
    <w:rsid w:val="00E0011C"/>
  </w:style>
  <w:style w:type="character" w:customStyle="1" w:styleId="WW8Num139z7">
    <w:name w:val="WW8Num139z7"/>
    <w:rsid w:val="00E0011C"/>
  </w:style>
  <w:style w:type="character" w:customStyle="1" w:styleId="WW8Num139z8">
    <w:name w:val="WW8Num139z8"/>
    <w:rsid w:val="00E0011C"/>
  </w:style>
  <w:style w:type="character" w:customStyle="1" w:styleId="WW8Num140z0">
    <w:name w:val="WW8Num140z0"/>
    <w:rsid w:val="00E0011C"/>
    <w:rPr>
      <w:rFonts w:hint="default"/>
    </w:rPr>
  </w:style>
  <w:style w:type="character" w:customStyle="1" w:styleId="WW8Num140z1">
    <w:name w:val="WW8Num140z1"/>
    <w:rsid w:val="00E0011C"/>
  </w:style>
  <w:style w:type="character" w:customStyle="1" w:styleId="WW8Num140z2">
    <w:name w:val="WW8Num140z2"/>
    <w:rsid w:val="00E0011C"/>
  </w:style>
  <w:style w:type="character" w:customStyle="1" w:styleId="WW8Num140z3">
    <w:name w:val="WW8Num140z3"/>
    <w:rsid w:val="00E0011C"/>
  </w:style>
  <w:style w:type="character" w:customStyle="1" w:styleId="WW8Num140z4">
    <w:name w:val="WW8Num140z4"/>
    <w:rsid w:val="00E0011C"/>
  </w:style>
  <w:style w:type="character" w:customStyle="1" w:styleId="WW8Num140z5">
    <w:name w:val="WW8Num140z5"/>
    <w:rsid w:val="00E0011C"/>
  </w:style>
  <w:style w:type="character" w:customStyle="1" w:styleId="WW8Num140z6">
    <w:name w:val="WW8Num140z6"/>
    <w:rsid w:val="00E0011C"/>
  </w:style>
  <w:style w:type="character" w:customStyle="1" w:styleId="WW8Num140z7">
    <w:name w:val="WW8Num140z7"/>
    <w:rsid w:val="00E0011C"/>
  </w:style>
  <w:style w:type="character" w:customStyle="1" w:styleId="WW8Num140z8">
    <w:name w:val="WW8Num140z8"/>
    <w:rsid w:val="00E0011C"/>
  </w:style>
  <w:style w:type="character" w:customStyle="1" w:styleId="WW8Num141z0">
    <w:name w:val="WW8Num141z0"/>
    <w:rsid w:val="00E0011C"/>
    <w:rPr>
      <w:rFonts w:hint="default"/>
      <w:color w:val="auto"/>
    </w:rPr>
  </w:style>
  <w:style w:type="character" w:customStyle="1" w:styleId="WW8Num141z1">
    <w:name w:val="WW8Num141z1"/>
    <w:rsid w:val="00E0011C"/>
    <w:rPr>
      <w:rFonts w:ascii="Courier New" w:hAnsi="Courier New" w:cs="Courier New" w:hint="default"/>
    </w:rPr>
  </w:style>
  <w:style w:type="character" w:customStyle="1" w:styleId="WW8Num141z2">
    <w:name w:val="WW8Num141z2"/>
    <w:rsid w:val="00E0011C"/>
    <w:rPr>
      <w:rFonts w:ascii="Wingdings" w:hAnsi="Wingdings" w:cs="Wingdings" w:hint="default"/>
    </w:rPr>
  </w:style>
  <w:style w:type="character" w:customStyle="1" w:styleId="WW8Num141z3">
    <w:name w:val="WW8Num141z3"/>
    <w:rsid w:val="00E0011C"/>
    <w:rPr>
      <w:rFonts w:ascii="Symbol" w:hAnsi="Symbol" w:cs="Symbol" w:hint="default"/>
    </w:rPr>
  </w:style>
  <w:style w:type="character" w:customStyle="1" w:styleId="WW8Num142z0">
    <w:name w:val="WW8Num142z0"/>
    <w:rsid w:val="00E0011C"/>
    <w:rPr>
      <w:rFonts w:hint="default"/>
      <w:b w:val="0"/>
      <w:bCs w:val="0"/>
      <w:sz w:val="22"/>
      <w:szCs w:val="22"/>
    </w:rPr>
  </w:style>
  <w:style w:type="character" w:customStyle="1" w:styleId="WW8Num142z1">
    <w:name w:val="WW8Num142z1"/>
    <w:rsid w:val="00E0011C"/>
  </w:style>
  <w:style w:type="character" w:customStyle="1" w:styleId="WW8Num142z2">
    <w:name w:val="WW8Num142z2"/>
    <w:rsid w:val="00E0011C"/>
  </w:style>
  <w:style w:type="character" w:customStyle="1" w:styleId="WW8Num142z3">
    <w:name w:val="WW8Num142z3"/>
    <w:rsid w:val="00E0011C"/>
  </w:style>
  <w:style w:type="character" w:customStyle="1" w:styleId="WW8Num142z4">
    <w:name w:val="WW8Num142z4"/>
    <w:rsid w:val="00E0011C"/>
  </w:style>
  <w:style w:type="character" w:customStyle="1" w:styleId="WW8Num142z5">
    <w:name w:val="WW8Num142z5"/>
    <w:rsid w:val="00E0011C"/>
  </w:style>
  <w:style w:type="character" w:customStyle="1" w:styleId="WW8Num142z6">
    <w:name w:val="WW8Num142z6"/>
    <w:rsid w:val="00E0011C"/>
  </w:style>
  <w:style w:type="character" w:customStyle="1" w:styleId="WW8Num142z7">
    <w:name w:val="WW8Num142z7"/>
    <w:rsid w:val="00E0011C"/>
  </w:style>
  <w:style w:type="character" w:customStyle="1" w:styleId="WW8Num142z8">
    <w:name w:val="WW8Num142z8"/>
    <w:rsid w:val="00E0011C"/>
  </w:style>
  <w:style w:type="character" w:customStyle="1" w:styleId="WW8Num143z0">
    <w:name w:val="WW8Num143z0"/>
    <w:rsid w:val="00E0011C"/>
    <w:rPr>
      <w:rFonts w:hint="default"/>
    </w:rPr>
  </w:style>
  <w:style w:type="character" w:customStyle="1" w:styleId="WW8Num144z0">
    <w:name w:val="WW8Num144z0"/>
    <w:rsid w:val="00E0011C"/>
    <w:rPr>
      <w:rFonts w:hint="default"/>
    </w:rPr>
  </w:style>
  <w:style w:type="character" w:customStyle="1" w:styleId="WW8Num144z1">
    <w:name w:val="WW8Num144z1"/>
    <w:rsid w:val="00E0011C"/>
  </w:style>
  <w:style w:type="character" w:customStyle="1" w:styleId="WW8Num144z2">
    <w:name w:val="WW8Num144z2"/>
    <w:rsid w:val="00E0011C"/>
  </w:style>
  <w:style w:type="character" w:customStyle="1" w:styleId="WW8Num144z3">
    <w:name w:val="WW8Num144z3"/>
    <w:rsid w:val="00E0011C"/>
  </w:style>
  <w:style w:type="character" w:customStyle="1" w:styleId="WW8Num144z4">
    <w:name w:val="WW8Num144z4"/>
    <w:rsid w:val="00E0011C"/>
  </w:style>
  <w:style w:type="character" w:customStyle="1" w:styleId="WW8Num144z5">
    <w:name w:val="WW8Num144z5"/>
    <w:rsid w:val="00E0011C"/>
  </w:style>
  <w:style w:type="character" w:customStyle="1" w:styleId="WW8Num144z6">
    <w:name w:val="WW8Num144z6"/>
    <w:rsid w:val="00E0011C"/>
  </w:style>
  <w:style w:type="character" w:customStyle="1" w:styleId="WW8Num144z7">
    <w:name w:val="WW8Num144z7"/>
    <w:rsid w:val="00E0011C"/>
  </w:style>
  <w:style w:type="character" w:customStyle="1" w:styleId="WW8Num144z8">
    <w:name w:val="WW8Num144z8"/>
    <w:rsid w:val="00E0011C"/>
  </w:style>
  <w:style w:type="character" w:customStyle="1" w:styleId="WW8Num145z0">
    <w:name w:val="WW8Num145z0"/>
    <w:rsid w:val="00E0011C"/>
    <w:rPr>
      <w:rFonts w:hint="default"/>
      <w:color w:val="auto"/>
      <w:sz w:val="22"/>
      <w:szCs w:val="22"/>
    </w:rPr>
  </w:style>
  <w:style w:type="character" w:customStyle="1" w:styleId="WW8Num145z1">
    <w:name w:val="WW8Num145z1"/>
    <w:rsid w:val="00E0011C"/>
  </w:style>
  <w:style w:type="character" w:customStyle="1" w:styleId="WW8Num145z2">
    <w:name w:val="WW8Num145z2"/>
    <w:rsid w:val="00E0011C"/>
  </w:style>
  <w:style w:type="character" w:customStyle="1" w:styleId="WW8Num145z3">
    <w:name w:val="WW8Num145z3"/>
    <w:rsid w:val="00E0011C"/>
  </w:style>
  <w:style w:type="character" w:customStyle="1" w:styleId="WW8Num145z4">
    <w:name w:val="WW8Num145z4"/>
    <w:rsid w:val="00E0011C"/>
  </w:style>
  <w:style w:type="character" w:customStyle="1" w:styleId="WW8Num145z5">
    <w:name w:val="WW8Num145z5"/>
    <w:rsid w:val="00E0011C"/>
  </w:style>
  <w:style w:type="character" w:customStyle="1" w:styleId="WW8Num145z6">
    <w:name w:val="WW8Num145z6"/>
    <w:rsid w:val="00E0011C"/>
  </w:style>
  <w:style w:type="character" w:customStyle="1" w:styleId="WW8Num145z7">
    <w:name w:val="WW8Num145z7"/>
    <w:rsid w:val="00E0011C"/>
  </w:style>
  <w:style w:type="character" w:customStyle="1" w:styleId="WW8Num145z8">
    <w:name w:val="WW8Num145z8"/>
    <w:rsid w:val="00E0011C"/>
  </w:style>
  <w:style w:type="character" w:customStyle="1" w:styleId="WW8Num146z0">
    <w:name w:val="WW8Num146z0"/>
    <w:rsid w:val="00E0011C"/>
  </w:style>
  <w:style w:type="character" w:customStyle="1" w:styleId="WW8Num146z1">
    <w:name w:val="WW8Num146z1"/>
    <w:rsid w:val="00E0011C"/>
  </w:style>
  <w:style w:type="character" w:customStyle="1" w:styleId="WW8Num146z2">
    <w:name w:val="WW8Num146z2"/>
    <w:rsid w:val="00E0011C"/>
  </w:style>
  <w:style w:type="character" w:customStyle="1" w:styleId="WW8Num146z3">
    <w:name w:val="WW8Num146z3"/>
    <w:rsid w:val="00E0011C"/>
  </w:style>
  <w:style w:type="character" w:customStyle="1" w:styleId="WW8Num146z4">
    <w:name w:val="WW8Num146z4"/>
    <w:rsid w:val="00E0011C"/>
  </w:style>
  <w:style w:type="character" w:customStyle="1" w:styleId="WW8Num146z5">
    <w:name w:val="WW8Num146z5"/>
    <w:rsid w:val="00E0011C"/>
  </w:style>
  <w:style w:type="character" w:customStyle="1" w:styleId="WW8Num146z6">
    <w:name w:val="WW8Num146z6"/>
    <w:rsid w:val="00E0011C"/>
  </w:style>
  <w:style w:type="character" w:customStyle="1" w:styleId="WW8Num146z7">
    <w:name w:val="WW8Num146z7"/>
    <w:rsid w:val="00E0011C"/>
  </w:style>
  <w:style w:type="character" w:customStyle="1" w:styleId="WW8Num146z8">
    <w:name w:val="WW8Num146z8"/>
    <w:rsid w:val="00E0011C"/>
  </w:style>
  <w:style w:type="character" w:customStyle="1" w:styleId="WW8Num147z0">
    <w:name w:val="WW8Num147z0"/>
    <w:rsid w:val="00E0011C"/>
    <w:rPr>
      <w:rFonts w:hint="default"/>
      <w:b w:val="0"/>
      <w:bCs/>
    </w:rPr>
  </w:style>
  <w:style w:type="character" w:customStyle="1" w:styleId="WW8Num147z1">
    <w:name w:val="WW8Num147z1"/>
    <w:rsid w:val="00E0011C"/>
  </w:style>
  <w:style w:type="character" w:customStyle="1" w:styleId="WW8Num147z2">
    <w:name w:val="WW8Num147z2"/>
    <w:rsid w:val="00E0011C"/>
  </w:style>
  <w:style w:type="character" w:customStyle="1" w:styleId="WW8Num147z3">
    <w:name w:val="WW8Num147z3"/>
    <w:rsid w:val="00E0011C"/>
  </w:style>
  <w:style w:type="character" w:customStyle="1" w:styleId="WW8Num147z4">
    <w:name w:val="WW8Num147z4"/>
    <w:rsid w:val="00E0011C"/>
  </w:style>
  <w:style w:type="character" w:customStyle="1" w:styleId="WW8Num147z5">
    <w:name w:val="WW8Num147z5"/>
    <w:rsid w:val="00E0011C"/>
  </w:style>
  <w:style w:type="character" w:customStyle="1" w:styleId="WW8Num147z6">
    <w:name w:val="WW8Num147z6"/>
    <w:rsid w:val="00E0011C"/>
  </w:style>
  <w:style w:type="character" w:customStyle="1" w:styleId="WW8Num147z7">
    <w:name w:val="WW8Num147z7"/>
    <w:rsid w:val="00E0011C"/>
  </w:style>
  <w:style w:type="character" w:customStyle="1" w:styleId="WW8Num147z8">
    <w:name w:val="WW8Num147z8"/>
    <w:rsid w:val="00E0011C"/>
  </w:style>
  <w:style w:type="character" w:customStyle="1" w:styleId="WW8Num148z0">
    <w:name w:val="WW8Num148z0"/>
    <w:rsid w:val="00E0011C"/>
    <w:rPr>
      <w:rFonts w:hint="default"/>
    </w:rPr>
  </w:style>
  <w:style w:type="character" w:customStyle="1" w:styleId="WW8Num149z0">
    <w:name w:val="WW8Num149z0"/>
    <w:rsid w:val="00E0011C"/>
    <w:rPr>
      <w:rFonts w:hint="default"/>
    </w:rPr>
  </w:style>
  <w:style w:type="character" w:customStyle="1" w:styleId="WW8Num149z1">
    <w:name w:val="WW8Num149z1"/>
    <w:rsid w:val="00E0011C"/>
  </w:style>
  <w:style w:type="character" w:customStyle="1" w:styleId="WW8Num149z2">
    <w:name w:val="WW8Num149z2"/>
    <w:rsid w:val="00E0011C"/>
  </w:style>
  <w:style w:type="character" w:customStyle="1" w:styleId="WW8Num149z3">
    <w:name w:val="WW8Num149z3"/>
    <w:rsid w:val="00E0011C"/>
  </w:style>
  <w:style w:type="character" w:customStyle="1" w:styleId="WW8Num149z4">
    <w:name w:val="WW8Num149z4"/>
    <w:rsid w:val="00E0011C"/>
  </w:style>
  <w:style w:type="character" w:customStyle="1" w:styleId="WW8Num149z5">
    <w:name w:val="WW8Num149z5"/>
    <w:rsid w:val="00E0011C"/>
  </w:style>
  <w:style w:type="character" w:customStyle="1" w:styleId="WW8Num149z6">
    <w:name w:val="WW8Num149z6"/>
    <w:rsid w:val="00E0011C"/>
  </w:style>
  <w:style w:type="character" w:customStyle="1" w:styleId="WW8Num149z7">
    <w:name w:val="WW8Num149z7"/>
    <w:rsid w:val="00E0011C"/>
  </w:style>
  <w:style w:type="character" w:customStyle="1" w:styleId="WW8Num149z8">
    <w:name w:val="WW8Num149z8"/>
    <w:rsid w:val="00E0011C"/>
  </w:style>
  <w:style w:type="character" w:customStyle="1" w:styleId="WW8Num150z0">
    <w:name w:val="WW8Num150z0"/>
    <w:rsid w:val="00E0011C"/>
  </w:style>
  <w:style w:type="character" w:customStyle="1" w:styleId="WW8Num150z1">
    <w:name w:val="WW8Num150z1"/>
    <w:rsid w:val="00E0011C"/>
  </w:style>
  <w:style w:type="character" w:customStyle="1" w:styleId="WW8Num150z2">
    <w:name w:val="WW8Num150z2"/>
    <w:rsid w:val="00E0011C"/>
  </w:style>
  <w:style w:type="character" w:customStyle="1" w:styleId="WW8Num150z3">
    <w:name w:val="WW8Num150z3"/>
    <w:rsid w:val="00E0011C"/>
  </w:style>
  <w:style w:type="character" w:customStyle="1" w:styleId="WW8Num150z4">
    <w:name w:val="WW8Num150z4"/>
    <w:rsid w:val="00E0011C"/>
  </w:style>
  <w:style w:type="character" w:customStyle="1" w:styleId="WW8Num150z5">
    <w:name w:val="WW8Num150z5"/>
    <w:rsid w:val="00E0011C"/>
  </w:style>
  <w:style w:type="character" w:customStyle="1" w:styleId="WW8Num150z6">
    <w:name w:val="WW8Num150z6"/>
    <w:rsid w:val="00E0011C"/>
  </w:style>
  <w:style w:type="character" w:customStyle="1" w:styleId="WW8Num150z7">
    <w:name w:val="WW8Num150z7"/>
    <w:rsid w:val="00E0011C"/>
  </w:style>
  <w:style w:type="character" w:customStyle="1" w:styleId="WW8Num150z8">
    <w:name w:val="WW8Num150z8"/>
    <w:rsid w:val="00E0011C"/>
  </w:style>
  <w:style w:type="character" w:customStyle="1" w:styleId="WW8Num151z0">
    <w:name w:val="WW8Num151z0"/>
    <w:rsid w:val="00E0011C"/>
  </w:style>
  <w:style w:type="character" w:customStyle="1" w:styleId="WW8Num151z1">
    <w:name w:val="WW8Num151z1"/>
    <w:rsid w:val="00E0011C"/>
  </w:style>
  <w:style w:type="character" w:customStyle="1" w:styleId="WW8Num151z2">
    <w:name w:val="WW8Num151z2"/>
    <w:rsid w:val="00E0011C"/>
  </w:style>
  <w:style w:type="character" w:customStyle="1" w:styleId="WW8Num151z3">
    <w:name w:val="WW8Num151z3"/>
    <w:rsid w:val="00E0011C"/>
  </w:style>
  <w:style w:type="character" w:customStyle="1" w:styleId="WW8Num151z4">
    <w:name w:val="WW8Num151z4"/>
    <w:rsid w:val="00E0011C"/>
  </w:style>
  <w:style w:type="character" w:customStyle="1" w:styleId="WW8Num151z5">
    <w:name w:val="WW8Num151z5"/>
    <w:rsid w:val="00E0011C"/>
  </w:style>
  <w:style w:type="character" w:customStyle="1" w:styleId="WW8Num151z6">
    <w:name w:val="WW8Num151z6"/>
    <w:rsid w:val="00E0011C"/>
  </w:style>
  <w:style w:type="character" w:customStyle="1" w:styleId="WW8Num151z7">
    <w:name w:val="WW8Num151z7"/>
    <w:rsid w:val="00E0011C"/>
  </w:style>
  <w:style w:type="character" w:customStyle="1" w:styleId="WW8Num151z8">
    <w:name w:val="WW8Num151z8"/>
    <w:rsid w:val="00E0011C"/>
  </w:style>
  <w:style w:type="character" w:customStyle="1" w:styleId="WW8Num152z0">
    <w:name w:val="WW8Num152z0"/>
    <w:rsid w:val="00E0011C"/>
    <w:rPr>
      <w:rFonts w:hint="default"/>
    </w:rPr>
  </w:style>
  <w:style w:type="character" w:customStyle="1" w:styleId="WW8Num152z1">
    <w:name w:val="WW8Num152z1"/>
    <w:rsid w:val="00E0011C"/>
  </w:style>
  <w:style w:type="character" w:customStyle="1" w:styleId="WW8Num152z2">
    <w:name w:val="WW8Num152z2"/>
    <w:rsid w:val="00E0011C"/>
  </w:style>
  <w:style w:type="character" w:customStyle="1" w:styleId="WW8Num152z3">
    <w:name w:val="WW8Num152z3"/>
    <w:rsid w:val="00E0011C"/>
  </w:style>
  <w:style w:type="character" w:customStyle="1" w:styleId="WW8Num152z4">
    <w:name w:val="WW8Num152z4"/>
    <w:rsid w:val="00E0011C"/>
  </w:style>
  <w:style w:type="character" w:customStyle="1" w:styleId="WW8Num152z5">
    <w:name w:val="WW8Num152z5"/>
    <w:rsid w:val="00E0011C"/>
  </w:style>
  <w:style w:type="character" w:customStyle="1" w:styleId="WW8Num152z6">
    <w:name w:val="WW8Num152z6"/>
    <w:rsid w:val="00E0011C"/>
  </w:style>
  <w:style w:type="character" w:customStyle="1" w:styleId="WW8Num152z7">
    <w:name w:val="WW8Num152z7"/>
    <w:rsid w:val="00E0011C"/>
  </w:style>
  <w:style w:type="character" w:customStyle="1" w:styleId="WW8Num152z8">
    <w:name w:val="WW8Num152z8"/>
    <w:rsid w:val="00E0011C"/>
  </w:style>
  <w:style w:type="character" w:customStyle="1" w:styleId="WW8Num153z0">
    <w:name w:val="WW8Num153z0"/>
    <w:rsid w:val="00E0011C"/>
    <w:rPr>
      <w:rFonts w:hint="default"/>
    </w:rPr>
  </w:style>
  <w:style w:type="character" w:customStyle="1" w:styleId="WW8Num154z0">
    <w:name w:val="WW8Num154z0"/>
    <w:rsid w:val="00E0011C"/>
    <w:rPr>
      <w:rFonts w:hint="default"/>
    </w:rPr>
  </w:style>
  <w:style w:type="character" w:customStyle="1" w:styleId="WW8Num154z1">
    <w:name w:val="WW8Num154z1"/>
    <w:rsid w:val="00E0011C"/>
  </w:style>
  <w:style w:type="character" w:customStyle="1" w:styleId="WW8Num154z2">
    <w:name w:val="WW8Num154z2"/>
    <w:rsid w:val="00E0011C"/>
  </w:style>
  <w:style w:type="character" w:customStyle="1" w:styleId="WW8Num154z3">
    <w:name w:val="WW8Num154z3"/>
    <w:rsid w:val="00E0011C"/>
  </w:style>
  <w:style w:type="character" w:customStyle="1" w:styleId="WW8Num154z4">
    <w:name w:val="WW8Num154z4"/>
    <w:rsid w:val="00E0011C"/>
  </w:style>
  <w:style w:type="character" w:customStyle="1" w:styleId="WW8Num154z5">
    <w:name w:val="WW8Num154z5"/>
    <w:rsid w:val="00E0011C"/>
  </w:style>
  <w:style w:type="character" w:customStyle="1" w:styleId="WW8Num154z6">
    <w:name w:val="WW8Num154z6"/>
    <w:rsid w:val="00E0011C"/>
  </w:style>
  <w:style w:type="character" w:customStyle="1" w:styleId="WW8Num154z7">
    <w:name w:val="WW8Num154z7"/>
    <w:rsid w:val="00E0011C"/>
  </w:style>
  <w:style w:type="character" w:customStyle="1" w:styleId="WW8Num154z8">
    <w:name w:val="WW8Num154z8"/>
    <w:rsid w:val="00E0011C"/>
  </w:style>
  <w:style w:type="character" w:customStyle="1" w:styleId="WW8Num155z0">
    <w:name w:val="WW8Num155z0"/>
    <w:rsid w:val="00E0011C"/>
  </w:style>
  <w:style w:type="character" w:customStyle="1" w:styleId="WW8Num155z1">
    <w:name w:val="WW8Num155z1"/>
    <w:rsid w:val="00E0011C"/>
  </w:style>
  <w:style w:type="character" w:customStyle="1" w:styleId="WW8Num155z2">
    <w:name w:val="WW8Num155z2"/>
    <w:rsid w:val="00E0011C"/>
  </w:style>
  <w:style w:type="character" w:customStyle="1" w:styleId="WW8Num155z3">
    <w:name w:val="WW8Num155z3"/>
    <w:rsid w:val="00E0011C"/>
  </w:style>
  <w:style w:type="character" w:customStyle="1" w:styleId="WW8Num155z4">
    <w:name w:val="WW8Num155z4"/>
    <w:rsid w:val="00E0011C"/>
  </w:style>
  <w:style w:type="character" w:customStyle="1" w:styleId="WW8Num155z5">
    <w:name w:val="WW8Num155z5"/>
    <w:rsid w:val="00E0011C"/>
  </w:style>
  <w:style w:type="character" w:customStyle="1" w:styleId="WW8Num155z6">
    <w:name w:val="WW8Num155z6"/>
    <w:rsid w:val="00E0011C"/>
  </w:style>
  <w:style w:type="character" w:customStyle="1" w:styleId="WW8Num155z7">
    <w:name w:val="WW8Num155z7"/>
    <w:rsid w:val="00E0011C"/>
  </w:style>
  <w:style w:type="character" w:customStyle="1" w:styleId="WW8Num155z8">
    <w:name w:val="WW8Num155z8"/>
    <w:rsid w:val="00E0011C"/>
  </w:style>
  <w:style w:type="character" w:customStyle="1" w:styleId="Domylnaczcionkaakapitu1">
    <w:name w:val="Domyślna czcionka akapitu1"/>
    <w:rsid w:val="00E0011C"/>
  </w:style>
  <w:style w:type="character" w:styleId="Numerstrony">
    <w:name w:val="page number"/>
    <w:rsid w:val="00E0011C"/>
  </w:style>
  <w:style w:type="character" w:styleId="Hipercze">
    <w:name w:val="Hyperlink"/>
    <w:rsid w:val="00E0011C"/>
    <w:rPr>
      <w:color w:val="0000FF"/>
      <w:u w:val="single"/>
    </w:rPr>
  </w:style>
  <w:style w:type="character" w:customStyle="1" w:styleId="Tekstpodstawowy2Znak">
    <w:name w:val="Tekst podstawowy 2 Znak"/>
    <w:rsid w:val="00E0011C"/>
    <w:rPr>
      <w:rFonts w:ascii="Times New Roman" w:eastAsia="Times New Roman" w:hAnsi="Times New Roman" w:cs="Times New Roman"/>
      <w:b/>
      <w:bCs/>
      <w:i/>
      <w:iCs/>
      <w:sz w:val="24"/>
      <w:szCs w:val="24"/>
      <w:lang w:val="x-none"/>
    </w:rPr>
  </w:style>
  <w:style w:type="character" w:customStyle="1" w:styleId="Tekstpodstawowywcity3Znak">
    <w:name w:val="Tekst podstawowy wcięty 3 Znak"/>
    <w:link w:val="Tekstpodstawowywcity3"/>
    <w:uiPriority w:val="99"/>
    <w:rsid w:val="00E0011C"/>
    <w:rPr>
      <w:rFonts w:ascii="Times New Roman" w:eastAsia="Times New Roman" w:hAnsi="Times New Roman" w:cs="Times New Roman"/>
      <w:sz w:val="16"/>
      <w:szCs w:val="16"/>
      <w:lang w:val="x-none"/>
    </w:rPr>
  </w:style>
  <w:style w:type="character" w:styleId="Pogrubienie">
    <w:name w:val="Strong"/>
    <w:qFormat/>
    <w:rsid w:val="00E0011C"/>
    <w:rPr>
      <w:b/>
      <w:bCs/>
    </w:rPr>
  </w:style>
  <w:style w:type="character" w:customStyle="1" w:styleId="TekstpodstawowywcityZnak">
    <w:name w:val="Tekst podstawowy wcięty Znak"/>
    <w:rsid w:val="00E0011C"/>
    <w:rPr>
      <w:rFonts w:ascii="Times New Roman" w:eastAsia="Times New Roman" w:hAnsi="Times New Roman" w:cs="Times New Roman"/>
      <w:sz w:val="24"/>
      <w:szCs w:val="24"/>
      <w:lang w:val="x-none"/>
    </w:rPr>
  </w:style>
  <w:style w:type="character" w:customStyle="1" w:styleId="TekstpodstawowyZnak">
    <w:name w:val="Tekst podstawowy Znak"/>
    <w:rsid w:val="00E0011C"/>
    <w:rPr>
      <w:rFonts w:ascii="Times New Roman" w:eastAsia="Times New Roman" w:hAnsi="Times New Roman" w:cs="Times New Roman"/>
      <w:sz w:val="24"/>
      <w:szCs w:val="24"/>
      <w:lang w:val="x-none"/>
    </w:rPr>
  </w:style>
  <w:style w:type="character" w:customStyle="1" w:styleId="apple-style-span">
    <w:name w:val="apple-style-span"/>
    <w:rsid w:val="00E0011C"/>
  </w:style>
  <w:style w:type="character" w:customStyle="1" w:styleId="luchili">
    <w:name w:val="luc_hili"/>
    <w:rsid w:val="00E0011C"/>
  </w:style>
  <w:style w:type="character" w:customStyle="1" w:styleId="apple-converted-space">
    <w:name w:val="apple-converted-space"/>
    <w:rsid w:val="00E0011C"/>
  </w:style>
  <w:style w:type="character" w:customStyle="1" w:styleId="MapadokumentuZnak">
    <w:name w:val="Mapa dokumentu Znak"/>
    <w:rsid w:val="00E0011C"/>
    <w:rPr>
      <w:rFonts w:ascii="Tahoma" w:hAnsi="Tahoma" w:cs="Tahoma"/>
      <w:sz w:val="16"/>
      <w:szCs w:val="16"/>
    </w:rPr>
  </w:style>
  <w:style w:type="character" w:customStyle="1" w:styleId="PlandokumentuZnak">
    <w:name w:val="Plan dokumentu Znak"/>
    <w:rsid w:val="00E0011C"/>
    <w:rPr>
      <w:rFonts w:ascii="Tahoma" w:eastAsia="Times New Roman" w:hAnsi="Tahoma" w:cs="Tahoma"/>
      <w:sz w:val="16"/>
      <w:szCs w:val="16"/>
      <w:lang w:val="x-none"/>
    </w:rPr>
  </w:style>
  <w:style w:type="character" w:customStyle="1" w:styleId="luchililuchiliselected">
    <w:name w:val="luc_hili luc_hili_selected"/>
    <w:rsid w:val="00E0011C"/>
  </w:style>
  <w:style w:type="character" w:customStyle="1" w:styleId="TekstdymkaZnak">
    <w:name w:val="Tekst dymka Znak"/>
    <w:rsid w:val="00E0011C"/>
    <w:rPr>
      <w:rFonts w:ascii="Tahoma" w:eastAsia="Times New Roman" w:hAnsi="Tahoma" w:cs="Tahoma"/>
      <w:sz w:val="16"/>
      <w:szCs w:val="16"/>
      <w:lang w:val="x-none"/>
    </w:rPr>
  </w:style>
  <w:style w:type="character" w:customStyle="1" w:styleId="Odwoaniedokomentarza1">
    <w:name w:val="Odwołanie do komentarza1"/>
    <w:rsid w:val="00E0011C"/>
    <w:rPr>
      <w:sz w:val="16"/>
      <w:szCs w:val="16"/>
    </w:rPr>
  </w:style>
  <w:style w:type="character" w:customStyle="1" w:styleId="TekstkomentarzaZnak">
    <w:name w:val="Tekst komentarza Znak"/>
    <w:rsid w:val="00E0011C"/>
    <w:rPr>
      <w:rFonts w:ascii="Times New Roman" w:eastAsia="Times New Roman" w:hAnsi="Times New Roman" w:cs="Times New Roman"/>
    </w:rPr>
  </w:style>
  <w:style w:type="character" w:customStyle="1" w:styleId="TematkomentarzaZnak">
    <w:name w:val="Temat komentarza Znak"/>
    <w:rsid w:val="00E0011C"/>
    <w:rPr>
      <w:rFonts w:ascii="Times New Roman" w:eastAsia="Times New Roman" w:hAnsi="Times New Roman" w:cs="Times New Roman"/>
      <w:b/>
      <w:bCs/>
      <w:lang w:val="x-none"/>
    </w:rPr>
  </w:style>
  <w:style w:type="character" w:styleId="UyteHipercze">
    <w:name w:val="FollowedHyperlink"/>
    <w:rsid w:val="00E0011C"/>
    <w:rPr>
      <w:color w:val="800080"/>
      <w:u w:val="single"/>
    </w:rPr>
  </w:style>
  <w:style w:type="character" w:customStyle="1" w:styleId="TekstprzypisukocowegoZnak">
    <w:name w:val="Tekst przypisu końcowego Znak"/>
    <w:rsid w:val="00E0011C"/>
    <w:rPr>
      <w:rFonts w:ascii="Times New Roman" w:eastAsia="Times New Roman" w:hAnsi="Times New Roman" w:cs="Times New Roman"/>
    </w:rPr>
  </w:style>
  <w:style w:type="character" w:customStyle="1" w:styleId="Znakiprzypiswkocowych">
    <w:name w:val="Znaki przypisów końcowych"/>
    <w:rsid w:val="00E0011C"/>
    <w:rPr>
      <w:vertAlign w:val="superscript"/>
    </w:rPr>
  </w:style>
  <w:style w:type="character" w:customStyle="1" w:styleId="TekstprzypisudolnegoZnak">
    <w:name w:val="Tekst przypisu dolnego Znak"/>
    <w:rsid w:val="00E0011C"/>
    <w:rPr>
      <w:rFonts w:ascii="Times New Roman" w:eastAsia="Times New Roman" w:hAnsi="Times New Roman" w:cs="Times New Roman"/>
    </w:rPr>
  </w:style>
  <w:style w:type="character" w:customStyle="1" w:styleId="Znakiprzypiswdolnych">
    <w:name w:val="Znaki przypisów dolnych"/>
    <w:rsid w:val="00E0011C"/>
    <w:rPr>
      <w:vertAlign w:val="superscript"/>
    </w:rPr>
  </w:style>
  <w:style w:type="character" w:customStyle="1" w:styleId="text2">
    <w:name w:val="text2"/>
    <w:rsid w:val="00E0011C"/>
  </w:style>
  <w:style w:type="character" w:customStyle="1" w:styleId="AkapitzlistZnak">
    <w:name w:val="Akapit z listą Znak"/>
    <w:aliases w:val="L1 Znak,Numerowanie Znak,List Paragraph Znak,Akapit z listą BS Znak,Kolorowa lista — akcent 11 Znak,Bulleted list Znak,Akapit z listą5 Znak,Odstavec Znak,CW_Lista Znak,Nagłowek 3 Znak,Preambuła Znak,Dot pt Znak,F5 List Paragraph Znak"/>
    <w:uiPriority w:val="99"/>
    <w:qFormat/>
    <w:rsid w:val="00E0011C"/>
    <w:rPr>
      <w:rFonts w:ascii="Times New Roman" w:eastAsia="Times New Roman" w:hAnsi="Times New Roman" w:cs="Times New Roman"/>
      <w:sz w:val="24"/>
      <w:szCs w:val="24"/>
    </w:rPr>
  </w:style>
  <w:style w:type="character" w:customStyle="1" w:styleId="BezodstpwZnak">
    <w:name w:val="Bez odstępów Znak"/>
    <w:rsid w:val="00E0011C"/>
    <w:rPr>
      <w:rFonts w:ascii="Times New Roman" w:eastAsia="Arial" w:hAnsi="Times New Roman" w:cs="Times New Roman"/>
      <w:sz w:val="24"/>
      <w:szCs w:val="24"/>
      <w:lang w:bidi="ar-SA"/>
    </w:rPr>
  </w:style>
  <w:style w:type="character" w:customStyle="1" w:styleId="FontStyle99">
    <w:name w:val="Font Style99"/>
    <w:rsid w:val="00E0011C"/>
    <w:rPr>
      <w:rFonts w:ascii="Tahoma" w:hAnsi="Tahoma" w:cs="Tahoma"/>
      <w:sz w:val="18"/>
    </w:rPr>
  </w:style>
  <w:style w:type="character" w:customStyle="1" w:styleId="WW-Znakiprzypiswdolnych">
    <w:name w:val="WW-Znaki przypisów dolnych"/>
    <w:rsid w:val="00E0011C"/>
    <w:rPr>
      <w:vertAlign w:val="superscript"/>
    </w:rPr>
  </w:style>
  <w:style w:type="character" w:customStyle="1" w:styleId="Tekstpodstawowy3Znak">
    <w:name w:val="Tekst podstawowy 3 Znak"/>
    <w:rsid w:val="00E0011C"/>
    <w:rPr>
      <w:rFonts w:ascii="Arial" w:eastAsia="Times New Roman" w:hAnsi="Arial" w:cs="Arial"/>
      <w:b/>
      <w:bCs/>
      <w:color w:val="000000"/>
      <w:sz w:val="22"/>
      <w:szCs w:val="22"/>
    </w:rPr>
  </w:style>
  <w:style w:type="character" w:customStyle="1" w:styleId="Tekstpodstawowywcity2Znak">
    <w:name w:val="Tekst podstawowy wcięty 2 Znak"/>
    <w:link w:val="Tekstpodstawowywcity2"/>
    <w:uiPriority w:val="99"/>
    <w:rsid w:val="00E0011C"/>
    <w:rPr>
      <w:rFonts w:ascii="Times New Roman" w:eastAsia="Times New Roman" w:hAnsi="Times New Roman" w:cs="Times New Roman"/>
      <w:sz w:val="24"/>
      <w:szCs w:val="24"/>
      <w:lang w:val="x-none"/>
    </w:rPr>
  </w:style>
  <w:style w:type="character" w:customStyle="1" w:styleId="Znak">
    <w:name w:val="Znak"/>
    <w:basedOn w:val="Domylnaczcionkaakapitu1"/>
    <w:rsid w:val="00E0011C"/>
  </w:style>
  <w:style w:type="character" w:customStyle="1" w:styleId="ZnakZnak">
    <w:name w:val="Znak Znak"/>
    <w:rsid w:val="00E0011C"/>
    <w:rPr>
      <w:b/>
      <w:bCs/>
    </w:rPr>
  </w:style>
  <w:style w:type="character" w:customStyle="1" w:styleId="pricestar">
    <w:name w:val="pricestar"/>
    <w:basedOn w:val="Domylnaczcionkaakapitu1"/>
    <w:rsid w:val="00E0011C"/>
  </w:style>
  <w:style w:type="character" w:styleId="Uwydatnienie">
    <w:name w:val="Emphasis"/>
    <w:qFormat/>
    <w:rsid w:val="00E0011C"/>
    <w:rPr>
      <w:b/>
      <w:bCs/>
      <w:i w:val="0"/>
      <w:iCs w:val="0"/>
    </w:rPr>
  </w:style>
  <w:style w:type="character" w:customStyle="1" w:styleId="FontStyle21">
    <w:name w:val="Font Style21"/>
    <w:rsid w:val="00E0011C"/>
    <w:rPr>
      <w:rFonts w:ascii="Times New Roman" w:hAnsi="Times New Roman" w:cs="Times New Roman"/>
      <w:sz w:val="20"/>
      <w:szCs w:val="20"/>
    </w:rPr>
  </w:style>
  <w:style w:type="character" w:customStyle="1" w:styleId="Domyslnaczcionkaakapitu">
    <w:name w:val="Domyslna czcionka akapitu"/>
    <w:rsid w:val="00E0011C"/>
  </w:style>
  <w:style w:type="character" w:customStyle="1" w:styleId="FontStyle113">
    <w:name w:val="Font Style113"/>
    <w:rsid w:val="00E0011C"/>
    <w:rPr>
      <w:rFonts w:ascii="Arial" w:hAnsi="Arial" w:cs="Arial"/>
      <w:sz w:val="16"/>
    </w:rPr>
  </w:style>
  <w:style w:type="character" w:customStyle="1" w:styleId="ustZnak">
    <w:name w:val="ust Znak"/>
    <w:rsid w:val="00E0011C"/>
    <w:rPr>
      <w:rFonts w:ascii="Times New Roman" w:eastAsia="Times New Roman" w:hAnsi="Times New Roman" w:cs="Times New Roman"/>
      <w:sz w:val="24"/>
      <w:szCs w:val="24"/>
      <w:lang w:bidi="ar-SA"/>
    </w:rPr>
  </w:style>
  <w:style w:type="character" w:customStyle="1" w:styleId="Znak6ZnakZnakZnak1">
    <w:name w:val="Znak6 Znak Znak Znak1"/>
    <w:rsid w:val="00E0011C"/>
    <w:rPr>
      <w:rFonts w:ascii="Arial Narrow" w:hAnsi="Arial Narrow" w:cs="Arial Narrow"/>
      <w:sz w:val="28"/>
      <w:lang w:val="pl-PL" w:bidi="ar-SA"/>
    </w:rPr>
  </w:style>
  <w:style w:type="character" w:customStyle="1" w:styleId="Znak11ZnakZnak">
    <w:name w:val="Znak11 Znak Znak"/>
    <w:rsid w:val="00E0011C"/>
    <w:rPr>
      <w:b/>
      <w:sz w:val="28"/>
      <w:u w:val="single"/>
      <w:lang w:val="pl-PL" w:bidi="ar-SA"/>
    </w:rPr>
  </w:style>
  <w:style w:type="character" w:customStyle="1" w:styleId="Nagwek4Znak1">
    <w:name w:val="Nagłówek 4 Znak1"/>
    <w:rsid w:val="00E0011C"/>
    <w:rPr>
      <w:b/>
      <w:sz w:val="28"/>
      <w:u w:val="single"/>
      <w:lang w:val="pl-PL" w:bidi="ar-SA"/>
    </w:rPr>
  </w:style>
  <w:style w:type="character" w:customStyle="1" w:styleId="ZnakZnakZnak2">
    <w:name w:val="Znak Znak Znak2"/>
    <w:rsid w:val="00E0011C"/>
    <w:rPr>
      <w:sz w:val="16"/>
      <w:szCs w:val="16"/>
      <w:lang w:val="pl-PL" w:bidi="ar-SA"/>
    </w:rPr>
  </w:style>
  <w:style w:type="character" w:customStyle="1" w:styleId="Teksttreci">
    <w:name w:val="Tekst treści"/>
    <w:rsid w:val="00E0011C"/>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1"/>
      <w:szCs w:val="21"/>
      <w:u w:val="none"/>
      <w:vertAlign w:val="baseline"/>
      <w:lang w:val="pl-PL"/>
    </w:rPr>
  </w:style>
  <w:style w:type="character" w:styleId="Nierozpoznanawzmianka">
    <w:name w:val="Unresolved Mention"/>
    <w:rsid w:val="00E0011C"/>
    <w:rPr>
      <w:color w:val="605E5C"/>
      <w:shd w:val="clear" w:color="auto" w:fill="E1DFDD"/>
    </w:rPr>
  </w:style>
  <w:style w:type="character" w:styleId="Odwoanieprzypisudolnego">
    <w:name w:val="footnote reference"/>
    <w:rsid w:val="00E0011C"/>
    <w:rPr>
      <w:vertAlign w:val="superscript"/>
    </w:rPr>
  </w:style>
  <w:style w:type="character" w:styleId="Odwoanieprzypisukocowego">
    <w:name w:val="endnote reference"/>
    <w:rsid w:val="00E0011C"/>
    <w:rPr>
      <w:vertAlign w:val="superscript"/>
    </w:rPr>
  </w:style>
  <w:style w:type="paragraph" w:customStyle="1" w:styleId="Nagwek10">
    <w:name w:val="Nagłówek1"/>
    <w:basedOn w:val="Normalny"/>
    <w:next w:val="Tekstpodstawowy"/>
    <w:rsid w:val="00E0011C"/>
    <w:pPr>
      <w:spacing w:after="200" w:line="276" w:lineRule="auto"/>
      <w:ind w:left="0" w:firstLine="0"/>
    </w:pPr>
    <w:rPr>
      <w:rFonts w:ascii="Arial" w:eastAsia="Times New Roman" w:hAnsi="Arial" w:cs="Arial"/>
      <w:b/>
      <w:bCs/>
      <w:sz w:val="28"/>
      <w:lang w:val="x-none"/>
    </w:rPr>
  </w:style>
  <w:style w:type="paragraph" w:styleId="Tekstpodstawowy">
    <w:name w:val="Body Text"/>
    <w:basedOn w:val="Normalny"/>
    <w:link w:val="TekstpodstawowyZnak1"/>
    <w:rsid w:val="00E0011C"/>
    <w:pPr>
      <w:spacing w:after="120"/>
      <w:ind w:left="0" w:firstLine="0"/>
      <w:jc w:val="left"/>
    </w:pPr>
    <w:rPr>
      <w:rFonts w:ascii="Times New Roman" w:eastAsia="Times New Roman" w:hAnsi="Times New Roman"/>
      <w:sz w:val="24"/>
      <w:szCs w:val="24"/>
      <w:lang w:val="x-none"/>
    </w:rPr>
  </w:style>
  <w:style w:type="character" w:customStyle="1" w:styleId="TekstpodstawowyZnak1">
    <w:name w:val="Tekst podstawowy Znak1"/>
    <w:basedOn w:val="Domylnaczcionkaakapitu"/>
    <w:link w:val="Tekstpodstawowy"/>
    <w:rsid w:val="00E0011C"/>
    <w:rPr>
      <w:rFonts w:ascii="Times New Roman" w:eastAsia="Times New Roman" w:hAnsi="Times New Roman" w:cs="Times New Roman"/>
      <w:kern w:val="0"/>
      <w:sz w:val="24"/>
      <w:szCs w:val="24"/>
      <w:lang w:val="x-none" w:eastAsia="zh-CN"/>
      <w14:ligatures w14:val="none"/>
    </w:rPr>
  </w:style>
  <w:style w:type="paragraph" w:styleId="Lista">
    <w:name w:val="List"/>
    <w:basedOn w:val="Normalny"/>
    <w:rsid w:val="00E0011C"/>
    <w:pPr>
      <w:ind w:left="283" w:hanging="283"/>
      <w:jc w:val="left"/>
    </w:pPr>
    <w:rPr>
      <w:rFonts w:ascii="Times New Roman" w:eastAsia="Times New Roman" w:hAnsi="Times New Roman"/>
      <w:sz w:val="24"/>
      <w:szCs w:val="20"/>
    </w:rPr>
  </w:style>
  <w:style w:type="paragraph" w:styleId="Legenda">
    <w:name w:val="caption"/>
    <w:basedOn w:val="Normalny"/>
    <w:qFormat/>
    <w:rsid w:val="00E0011C"/>
    <w:pPr>
      <w:suppressLineNumbers/>
      <w:spacing w:before="120" w:after="120"/>
    </w:pPr>
    <w:rPr>
      <w:rFonts w:cs="Arial"/>
      <w:i/>
      <w:iCs/>
      <w:sz w:val="24"/>
      <w:szCs w:val="24"/>
    </w:rPr>
  </w:style>
  <w:style w:type="paragraph" w:customStyle="1" w:styleId="Indeks">
    <w:name w:val="Indeks"/>
    <w:basedOn w:val="Normalny"/>
    <w:rsid w:val="00E0011C"/>
    <w:pPr>
      <w:suppressLineNumbers/>
    </w:pPr>
    <w:rPr>
      <w:rFonts w:cs="Arial"/>
    </w:rPr>
  </w:style>
  <w:style w:type="paragraph" w:customStyle="1" w:styleId="Gwkaistopka">
    <w:name w:val="Główka i stopka"/>
    <w:basedOn w:val="Normalny"/>
    <w:rsid w:val="00E0011C"/>
    <w:pPr>
      <w:suppressLineNumbers/>
      <w:tabs>
        <w:tab w:val="center" w:pos="4819"/>
        <w:tab w:val="right" w:pos="9638"/>
      </w:tabs>
    </w:pPr>
  </w:style>
  <w:style w:type="paragraph" w:customStyle="1" w:styleId="Noparagraphstyle">
    <w:name w:val="[No paragraph style]"/>
    <w:rsid w:val="00E0011C"/>
    <w:pPr>
      <w:suppressAutoHyphens/>
      <w:autoSpaceDE w:val="0"/>
      <w:spacing w:after="0" w:line="288" w:lineRule="auto"/>
      <w:textAlignment w:val="center"/>
    </w:pPr>
    <w:rPr>
      <w:rFonts w:ascii="Times" w:eastAsia="Times New Roman" w:hAnsi="Times" w:cs="Times"/>
      <w:color w:val="000000"/>
      <w:kern w:val="0"/>
      <w:sz w:val="24"/>
      <w:szCs w:val="24"/>
      <w:lang w:eastAsia="zh-CN"/>
      <w14:ligatures w14:val="none"/>
    </w:rPr>
  </w:style>
  <w:style w:type="paragraph" w:customStyle="1" w:styleId="Tekstpodstawowy24">
    <w:name w:val="Tekst podstawowy 24"/>
    <w:basedOn w:val="Normalny"/>
    <w:rsid w:val="00E0011C"/>
    <w:pPr>
      <w:ind w:left="0" w:firstLine="0"/>
      <w:jc w:val="both"/>
    </w:pPr>
    <w:rPr>
      <w:rFonts w:ascii="Times New Roman" w:eastAsia="Times New Roman" w:hAnsi="Times New Roman"/>
      <w:b/>
      <w:bCs/>
      <w:i/>
      <w:iCs/>
      <w:sz w:val="24"/>
      <w:szCs w:val="24"/>
      <w:lang w:val="x-none"/>
    </w:rPr>
  </w:style>
  <w:style w:type="paragraph" w:customStyle="1" w:styleId="Tekstpodstawowywcity31">
    <w:name w:val="Tekst podstawowy wcięty 31"/>
    <w:basedOn w:val="Normalny"/>
    <w:rsid w:val="00E0011C"/>
    <w:pPr>
      <w:spacing w:after="120"/>
      <w:ind w:left="283" w:firstLine="0"/>
      <w:jc w:val="left"/>
    </w:pPr>
    <w:rPr>
      <w:rFonts w:ascii="Times New Roman" w:eastAsia="Times New Roman" w:hAnsi="Times New Roman"/>
      <w:sz w:val="16"/>
      <w:szCs w:val="16"/>
      <w:lang w:val="x-none"/>
    </w:rPr>
  </w:style>
  <w:style w:type="paragraph" w:customStyle="1" w:styleId="WW-Tekstpodstawowy2">
    <w:name w:val="WW-Tekst podstawowy 2"/>
    <w:basedOn w:val="Normalny"/>
    <w:rsid w:val="00E0011C"/>
    <w:pPr>
      <w:spacing w:line="160" w:lineRule="atLeast"/>
      <w:ind w:left="0" w:firstLine="0"/>
    </w:pPr>
    <w:rPr>
      <w:rFonts w:ascii="Times New Roman" w:eastAsia="Times New Roman" w:hAnsi="Times New Roman"/>
      <w:b/>
      <w:sz w:val="24"/>
      <w:szCs w:val="20"/>
      <w:lang w:eastAsia="pl-PL"/>
    </w:rPr>
  </w:style>
  <w:style w:type="paragraph" w:styleId="NormalnyWeb">
    <w:name w:val="Normal (Web)"/>
    <w:basedOn w:val="Normalny"/>
    <w:rsid w:val="00E0011C"/>
    <w:pPr>
      <w:spacing w:before="280" w:after="119"/>
      <w:ind w:left="0" w:firstLine="0"/>
      <w:jc w:val="left"/>
    </w:pPr>
    <w:rPr>
      <w:rFonts w:ascii="Times New Roman" w:eastAsia="Times New Roman" w:hAnsi="Times New Roman"/>
      <w:sz w:val="24"/>
      <w:szCs w:val="24"/>
    </w:rPr>
  </w:style>
  <w:style w:type="paragraph" w:styleId="Tekstpodstawowywcity">
    <w:name w:val="Body Text Indent"/>
    <w:basedOn w:val="Normalny"/>
    <w:link w:val="TekstpodstawowywcityZnak1"/>
    <w:rsid w:val="00E0011C"/>
    <w:pPr>
      <w:spacing w:after="120"/>
      <w:ind w:left="283" w:firstLine="0"/>
      <w:jc w:val="left"/>
    </w:pPr>
    <w:rPr>
      <w:rFonts w:ascii="Times New Roman" w:eastAsia="Times New Roman" w:hAnsi="Times New Roman"/>
      <w:sz w:val="24"/>
      <w:szCs w:val="24"/>
      <w:lang w:val="x-none"/>
    </w:rPr>
  </w:style>
  <w:style w:type="character" w:customStyle="1" w:styleId="TekstpodstawowywcityZnak1">
    <w:name w:val="Tekst podstawowy wcięty Znak1"/>
    <w:basedOn w:val="Domylnaczcionkaakapitu"/>
    <w:link w:val="Tekstpodstawowywcity"/>
    <w:rsid w:val="00E0011C"/>
    <w:rPr>
      <w:rFonts w:ascii="Times New Roman" w:eastAsia="Times New Roman" w:hAnsi="Times New Roman" w:cs="Times New Roman"/>
      <w:kern w:val="0"/>
      <w:sz w:val="24"/>
      <w:szCs w:val="24"/>
      <w:lang w:val="x-none" w:eastAsia="zh-CN"/>
      <w14:ligatures w14:val="none"/>
    </w:rPr>
  </w:style>
  <w:style w:type="paragraph" w:customStyle="1" w:styleId="pkt">
    <w:name w:val="pkt"/>
    <w:basedOn w:val="Normalny"/>
    <w:rsid w:val="00E0011C"/>
    <w:pPr>
      <w:spacing w:before="60" w:after="60"/>
      <w:ind w:left="851" w:hanging="295"/>
      <w:jc w:val="both"/>
    </w:pPr>
    <w:rPr>
      <w:rFonts w:ascii="Times New Roman" w:hAnsi="Times New Roman"/>
      <w:kern w:val="2"/>
      <w:sz w:val="24"/>
      <w:szCs w:val="20"/>
    </w:rPr>
  </w:style>
  <w:style w:type="paragraph" w:customStyle="1" w:styleId="Zawartotabeli">
    <w:name w:val="Zawartość tabeli"/>
    <w:basedOn w:val="Normalny"/>
    <w:rsid w:val="00E0011C"/>
    <w:pPr>
      <w:suppressLineNumbers/>
      <w:ind w:left="0" w:firstLine="0"/>
      <w:jc w:val="left"/>
    </w:pPr>
    <w:rPr>
      <w:rFonts w:ascii="Times New Roman" w:eastAsia="Times New Roman" w:hAnsi="Times New Roman" w:cs="Bookman Old Style"/>
      <w:sz w:val="24"/>
      <w:szCs w:val="24"/>
    </w:rPr>
  </w:style>
  <w:style w:type="paragraph" w:customStyle="1" w:styleId="Nagwektabeli">
    <w:name w:val="Nagłówek tabeli"/>
    <w:basedOn w:val="Normalny"/>
    <w:rsid w:val="00E0011C"/>
    <w:pPr>
      <w:suppressLineNumbers/>
      <w:ind w:left="0" w:firstLine="0"/>
    </w:pPr>
    <w:rPr>
      <w:rFonts w:ascii="Times New Roman" w:eastAsia="Times New Roman" w:hAnsi="Times New Roman"/>
      <w:b/>
      <w:bCs/>
      <w:sz w:val="24"/>
      <w:szCs w:val="24"/>
    </w:rPr>
  </w:style>
  <w:style w:type="paragraph" w:styleId="Bezodstpw">
    <w:name w:val="No Spacing"/>
    <w:qFormat/>
    <w:rsid w:val="00E0011C"/>
    <w:pPr>
      <w:suppressAutoHyphens/>
      <w:spacing w:after="0" w:line="240" w:lineRule="auto"/>
    </w:pPr>
    <w:rPr>
      <w:rFonts w:ascii="Times New Roman" w:eastAsia="Arial" w:hAnsi="Times New Roman" w:cs="Times New Roman"/>
      <w:kern w:val="0"/>
      <w:sz w:val="24"/>
      <w:szCs w:val="24"/>
      <w:lang w:eastAsia="zh-CN"/>
      <w14:ligatures w14:val="none"/>
    </w:rPr>
  </w:style>
  <w:style w:type="paragraph" w:customStyle="1" w:styleId="FR1">
    <w:name w:val="FR1"/>
    <w:rsid w:val="00E0011C"/>
    <w:pPr>
      <w:widowControl w:val="0"/>
      <w:suppressAutoHyphens/>
      <w:spacing w:before="140" w:after="0" w:line="240" w:lineRule="auto"/>
      <w:jc w:val="both"/>
    </w:pPr>
    <w:rPr>
      <w:rFonts w:ascii="Arial" w:eastAsia="Times New Roman" w:hAnsi="Arial" w:cs="Arial"/>
      <w:kern w:val="0"/>
      <w:szCs w:val="20"/>
      <w:lang w:eastAsia="zh-CN"/>
      <w14:ligatures w14:val="none"/>
    </w:rPr>
  </w:style>
  <w:style w:type="paragraph" w:customStyle="1" w:styleId="scfbrieftext">
    <w:name w:val="scfbrieftext"/>
    <w:basedOn w:val="Normalny"/>
    <w:rsid w:val="00E0011C"/>
    <w:pPr>
      <w:ind w:left="0" w:firstLine="0"/>
      <w:jc w:val="left"/>
    </w:pPr>
    <w:rPr>
      <w:rFonts w:ascii="Arial" w:eastAsia="Times New Roman" w:hAnsi="Arial" w:cs="Arial"/>
    </w:rPr>
  </w:style>
  <w:style w:type="paragraph" w:customStyle="1" w:styleId="Znak2">
    <w:name w:val="Znak2"/>
    <w:basedOn w:val="Normalny"/>
    <w:rsid w:val="00E0011C"/>
    <w:pPr>
      <w:ind w:left="0" w:firstLine="0"/>
      <w:jc w:val="left"/>
    </w:pPr>
    <w:rPr>
      <w:rFonts w:ascii="Arial" w:eastAsia="Times New Roman" w:hAnsi="Arial" w:cs="Arial"/>
      <w:sz w:val="24"/>
      <w:szCs w:val="24"/>
    </w:rPr>
  </w:style>
  <w:style w:type="paragraph" w:customStyle="1" w:styleId="1">
    <w:name w:val="1."/>
    <w:basedOn w:val="Normalny"/>
    <w:rsid w:val="00E0011C"/>
    <w:pPr>
      <w:tabs>
        <w:tab w:val="left" w:pos="17706"/>
      </w:tabs>
      <w:spacing w:line="258" w:lineRule="atLeast"/>
      <w:ind w:left="227" w:hanging="227"/>
      <w:jc w:val="both"/>
    </w:pPr>
    <w:rPr>
      <w:rFonts w:ascii="FrankfurtGothic" w:eastAsia="Times New Roman" w:hAnsi="FrankfurtGothic" w:cs="FrankfurtGothic"/>
      <w:color w:val="000000"/>
      <w:kern w:val="2"/>
      <w:sz w:val="19"/>
      <w:szCs w:val="20"/>
    </w:rPr>
  </w:style>
  <w:style w:type="paragraph" w:customStyle="1" w:styleId="awciety">
    <w:name w:val="a) wciety"/>
    <w:basedOn w:val="Normalny"/>
    <w:rsid w:val="00E0011C"/>
    <w:pPr>
      <w:tabs>
        <w:tab w:val="left" w:pos="-30124"/>
      </w:tabs>
      <w:spacing w:line="258" w:lineRule="atLeast"/>
      <w:ind w:left="454" w:hanging="227"/>
      <w:jc w:val="both"/>
    </w:pPr>
    <w:rPr>
      <w:rFonts w:ascii="FrankfurtGothic" w:eastAsia="Times New Roman" w:hAnsi="FrankfurtGothic" w:cs="FrankfurtGothic"/>
      <w:color w:val="000000"/>
      <w:kern w:val="2"/>
      <w:sz w:val="19"/>
      <w:szCs w:val="20"/>
    </w:rPr>
  </w:style>
  <w:style w:type="paragraph" w:customStyle="1" w:styleId="Bezodstpw1">
    <w:name w:val="Bez odstępów1"/>
    <w:rsid w:val="00E0011C"/>
    <w:pPr>
      <w:widowControl w:val="0"/>
      <w:suppressAutoHyphens/>
      <w:spacing w:after="0" w:line="240" w:lineRule="auto"/>
    </w:pPr>
    <w:rPr>
      <w:rFonts w:ascii="Times New Roman" w:eastAsia="Times New Roman" w:hAnsi="Times New Roman" w:cs="Times New Roman"/>
      <w:sz w:val="24"/>
      <w:szCs w:val="24"/>
      <w:lang w:eastAsia="zh-CN"/>
      <w14:ligatures w14:val="none"/>
    </w:rPr>
  </w:style>
  <w:style w:type="paragraph" w:customStyle="1" w:styleId="Akapitzlist2">
    <w:name w:val="Akapit z listą2"/>
    <w:basedOn w:val="Normalny"/>
    <w:rsid w:val="00E0011C"/>
    <w:pPr>
      <w:widowControl w:val="0"/>
      <w:ind w:left="720" w:firstLine="0"/>
      <w:contextualSpacing/>
      <w:jc w:val="left"/>
    </w:pPr>
    <w:rPr>
      <w:rFonts w:ascii="Times New Roman" w:hAnsi="Times New Roman"/>
      <w:sz w:val="20"/>
      <w:szCs w:val="20"/>
    </w:rPr>
  </w:style>
  <w:style w:type="paragraph" w:customStyle="1" w:styleId="Pa2">
    <w:name w:val="Pa2"/>
    <w:basedOn w:val="Normalny"/>
    <w:next w:val="Normalny"/>
    <w:rsid w:val="00E0011C"/>
    <w:pPr>
      <w:autoSpaceDE w:val="0"/>
      <w:spacing w:line="161" w:lineRule="atLeast"/>
      <w:ind w:left="0" w:firstLine="0"/>
      <w:jc w:val="left"/>
    </w:pPr>
    <w:rPr>
      <w:rFonts w:ascii="Myriad Pro" w:hAnsi="Myriad Pro" w:cs="Myriad Pro"/>
      <w:sz w:val="24"/>
      <w:szCs w:val="24"/>
    </w:rPr>
  </w:style>
  <w:style w:type="paragraph" w:customStyle="1" w:styleId="Mapadokumentu1">
    <w:name w:val="Mapa dokumentu1"/>
    <w:basedOn w:val="Normalny"/>
    <w:rsid w:val="00E0011C"/>
    <w:pPr>
      <w:ind w:left="0" w:firstLine="0"/>
      <w:jc w:val="left"/>
    </w:pPr>
    <w:rPr>
      <w:rFonts w:ascii="Tahoma" w:eastAsia="Times New Roman" w:hAnsi="Tahoma" w:cs="Tahoma"/>
      <w:sz w:val="16"/>
      <w:szCs w:val="16"/>
      <w:lang w:val="x-none"/>
    </w:rPr>
  </w:style>
  <w:style w:type="paragraph" w:styleId="Tekstdymka">
    <w:name w:val="Balloon Text"/>
    <w:basedOn w:val="Normalny"/>
    <w:link w:val="TekstdymkaZnak1"/>
    <w:rsid w:val="00E0011C"/>
    <w:pPr>
      <w:ind w:left="0" w:firstLine="0"/>
      <w:jc w:val="left"/>
    </w:pPr>
    <w:rPr>
      <w:rFonts w:ascii="Tahoma" w:eastAsia="Times New Roman" w:hAnsi="Tahoma" w:cs="Tahoma"/>
      <w:sz w:val="16"/>
      <w:szCs w:val="16"/>
      <w:lang w:val="x-none"/>
    </w:rPr>
  </w:style>
  <w:style w:type="character" w:customStyle="1" w:styleId="TekstdymkaZnak1">
    <w:name w:val="Tekst dymka Znak1"/>
    <w:basedOn w:val="Domylnaczcionkaakapitu"/>
    <w:link w:val="Tekstdymka"/>
    <w:rsid w:val="00E0011C"/>
    <w:rPr>
      <w:rFonts w:ascii="Tahoma" w:eastAsia="Times New Roman" w:hAnsi="Tahoma" w:cs="Tahoma"/>
      <w:kern w:val="0"/>
      <w:sz w:val="16"/>
      <w:szCs w:val="16"/>
      <w:lang w:val="x-none" w:eastAsia="zh-CN"/>
      <w14:ligatures w14:val="none"/>
    </w:rPr>
  </w:style>
  <w:style w:type="paragraph" w:styleId="Poprawka">
    <w:name w:val="Revision"/>
    <w:rsid w:val="00E0011C"/>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Tekstkomentarza1">
    <w:name w:val="Tekst komentarza1"/>
    <w:basedOn w:val="Normalny"/>
    <w:rsid w:val="00E0011C"/>
    <w:pPr>
      <w:ind w:left="0" w:firstLine="0"/>
      <w:jc w:val="left"/>
    </w:pPr>
    <w:rPr>
      <w:rFonts w:ascii="Times New Roman" w:eastAsia="Times New Roman" w:hAnsi="Times New Roman"/>
      <w:sz w:val="20"/>
      <w:szCs w:val="20"/>
      <w:lang w:val="x-none"/>
    </w:rPr>
  </w:style>
  <w:style w:type="paragraph" w:styleId="Tekstkomentarza">
    <w:name w:val="annotation text"/>
    <w:basedOn w:val="Normalny"/>
    <w:link w:val="TekstkomentarzaZnak1"/>
    <w:uiPriority w:val="99"/>
    <w:semiHidden/>
    <w:unhideWhenUsed/>
    <w:rsid w:val="00E0011C"/>
    <w:rPr>
      <w:sz w:val="20"/>
      <w:szCs w:val="20"/>
    </w:rPr>
  </w:style>
  <w:style w:type="character" w:customStyle="1" w:styleId="TekstkomentarzaZnak1">
    <w:name w:val="Tekst komentarza Znak1"/>
    <w:basedOn w:val="Domylnaczcionkaakapitu"/>
    <w:link w:val="Tekstkomentarza"/>
    <w:uiPriority w:val="99"/>
    <w:semiHidden/>
    <w:rsid w:val="00E0011C"/>
    <w:rPr>
      <w:rFonts w:ascii="Calibri" w:eastAsia="Calibri" w:hAnsi="Calibri" w:cs="Times New Roman"/>
      <w:kern w:val="0"/>
      <w:sz w:val="20"/>
      <w:szCs w:val="20"/>
      <w:lang w:eastAsia="zh-CN"/>
      <w14:ligatures w14:val="none"/>
    </w:rPr>
  </w:style>
  <w:style w:type="paragraph" w:styleId="Tematkomentarza">
    <w:name w:val="annotation subject"/>
    <w:basedOn w:val="Tekstkomentarza1"/>
    <w:next w:val="Tekstkomentarza1"/>
    <w:link w:val="TematkomentarzaZnak1"/>
    <w:rsid w:val="00E0011C"/>
    <w:rPr>
      <w:b/>
      <w:bCs/>
    </w:rPr>
  </w:style>
  <w:style w:type="character" w:customStyle="1" w:styleId="TematkomentarzaZnak1">
    <w:name w:val="Temat komentarza Znak1"/>
    <w:basedOn w:val="TekstkomentarzaZnak1"/>
    <w:link w:val="Tematkomentarza"/>
    <w:rsid w:val="00E0011C"/>
    <w:rPr>
      <w:rFonts w:ascii="Times New Roman" w:eastAsia="Times New Roman" w:hAnsi="Times New Roman" w:cs="Times New Roman"/>
      <w:b/>
      <w:bCs/>
      <w:kern w:val="0"/>
      <w:sz w:val="20"/>
      <w:szCs w:val="20"/>
      <w:lang w:val="x-none" w:eastAsia="zh-CN"/>
      <w14:ligatures w14:val="none"/>
    </w:rPr>
  </w:style>
  <w:style w:type="paragraph" w:styleId="Tekstprzypisukocowego">
    <w:name w:val="endnote text"/>
    <w:basedOn w:val="Normalny"/>
    <w:link w:val="TekstprzypisukocowegoZnak1"/>
    <w:rsid w:val="00E0011C"/>
    <w:pPr>
      <w:ind w:left="0" w:firstLine="0"/>
      <w:jc w:val="left"/>
    </w:pPr>
    <w:rPr>
      <w:rFonts w:ascii="Times New Roman" w:eastAsia="Times New Roman" w:hAnsi="Times New Roman"/>
      <w:sz w:val="20"/>
      <w:szCs w:val="20"/>
      <w:lang w:val="x-none"/>
    </w:rPr>
  </w:style>
  <w:style w:type="character" w:customStyle="1" w:styleId="TekstprzypisukocowegoZnak1">
    <w:name w:val="Tekst przypisu końcowego Znak1"/>
    <w:basedOn w:val="Domylnaczcionkaakapitu"/>
    <w:link w:val="Tekstprzypisukocowego"/>
    <w:rsid w:val="00E0011C"/>
    <w:rPr>
      <w:rFonts w:ascii="Times New Roman" w:eastAsia="Times New Roman" w:hAnsi="Times New Roman" w:cs="Times New Roman"/>
      <w:kern w:val="0"/>
      <w:sz w:val="20"/>
      <w:szCs w:val="20"/>
      <w:lang w:val="x-none" w:eastAsia="zh-CN"/>
      <w14:ligatures w14:val="none"/>
    </w:rPr>
  </w:style>
  <w:style w:type="paragraph" w:styleId="Tekstprzypisudolnego">
    <w:name w:val="footnote text"/>
    <w:basedOn w:val="Normalny"/>
    <w:link w:val="TekstprzypisudolnegoZnak1"/>
    <w:rsid w:val="00E0011C"/>
    <w:pPr>
      <w:ind w:left="0" w:firstLine="0"/>
      <w:jc w:val="left"/>
    </w:pPr>
    <w:rPr>
      <w:rFonts w:ascii="Times New Roman" w:eastAsia="Times New Roman" w:hAnsi="Times New Roman"/>
      <w:sz w:val="20"/>
      <w:szCs w:val="20"/>
      <w:lang w:val="x-none"/>
    </w:rPr>
  </w:style>
  <w:style w:type="character" w:customStyle="1" w:styleId="TekstprzypisudolnegoZnak1">
    <w:name w:val="Tekst przypisu dolnego Znak1"/>
    <w:basedOn w:val="Domylnaczcionkaakapitu"/>
    <w:link w:val="Tekstprzypisudolnego"/>
    <w:rsid w:val="00E0011C"/>
    <w:rPr>
      <w:rFonts w:ascii="Times New Roman" w:eastAsia="Times New Roman" w:hAnsi="Times New Roman" w:cs="Times New Roman"/>
      <w:kern w:val="0"/>
      <w:sz w:val="20"/>
      <w:szCs w:val="20"/>
      <w:lang w:val="x-none" w:eastAsia="zh-CN"/>
      <w14:ligatures w14:val="none"/>
    </w:rPr>
  </w:style>
  <w:style w:type="paragraph" w:customStyle="1" w:styleId="Textbody">
    <w:name w:val="Text body"/>
    <w:basedOn w:val="Normalny"/>
    <w:rsid w:val="00E0011C"/>
    <w:pPr>
      <w:widowControl w:val="0"/>
      <w:spacing w:after="283"/>
      <w:ind w:left="0" w:firstLine="0"/>
      <w:jc w:val="left"/>
    </w:pPr>
    <w:rPr>
      <w:rFonts w:ascii="Times New Roman" w:eastAsia="Lucida Sans Unicode" w:hAnsi="Times New Roman" w:cs="Tahoma"/>
      <w:color w:val="000000"/>
      <w:kern w:val="2"/>
      <w:sz w:val="24"/>
      <w:szCs w:val="24"/>
    </w:rPr>
  </w:style>
  <w:style w:type="paragraph" w:customStyle="1" w:styleId="TableContents">
    <w:name w:val="Table Contents"/>
    <w:basedOn w:val="Normalny"/>
    <w:rsid w:val="00E0011C"/>
    <w:pPr>
      <w:ind w:left="0" w:firstLine="0"/>
      <w:jc w:val="left"/>
    </w:pPr>
    <w:rPr>
      <w:rFonts w:ascii="Times New Roman" w:eastAsia="Times New Roman" w:hAnsi="Times New Roman"/>
      <w:sz w:val="24"/>
      <w:szCs w:val="20"/>
    </w:rPr>
  </w:style>
  <w:style w:type="paragraph" w:customStyle="1" w:styleId="WW-Zawartooatabeli111111111111111111">
    <w:name w:val="WW-Zawartooa tabeli111111111111111111"/>
    <w:basedOn w:val="Tekstpodstawowy"/>
    <w:rsid w:val="00E0011C"/>
    <w:pPr>
      <w:widowControl w:val="0"/>
      <w:suppressLineNumbers/>
      <w:autoSpaceDE w:val="0"/>
      <w:jc w:val="both"/>
    </w:pPr>
    <w:rPr>
      <w:kern w:val="2"/>
      <w:lang w:val="pl-PL"/>
    </w:rPr>
  </w:style>
  <w:style w:type="paragraph" w:customStyle="1" w:styleId="Tekstpodstawowyzwciciem1">
    <w:name w:val="Tekst podstawowy z wcięciem1"/>
    <w:basedOn w:val="Tekstpodstawowy"/>
    <w:rsid w:val="00E0011C"/>
    <w:pPr>
      <w:autoSpaceDE w:val="0"/>
      <w:ind w:firstLine="283"/>
    </w:pPr>
    <w:rPr>
      <w:kern w:val="2"/>
      <w:sz w:val="20"/>
      <w:szCs w:val="20"/>
      <w:lang w:val="pl-PL"/>
    </w:rPr>
  </w:style>
  <w:style w:type="paragraph" w:customStyle="1" w:styleId="ust1art">
    <w:name w:val="ust1 art"/>
    <w:rsid w:val="00E0011C"/>
    <w:pPr>
      <w:suppressAutoHyphens/>
      <w:spacing w:before="60" w:after="60" w:line="240" w:lineRule="auto"/>
      <w:ind w:left="1702" w:hanging="284"/>
    </w:pPr>
    <w:rPr>
      <w:rFonts w:ascii="Times New Roman" w:eastAsia="Arial" w:hAnsi="Times New Roman" w:cs="Times New Roman"/>
      <w:color w:val="00000A"/>
      <w:sz w:val="24"/>
      <w:szCs w:val="20"/>
      <w:lang w:eastAsia="zh-CN"/>
      <w14:ligatures w14:val="none"/>
    </w:rPr>
  </w:style>
  <w:style w:type="paragraph" w:customStyle="1" w:styleId="western">
    <w:name w:val="western"/>
    <w:basedOn w:val="Normalny"/>
    <w:rsid w:val="00E0011C"/>
    <w:pPr>
      <w:spacing w:before="280" w:after="280"/>
      <w:ind w:left="0" w:firstLine="0"/>
      <w:jc w:val="both"/>
    </w:pPr>
    <w:rPr>
      <w:rFonts w:ascii="Times New Roman" w:eastAsia="Times New Roman" w:hAnsi="Times New Roman"/>
      <w:sz w:val="24"/>
      <w:szCs w:val="24"/>
    </w:rPr>
  </w:style>
  <w:style w:type="paragraph" w:customStyle="1" w:styleId="lista0">
    <w:name w:val="lista"/>
    <w:basedOn w:val="Normalny"/>
    <w:rsid w:val="00E0011C"/>
    <w:pPr>
      <w:spacing w:before="280" w:after="280"/>
      <w:ind w:left="0" w:firstLine="0"/>
      <w:jc w:val="both"/>
    </w:pPr>
    <w:rPr>
      <w:rFonts w:ascii="Times New Roman" w:eastAsia="Times New Roman" w:hAnsi="Times New Roman"/>
      <w:sz w:val="24"/>
      <w:szCs w:val="24"/>
    </w:rPr>
  </w:style>
  <w:style w:type="paragraph" w:customStyle="1" w:styleId="Akapitzlist1">
    <w:name w:val="Akapit z listą1"/>
    <w:basedOn w:val="Normalny"/>
    <w:rsid w:val="00E0011C"/>
    <w:pPr>
      <w:ind w:left="720" w:firstLine="0"/>
      <w:jc w:val="left"/>
    </w:pPr>
    <w:rPr>
      <w:rFonts w:ascii="Times New Roman" w:eastAsia="Times New Roman" w:hAnsi="Times New Roman"/>
      <w:sz w:val="24"/>
      <w:szCs w:val="24"/>
    </w:rPr>
  </w:style>
  <w:style w:type="paragraph" w:customStyle="1" w:styleId="Tekstpodstawowy31">
    <w:name w:val="Tekst podstawowy 31"/>
    <w:basedOn w:val="Normalny"/>
    <w:rsid w:val="00E0011C"/>
    <w:pPr>
      <w:widowControl w:val="0"/>
      <w:autoSpaceDE w:val="0"/>
      <w:ind w:left="0" w:right="-530" w:firstLine="0"/>
      <w:jc w:val="both"/>
    </w:pPr>
    <w:rPr>
      <w:rFonts w:ascii="Arial" w:eastAsia="Times New Roman" w:hAnsi="Arial" w:cs="Arial"/>
      <w:b/>
      <w:bCs/>
      <w:color w:val="000000"/>
      <w:lang w:val="x-none"/>
    </w:rPr>
  </w:style>
  <w:style w:type="paragraph" w:customStyle="1" w:styleId="Tekstpodstawowywcity21">
    <w:name w:val="Tekst podstawowy wcięty 21"/>
    <w:basedOn w:val="Normalny"/>
    <w:rsid w:val="00E0011C"/>
    <w:pPr>
      <w:ind w:left="709" w:firstLine="11"/>
      <w:jc w:val="both"/>
    </w:pPr>
    <w:rPr>
      <w:rFonts w:ascii="Times New Roman" w:eastAsia="Times New Roman" w:hAnsi="Times New Roman"/>
      <w:sz w:val="24"/>
      <w:szCs w:val="24"/>
      <w:lang w:val="x-none"/>
    </w:rPr>
  </w:style>
  <w:style w:type="paragraph" w:customStyle="1" w:styleId="Tekstblokowy1">
    <w:name w:val="Tekst blokowy1"/>
    <w:basedOn w:val="Normalny"/>
    <w:rsid w:val="00E0011C"/>
    <w:pPr>
      <w:widowControl w:val="0"/>
      <w:autoSpaceDE w:val="0"/>
      <w:ind w:left="698" w:right="-283" w:hanging="585"/>
      <w:jc w:val="both"/>
    </w:pPr>
    <w:rPr>
      <w:rFonts w:ascii="Arial Narrow" w:eastAsia="Times New Roman" w:hAnsi="Arial Narrow" w:cs="Arial"/>
      <w:color w:val="000000"/>
    </w:rPr>
  </w:style>
  <w:style w:type="paragraph" w:customStyle="1" w:styleId="ZnakZnakCharCharZnakZnakCharCharZnakZnakZnak">
    <w:name w:val="Znak Znak Char Char Znak Znak Char Char Znak Znak Znak"/>
    <w:basedOn w:val="Normalny"/>
    <w:rsid w:val="00E0011C"/>
    <w:pPr>
      <w:ind w:left="0" w:firstLine="0"/>
      <w:jc w:val="left"/>
    </w:pPr>
    <w:rPr>
      <w:rFonts w:ascii="Times New Roman" w:eastAsia="Times New Roman" w:hAnsi="Times New Roman"/>
      <w:sz w:val="24"/>
      <w:szCs w:val="24"/>
    </w:rPr>
  </w:style>
  <w:style w:type="paragraph" w:customStyle="1" w:styleId="ZnakZnakZnakZnak">
    <w:name w:val="Znak Znak Znak Znak"/>
    <w:basedOn w:val="Normalny"/>
    <w:rsid w:val="00E0011C"/>
    <w:pPr>
      <w:ind w:left="0" w:firstLine="0"/>
      <w:jc w:val="left"/>
    </w:pPr>
    <w:rPr>
      <w:rFonts w:ascii="Times New Roman" w:eastAsia="Times New Roman" w:hAnsi="Times New Roman"/>
      <w:sz w:val="24"/>
      <w:szCs w:val="24"/>
    </w:rPr>
  </w:style>
  <w:style w:type="paragraph" w:customStyle="1" w:styleId="Tekstpodstawowy21">
    <w:name w:val="Tekst podstawowy 21"/>
    <w:basedOn w:val="Normalny"/>
    <w:rsid w:val="00E0011C"/>
    <w:pPr>
      <w:ind w:left="0" w:firstLine="0"/>
      <w:jc w:val="left"/>
    </w:pPr>
    <w:rPr>
      <w:rFonts w:ascii="Times New Roman" w:eastAsia="Times New Roman" w:hAnsi="Times New Roman"/>
      <w:b/>
      <w:sz w:val="24"/>
      <w:szCs w:val="20"/>
    </w:rPr>
  </w:style>
  <w:style w:type="paragraph" w:customStyle="1" w:styleId="Wcicienormalne1">
    <w:name w:val="Wcięcie normalne1"/>
    <w:basedOn w:val="Normalny"/>
    <w:rsid w:val="00E0011C"/>
    <w:pPr>
      <w:ind w:left="708" w:firstLine="0"/>
      <w:jc w:val="left"/>
    </w:pPr>
    <w:rPr>
      <w:rFonts w:ascii="Times New Roman" w:eastAsia="Times New Roman" w:hAnsi="Times New Roman"/>
      <w:sz w:val="20"/>
      <w:szCs w:val="20"/>
    </w:rPr>
  </w:style>
  <w:style w:type="paragraph" w:styleId="Spistreci1">
    <w:name w:val="toc 1"/>
    <w:basedOn w:val="Wcicienormalne1"/>
    <w:next w:val="Wcicienormalne1"/>
    <w:rsid w:val="00E0011C"/>
    <w:pPr>
      <w:tabs>
        <w:tab w:val="left" w:pos="540"/>
        <w:tab w:val="left" w:pos="3207"/>
        <w:tab w:val="right" w:pos="9720"/>
      </w:tabs>
      <w:spacing w:before="12"/>
      <w:ind w:left="540" w:hanging="540"/>
      <w:jc w:val="both"/>
    </w:pPr>
    <w:rPr>
      <w:rFonts w:ascii="Arial Narrow" w:hAnsi="Arial Narrow" w:cs="Arial Narrow"/>
      <w:color w:val="000000"/>
      <w:lang w:eastAsia="pl-PL"/>
    </w:rPr>
  </w:style>
  <w:style w:type="paragraph" w:customStyle="1" w:styleId="NumberList">
    <w:name w:val="Number List"/>
    <w:rsid w:val="00E0011C"/>
    <w:pPr>
      <w:suppressAutoHyphens/>
      <w:spacing w:after="0" w:line="240" w:lineRule="auto"/>
      <w:ind w:left="432"/>
      <w:jc w:val="both"/>
    </w:pPr>
    <w:rPr>
      <w:rFonts w:ascii="Times New Roman" w:eastAsia="Times New Roman" w:hAnsi="Times New Roman" w:cs="Times New Roman"/>
      <w:color w:val="000000"/>
      <w:kern w:val="0"/>
      <w:sz w:val="24"/>
      <w:szCs w:val="20"/>
      <w:lang w:val="cs-CZ" w:eastAsia="zh-CN"/>
      <w14:ligatures w14:val="none"/>
    </w:rPr>
  </w:style>
  <w:style w:type="paragraph" w:customStyle="1" w:styleId="Bullet1">
    <w:name w:val="Bullet 1"/>
    <w:rsid w:val="00E0011C"/>
    <w:pPr>
      <w:suppressAutoHyphens/>
      <w:spacing w:after="0" w:line="240" w:lineRule="auto"/>
      <w:ind w:left="576"/>
      <w:jc w:val="both"/>
    </w:pPr>
    <w:rPr>
      <w:rFonts w:ascii="Times New Roman" w:eastAsia="Times New Roman" w:hAnsi="Times New Roman" w:cs="Times New Roman"/>
      <w:b/>
      <w:smallCaps/>
      <w:color w:val="000000"/>
      <w:kern w:val="0"/>
      <w:sz w:val="20"/>
      <w:szCs w:val="20"/>
      <w:lang w:val="cs-CZ" w:eastAsia="zh-CN"/>
      <w14:ligatures w14:val="none"/>
    </w:rPr>
  </w:style>
  <w:style w:type="paragraph" w:customStyle="1" w:styleId="BodyText21">
    <w:name w:val="Body Text 21"/>
    <w:basedOn w:val="Normalny"/>
    <w:rsid w:val="00E0011C"/>
    <w:pPr>
      <w:ind w:left="0" w:firstLine="0"/>
      <w:jc w:val="both"/>
    </w:pPr>
    <w:rPr>
      <w:rFonts w:ascii="Times New Roman" w:eastAsia="Times New Roman" w:hAnsi="Times New Roman"/>
      <w:sz w:val="24"/>
      <w:szCs w:val="20"/>
    </w:rPr>
  </w:style>
  <w:style w:type="paragraph" w:customStyle="1" w:styleId="AbsatzTableFormat">
    <w:name w:val="AbsatzTableFormat"/>
    <w:basedOn w:val="Normalny"/>
    <w:rsid w:val="00E0011C"/>
    <w:pPr>
      <w:ind w:left="0" w:firstLine="0"/>
      <w:jc w:val="left"/>
    </w:pPr>
    <w:rPr>
      <w:rFonts w:ascii="Arial Narrow" w:eastAsia="Times New Roman" w:hAnsi="Arial Narrow" w:cs="Arial Narrow"/>
      <w:sz w:val="20"/>
      <w:szCs w:val="20"/>
    </w:rPr>
  </w:style>
  <w:style w:type="paragraph" w:customStyle="1" w:styleId="BalloonText1">
    <w:name w:val="Balloon Text1"/>
    <w:basedOn w:val="Normalny"/>
    <w:rsid w:val="00E0011C"/>
    <w:pPr>
      <w:ind w:left="0" w:firstLine="0"/>
      <w:jc w:val="left"/>
    </w:pPr>
    <w:rPr>
      <w:rFonts w:ascii="Tahoma" w:eastAsia="Times New Roman" w:hAnsi="Tahoma" w:cs="Tahoma"/>
      <w:sz w:val="16"/>
      <w:szCs w:val="16"/>
    </w:rPr>
  </w:style>
  <w:style w:type="paragraph" w:customStyle="1" w:styleId="Listapunktowana31">
    <w:name w:val="Lista punktowana 31"/>
    <w:basedOn w:val="Normalny"/>
    <w:rsid w:val="00E0011C"/>
    <w:pPr>
      <w:numPr>
        <w:numId w:val="12"/>
      </w:numPr>
      <w:jc w:val="left"/>
    </w:pPr>
    <w:rPr>
      <w:rFonts w:ascii="Times New Roman" w:eastAsia="Times New Roman" w:hAnsi="Times New Roman"/>
      <w:sz w:val="20"/>
      <w:szCs w:val="20"/>
    </w:rPr>
  </w:style>
  <w:style w:type="paragraph" w:customStyle="1" w:styleId="PlainText1">
    <w:name w:val="Plain Text1"/>
    <w:basedOn w:val="Normalny"/>
    <w:rsid w:val="00E0011C"/>
    <w:pPr>
      <w:numPr>
        <w:numId w:val="1"/>
      </w:numPr>
      <w:ind w:left="0" w:firstLine="0"/>
      <w:jc w:val="left"/>
    </w:pPr>
    <w:rPr>
      <w:rFonts w:ascii="Courier New" w:eastAsia="Times New Roman" w:hAnsi="Courier New" w:cs="Courier New"/>
      <w:sz w:val="20"/>
      <w:szCs w:val="20"/>
    </w:rPr>
  </w:style>
  <w:style w:type="paragraph" w:customStyle="1" w:styleId="ust">
    <w:name w:val="ust"/>
    <w:rsid w:val="00E0011C"/>
    <w:pPr>
      <w:suppressAutoHyphens/>
      <w:spacing w:before="60" w:after="60" w:line="240" w:lineRule="auto"/>
      <w:ind w:left="426" w:hanging="284"/>
      <w:jc w:val="both"/>
    </w:pPr>
    <w:rPr>
      <w:rFonts w:ascii="Times New Roman" w:eastAsia="Times New Roman" w:hAnsi="Times New Roman" w:cs="Times New Roman"/>
      <w:kern w:val="0"/>
      <w:sz w:val="24"/>
      <w:szCs w:val="24"/>
      <w:lang w:eastAsia="zh-CN"/>
      <w14:ligatures w14:val="none"/>
    </w:rPr>
  </w:style>
  <w:style w:type="paragraph" w:customStyle="1" w:styleId="Styl">
    <w:name w:val="Styl"/>
    <w:rsid w:val="00E0011C"/>
    <w:pPr>
      <w:widowControl w:val="0"/>
      <w:suppressAutoHyphens/>
      <w:autoSpaceDE w:val="0"/>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ZnakZnak7ZnakZnak">
    <w:name w:val="Znak Znak7 Znak Znak"/>
    <w:basedOn w:val="Normalny"/>
    <w:rsid w:val="00E0011C"/>
    <w:pPr>
      <w:ind w:left="0" w:firstLine="0"/>
      <w:jc w:val="left"/>
    </w:pPr>
    <w:rPr>
      <w:rFonts w:ascii="Times New Roman" w:eastAsia="Times New Roman" w:hAnsi="Times New Roman"/>
      <w:sz w:val="24"/>
      <w:szCs w:val="24"/>
    </w:rPr>
  </w:style>
  <w:style w:type="paragraph" w:customStyle="1" w:styleId="xl42">
    <w:name w:val="xl42"/>
    <w:basedOn w:val="Normalny"/>
    <w:rsid w:val="00E0011C"/>
    <w:pPr>
      <w:spacing w:before="280" w:after="280"/>
      <w:ind w:left="0" w:firstLine="0"/>
      <w:jc w:val="left"/>
    </w:pPr>
    <w:rPr>
      <w:rFonts w:ascii="Arial" w:eastAsia="Arial Unicode MS" w:hAnsi="Arial" w:cs="Arial"/>
      <w:sz w:val="16"/>
      <w:szCs w:val="16"/>
    </w:rPr>
  </w:style>
  <w:style w:type="paragraph" w:customStyle="1" w:styleId="Zawartoramki">
    <w:name w:val="Zawartość ramki"/>
    <w:basedOn w:val="Tekstpodstawowy"/>
    <w:rsid w:val="00E0011C"/>
    <w:pPr>
      <w:spacing w:after="0"/>
      <w:jc w:val="center"/>
    </w:pPr>
    <w:rPr>
      <w:rFonts w:ascii="Arial" w:hAnsi="Arial" w:cs="Arial"/>
      <w:b/>
      <w:sz w:val="20"/>
      <w:szCs w:val="20"/>
      <w:lang w:val="pl-PL"/>
    </w:rPr>
  </w:style>
  <w:style w:type="paragraph" w:customStyle="1" w:styleId="Tekstpodstawowy210">
    <w:name w:val="Tekst podstawowy 21"/>
    <w:basedOn w:val="Normalny"/>
    <w:rsid w:val="00E0011C"/>
    <w:pPr>
      <w:widowControl w:val="0"/>
      <w:overflowPunct w:val="0"/>
      <w:autoSpaceDE w:val="0"/>
      <w:ind w:left="284" w:firstLine="0"/>
      <w:jc w:val="left"/>
      <w:textAlignment w:val="baseline"/>
    </w:pPr>
    <w:rPr>
      <w:rFonts w:ascii="Arial Narrow" w:hAnsi="Arial Narrow" w:cs="Arial Narrow"/>
      <w:sz w:val="24"/>
      <w:szCs w:val="20"/>
    </w:rPr>
  </w:style>
  <w:style w:type="paragraph" w:customStyle="1" w:styleId="ZnakZnakZnakZnak0">
    <w:name w:val="Znak Znak Znak Znak"/>
    <w:basedOn w:val="Normalny"/>
    <w:rsid w:val="00E0011C"/>
    <w:pPr>
      <w:ind w:left="0" w:firstLine="0"/>
      <w:jc w:val="left"/>
    </w:pPr>
    <w:rPr>
      <w:rFonts w:ascii="Times New Roman" w:eastAsia="Times New Roman" w:hAnsi="Times New Roman"/>
      <w:sz w:val="24"/>
      <w:szCs w:val="24"/>
    </w:rPr>
  </w:style>
  <w:style w:type="paragraph" w:customStyle="1" w:styleId="styl0">
    <w:name w:val="styl"/>
    <w:basedOn w:val="Normalny"/>
    <w:rsid w:val="00E0011C"/>
    <w:pPr>
      <w:spacing w:before="280" w:after="280"/>
      <w:ind w:left="0" w:firstLine="0"/>
      <w:jc w:val="left"/>
    </w:pPr>
    <w:rPr>
      <w:rFonts w:ascii="inherit" w:eastAsia="Times New Roman" w:hAnsi="inherit" w:cs="inherit"/>
      <w:sz w:val="16"/>
      <w:szCs w:val="16"/>
    </w:rPr>
  </w:style>
  <w:style w:type="paragraph" w:customStyle="1" w:styleId="ZnakZnakCharCharZnakZnakCharCharZnakZnakZnakZnakZnakZnakZnak">
    <w:name w:val="Znak Znak Char Char Znak Znak Char Char Znak Znak Znak Znak Znak Znak Znak"/>
    <w:basedOn w:val="Normalny"/>
    <w:rsid w:val="00E0011C"/>
    <w:pPr>
      <w:ind w:left="0" w:firstLine="0"/>
      <w:jc w:val="left"/>
    </w:pPr>
    <w:rPr>
      <w:rFonts w:ascii="Times New Roman" w:eastAsia="Times New Roman" w:hAnsi="Times New Roman"/>
      <w:sz w:val="24"/>
      <w:szCs w:val="24"/>
    </w:rPr>
  </w:style>
  <w:style w:type="paragraph" w:customStyle="1" w:styleId="Akapitzlist10">
    <w:name w:val="Akapit z listą1"/>
    <w:basedOn w:val="Normalny"/>
    <w:rsid w:val="00E0011C"/>
    <w:pPr>
      <w:spacing w:after="200" w:line="276" w:lineRule="auto"/>
      <w:ind w:left="720" w:firstLine="0"/>
      <w:jc w:val="left"/>
    </w:pPr>
    <w:rPr>
      <w:rFonts w:eastAsia="Times New Roman" w:cs="Calibri"/>
    </w:rPr>
  </w:style>
  <w:style w:type="paragraph" w:customStyle="1" w:styleId="Zwykytekst12">
    <w:name w:val="Zwykły tekst12"/>
    <w:basedOn w:val="Normalny"/>
    <w:rsid w:val="00E0011C"/>
    <w:pPr>
      <w:ind w:left="0" w:firstLine="0"/>
      <w:jc w:val="left"/>
    </w:pPr>
    <w:rPr>
      <w:rFonts w:ascii="Courier New" w:hAnsi="Courier New" w:cs="Courier New"/>
      <w:sz w:val="20"/>
      <w:szCs w:val="20"/>
    </w:rPr>
  </w:style>
  <w:style w:type="paragraph" w:customStyle="1" w:styleId="Zwykytekst1">
    <w:name w:val="Zwykły tekst1"/>
    <w:basedOn w:val="Normalny"/>
    <w:rsid w:val="00E0011C"/>
    <w:pPr>
      <w:ind w:left="0" w:firstLine="0"/>
      <w:jc w:val="left"/>
    </w:pPr>
    <w:rPr>
      <w:rFonts w:ascii="Courier New" w:hAnsi="Courier New" w:cs="Courier New"/>
      <w:sz w:val="20"/>
      <w:szCs w:val="20"/>
    </w:rPr>
  </w:style>
  <w:style w:type="paragraph" w:customStyle="1" w:styleId="Style21">
    <w:name w:val="Style21"/>
    <w:basedOn w:val="Normalny"/>
    <w:rsid w:val="00E0011C"/>
    <w:pPr>
      <w:widowControl w:val="0"/>
      <w:autoSpaceDE w:val="0"/>
      <w:spacing w:line="183" w:lineRule="exact"/>
      <w:ind w:left="0" w:firstLine="0"/>
      <w:jc w:val="left"/>
    </w:pPr>
    <w:rPr>
      <w:rFonts w:ascii="Times New Roman" w:hAnsi="Times New Roman"/>
      <w:sz w:val="24"/>
      <w:szCs w:val="24"/>
    </w:rPr>
  </w:style>
  <w:style w:type="paragraph" w:customStyle="1" w:styleId="ZnakZnakCharCharZnakZnakCharCharZnakZnakZnakZnakZnakZnakZnak0">
    <w:name w:val="Znak Znak Char Char Znak Znak Char Char Znak Znak Znak Znak Znak Znak Znak"/>
    <w:basedOn w:val="Normalny"/>
    <w:rsid w:val="00E0011C"/>
    <w:pPr>
      <w:ind w:left="0" w:firstLine="0"/>
      <w:jc w:val="left"/>
    </w:pPr>
    <w:rPr>
      <w:rFonts w:ascii="Times New Roman" w:eastAsia="Times New Roman" w:hAnsi="Times New Roman"/>
      <w:sz w:val="24"/>
      <w:szCs w:val="24"/>
    </w:rPr>
  </w:style>
  <w:style w:type="paragraph" w:customStyle="1" w:styleId="ZnakZnakCharCharZnakZnakCharCharZnakZnakZnakZnak">
    <w:name w:val="Znak Znak Char Char Znak Znak Char Char Znak Znak Znak Znak"/>
    <w:basedOn w:val="Normalny"/>
    <w:rsid w:val="00E0011C"/>
    <w:pPr>
      <w:ind w:left="0" w:firstLine="0"/>
      <w:jc w:val="left"/>
    </w:pPr>
    <w:rPr>
      <w:rFonts w:ascii="Times New Roman" w:eastAsia="Times New Roman" w:hAnsi="Times New Roman"/>
      <w:sz w:val="24"/>
      <w:szCs w:val="24"/>
    </w:rPr>
  </w:style>
  <w:style w:type="paragraph" w:customStyle="1" w:styleId="Tekstpodstawowy22">
    <w:name w:val="Tekst podstawowy 22"/>
    <w:basedOn w:val="Normalny"/>
    <w:rsid w:val="00E0011C"/>
    <w:pPr>
      <w:ind w:left="0" w:firstLine="0"/>
      <w:jc w:val="left"/>
    </w:pPr>
    <w:rPr>
      <w:rFonts w:ascii="Times New Roman" w:eastAsia="Times New Roman" w:hAnsi="Times New Roman"/>
      <w:b/>
      <w:sz w:val="24"/>
      <w:szCs w:val="20"/>
    </w:rPr>
  </w:style>
  <w:style w:type="paragraph" w:customStyle="1" w:styleId="ZnakZnakZnakZnakZnakZnakZnak">
    <w:name w:val="Znak Znak Znak Znak Znak Znak Znak"/>
    <w:basedOn w:val="Normalny"/>
    <w:rsid w:val="00E0011C"/>
    <w:pPr>
      <w:ind w:left="0" w:firstLine="0"/>
      <w:jc w:val="left"/>
    </w:pPr>
    <w:rPr>
      <w:rFonts w:ascii="Times New Roman" w:eastAsia="Times New Roman" w:hAnsi="Times New Roman"/>
      <w:sz w:val="24"/>
      <w:szCs w:val="24"/>
    </w:rPr>
  </w:style>
  <w:style w:type="paragraph" w:customStyle="1" w:styleId="pkt1">
    <w:name w:val="pkt1"/>
    <w:basedOn w:val="pkt"/>
    <w:rsid w:val="00E0011C"/>
    <w:pPr>
      <w:suppressAutoHyphens w:val="0"/>
      <w:ind w:left="850" w:hanging="425"/>
    </w:pPr>
    <w:rPr>
      <w:rFonts w:eastAsia="Times New Roman"/>
      <w:kern w:val="0"/>
      <w:szCs w:val="24"/>
    </w:rPr>
  </w:style>
  <w:style w:type="paragraph" w:customStyle="1" w:styleId="FR3">
    <w:name w:val="FR3"/>
    <w:rsid w:val="00E0011C"/>
    <w:pPr>
      <w:widowControl w:val="0"/>
      <w:suppressAutoHyphens/>
      <w:spacing w:after="0" w:line="240" w:lineRule="auto"/>
      <w:jc w:val="both"/>
    </w:pPr>
    <w:rPr>
      <w:rFonts w:ascii="Arial" w:eastAsia="Times New Roman" w:hAnsi="Arial" w:cs="Arial"/>
      <w:kern w:val="0"/>
      <w:sz w:val="16"/>
      <w:szCs w:val="20"/>
      <w:lang w:eastAsia="zh-CN"/>
      <w14:ligatures w14:val="none"/>
    </w:rPr>
  </w:style>
  <w:style w:type="paragraph" w:customStyle="1" w:styleId="FR2">
    <w:name w:val="FR2"/>
    <w:rsid w:val="00E0011C"/>
    <w:pPr>
      <w:widowControl w:val="0"/>
      <w:suppressAutoHyphens/>
      <w:spacing w:before="60" w:after="0" w:line="240" w:lineRule="auto"/>
      <w:ind w:right="4000"/>
    </w:pPr>
    <w:rPr>
      <w:rFonts w:ascii="Arial" w:eastAsia="Times New Roman" w:hAnsi="Arial" w:cs="Arial"/>
      <w:kern w:val="0"/>
      <w:sz w:val="16"/>
      <w:szCs w:val="20"/>
      <w:lang w:eastAsia="zh-CN"/>
      <w14:ligatures w14:val="none"/>
    </w:rPr>
  </w:style>
  <w:style w:type="paragraph" w:styleId="Spistreci2">
    <w:name w:val="toc 2"/>
    <w:basedOn w:val="Normalny"/>
    <w:next w:val="Normalny"/>
    <w:rsid w:val="00E0011C"/>
    <w:pPr>
      <w:ind w:left="200" w:firstLine="0"/>
      <w:jc w:val="left"/>
    </w:pPr>
    <w:rPr>
      <w:rFonts w:ascii="Times New Roman" w:eastAsia="Times New Roman" w:hAnsi="Times New Roman"/>
      <w:smallCaps/>
      <w:sz w:val="20"/>
      <w:szCs w:val="20"/>
    </w:rPr>
  </w:style>
  <w:style w:type="paragraph" w:styleId="Spistreci3">
    <w:name w:val="toc 3"/>
    <w:basedOn w:val="Normalny"/>
    <w:next w:val="Normalny"/>
    <w:rsid w:val="00E0011C"/>
    <w:pPr>
      <w:ind w:left="400" w:firstLine="0"/>
      <w:jc w:val="left"/>
    </w:pPr>
    <w:rPr>
      <w:rFonts w:ascii="Times New Roman" w:eastAsia="Times New Roman" w:hAnsi="Times New Roman"/>
      <w:i/>
      <w:iCs/>
      <w:sz w:val="20"/>
      <w:szCs w:val="20"/>
    </w:rPr>
  </w:style>
  <w:style w:type="paragraph" w:styleId="Spistreci4">
    <w:name w:val="toc 4"/>
    <w:basedOn w:val="Normalny"/>
    <w:next w:val="Normalny"/>
    <w:rsid w:val="00E0011C"/>
    <w:pPr>
      <w:ind w:left="600" w:firstLine="0"/>
      <w:jc w:val="left"/>
    </w:pPr>
    <w:rPr>
      <w:rFonts w:ascii="Times New Roman" w:eastAsia="Times New Roman" w:hAnsi="Times New Roman"/>
      <w:sz w:val="18"/>
      <w:szCs w:val="18"/>
    </w:rPr>
  </w:style>
  <w:style w:type="paragraph" w:styleId="Spistreci5">
    <w:name w:val="toc 5"/>
    <w:basedOn w:val="Normalny"/>
    <w:next w:val="Normalny"/>
    <w:rsid w:val="00E0011C"/>
    <w:pPr>
      <w:ind w:left="800" w:firstLine="0"/>
      <w:jc w:val="left"/>
    </w:pPr>
    <w:rPr>
      <w:rFonts w:ascii="Times New Roman" w:eastAsia="Times New Roman" w:hAnsi="Times New Roman"/>
      <w:sz w:val="18"/>
      <w:szCs w:val="18"/>
    </w:rPr>
  </w:style>
  <w:style w:type="paragraph" w:styleId="Spistreci6">
    <w:name w:val="toc 6"/>
    <w:basedOn w:val="Normalny"/>
    <w:next w:val="Normalny"/>
    <w:rsid w:val="00E0011C"/>
    <w:pPr>
      <w:ind w:left="1000" w:firstLine="0"/>
      <w:jc w:val="left"/>
    </w:pPr>
    <w:rPr>
      <w:rFonts w:ascii="Times New Roman" w:eastAsia="Times New Roman" w:hAnsi="Times New Roman"/>
      <w:sz w:val="18"/>
      <w:szCs w:val="18"/>
    </w:rPr>
  </w:style>
  <w:style w:type="paragraph" w:styleId="Spistreci7">
    <w:name w:val="toc 7"/>
    <w:basedOn w:val="Normalny"/>
    <w:next w:val="Normalny"/>
    <w:rsid w:val="00E0011C"/>
    <w:pPr>
      <w:ind w:left="1200" w:firstLine="0"/>
      <w:jc w:val="left"/>
    </w:pPr>
    <w:rPr>
      <w:rFonts w:ascii="Times New Roman" w:eastAsia="Times New Roman" w:hAnsi="Times New Roman"/>
      <w:sz w:val="18"/>
      <w:szCs w:val="18"/>
    </w:rPr>
  </w:style>
  <w:style w:type="paragraph" w:styleId="Spistreci8">
    <w:name w:val="toc 8"/>
    <w:basedOn w:val="Normalny"/>
    <w:next w:val="Normalny"/>
    <w:rsid w:val="00E0011C"/>
    <w:pPr>
      <w:ind w:left="1400" w:firstLine="0"/>
      <w:jc w:val="left"/>
    </w:pPr>
    <w:rPr>
      <w:rFonts w:ascii="Times New Roman" w:eastAsia="Times New Roman" w:hAnsi="Times New Roman"/>
      <w:sz w:val="18"/>
      <w:szCs w:val="18"/>
    </w:rPr>
  </w:style>
  <w:style w:type="paragraph" w:styleId="Spistreci9">
    <w:name w:val="toc 9"/>
    <w:basedOn w:val="Normalny"/>
    <w:next w:val="Normalny"/>
    <w:rsid w:val="00E0011C"/>
    <w:pPr>
      <w:ind w:left="1600" w:firstLine="0"/>
      <w:jc w:val="left"/>
    </w:pPr>
    <w:rPr>
      <w:rFonts w:ascii="Times New Roman" w:eastAsia="Times New Roman" w:hAnsi="Times New Roman"/>
      <w:sz w:val="18"/>
      <w:szCs w:val="18"/>
    </w:rPr>
  </w:style>
  <w:style w:type="paragraph" w:customStyle="1" w:styleId="Tekstpodstawowy23">
    <w:name w:val="Tekst podstawowy 23"/>
    <w:basedOn w:val="Normalny"/>
    <w:rsid w:val="00E0011C"/>
    <w:pPr>
      <w:spacing w:after="120" w:line="480" w:lineRule="auto"/>
      <w:ind w:left="0" w:firstLine="0"/>
      <w:jc w:val="left"/>
    </w:pPr>
    <w:rPr>
      <w:rFonts w:ascii="Times New Roman" w:eastAsia="Times New Roman" w:hAnsi="Times New Roman" w:cs="Calibri"/>
      <w:sz w:val="20"/>
      <w:szCs w:val="20"/>
    </w:rPr>
  </w:style>
  <w:style w:type="paragraph" w:customStyle="1" w:styleId="Znak0">
    <w:name w:val="Znak"/>
    <w:basedOn w:val="Normalny"/>
    <w:rsid w:val="00E0011C"/>
    <w:pPr>
      <w:ind w:left="0" w:firstLine="0"/>
      <w:jc w:val="left"/>
    </w:pPr>
    <w:rPr>
      <w:rFonts w:ascii="Arial" w:eastAsia="Times New Roman" w:hAnsi="Arial" w:cs="Arial"/>
      <w:sz w:val="24"/>
      <w:szCs w:val="24"/>
    </w:rPr>
  </w:style>
  <w:style w:type="table" w:styleId="Tabela-Siatka">
    <w:name w:val="Table Grid"/>
    <w:basedOn w:val="Standardowy"/>
    <w:uiPriority w:val="59"/>
    <w:rsid w:val="00E0011C"/>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rsid w:val="00E0011C"/>
    <w:pPr>
      <w:suppressAutoHyphens w:val="0"/>
      <w:spacing w:after="120" w:line="480" w:lineRule="auto"/>
      <w:ind w:left="283" w:firstLine="0"/>
      <w:jc w:val="left"/>
    </w:pPr>
    <w:rPr>
      <w:rFonts w:ascii="Times New Roman" w:eastAsia="Times New Roman" w:hAnsi="Times New Roman"/>
      <w:kern w:val="2"/>
      <w:sz w:val="24"/>
      <w:szCs w:val="24"/>
      <w:lang w:val="x-none" w:eastAsia="en-US"/>
      <w14:ligatures w14:val="standardContextual"/>
    </w:rPr>
  </w:style>
  <w:style w:type="character" w:customStyle="1" w:styleId="Tekstpodstawowywcity2Znak1">
    <w:name w:val="Tekst podstawowy wcięty 2 Znak1"/>
    <w:basedOn w:val="Domylnaczcionkaakapitu"/>
    <w:uiPriority w:val="99"/>
    <w:semiHidden/>
    <w:rsid w:val="00E0011C"/>
    <w:rPr>
      <w:rFonts w:ascii="Calibri" w:eastAsia="Calibri" w:hAnsi="Calibri" w:cs="Times New Roman"/>
      <w:kern w:val="0"/>
      <w:lang w:eastAsia="zh-CN"/>
      <w14:ligatures w14:val="none"/>
    </w:rPr>
  </w:style>
  <w:style w:type="paragraph" w:styleId="Tekstpodstawowywcity3">
    <w:name w:val="Body Text Indent 3"/>
    <w:basedOn w:val="Normalny"/>
    <w:link w:val="Tekstpodstawowywcity3Znak"/>
    <w:uiPriority w:val="99"/>
    <w:rsid w:val="00E0011C"/>
    <w:pPr>
      <w:suppressAutoHyphens w:val="0"/>
      <w:spacing w:after="120" w:line="276" w:lineRule="auto"/>
      <w:ind w:left="283" w:firstLine="0"/>
      <w:jc w:val="left"/>
    </w:pPr>
    <w:rPr>
      <w:rFonts w:ascii="Times New Roman" w:eastAsia="Times New Roman" w:hAnsi="Times New Roman"/>
      <w:kern w:val="2"/>
      <w:sz w:val="16"/>
      <w:szCs w:val="16"/>
      <w:lang w:val="x-none" w:eastAsia="en-US"/>
      <w14:ligatures w14:val="standardContextual"/>
    </w:rPr>
  </w:style>
  <w:style w:type="character" w:customStyle="1" w:styleId="Tekstpodstawowywcity3Znak1">
    <w:name w:val="Tekst podstawowy wcięty 3 Znak1"/>
    <w:basedOn w:val="Domylnaczcionkaakapitu"/>
    <w:uiPriority w:val="99"/>
    <w:semiHidden/>
    <w:rsid w:val="00E0011C"/>
    <w:rPr>
      <w:rFonts w:ascii="Calibri" w:eastAsia="Calibri" w:hAnsi="Calibri" w:cs="Times New Roman"/>
      <w:kern w:val="0"/>
      <w:sz w:val="16"/>
      <w:szCs w:val="16"/>
      <w:lang w:eastAsia="zh-CN"/>
      <w14:ligatures w14:val="none"/>
    </w:rPr>
  </w:style>
  <w:style w:type="paragraph" w:customStyle="1" w:styleId="ListParagraph1">
    <w:name w:val="List Paragraph1"/>
    <w:basedOn w:val="Normalny"/>
    <w:rsid w:val="00E0011C"/>
    <w:pPr>
      <w:suppressAutoHyphens w:val="0"/>
      <w:ind w:left="708" w:firstLine="0"/>
      <w:jc w:val="left"/>
    </w:pPr>
    <w:rPr>
      <w:rFonts w:ascii="Times New Roman" w:eastAsia="Times New Roman" w:hAnsi="Times New Roman"/>
      <w:sz w:val="20"/>
      <w:szCs w:val="20"/>
      <w:lang w:eastAsia="pl-PL"/>
    </w:rPr>
  </w:style>
  <w:style w:type="paragraph" w:customStyle="1" w:styleId="Akapitzlist4">
    <w:name w:val="Akapit z listą4"/>
    <w:basedOn w:val="Normalny"/>
    <w:rsid w:val="00E0011C"/>
    <w:pPr>
      <w:suppressAutoHyphens w:val="0"/>
      <w:spacing w:after="200" w:line="276" w:lineRule="auto"/>
      <w:ind w:left="720" w:firstLine="0"/>
      <w:jc w:val="left"/>
    </w:pPr>
    <w:rPr>
      <w:rFonts w:ascii="Times New Roman" w:hAnsi="Times New Roman"/>
      <w:sz w:val="24"/>
      <w:szCs w:val="24"/>
      <w:lang w:eastAsia="pl-PL"/>
    </w:rPr>
  </w:style>
  <w:style w:type="paragraph" w:styleId="Tekstpodstawowy2">
    <w:name w:val="Body Text 2"/>
    <w:basedOn w:val="Normalny"/>
    <w:link w:val="Tekstpodstawowy2Znak1"/>
    <w:uiPriority w:val="99"/>
    <w:semiHidden/>
    <w:unhideWhenUsed/>
    <w:rsid w:val="00E0011C"/>
    <w:pPr>
      <w:spacing w:after="120" w:line="480" w:lineRule="auto"/>
    </w:pPr>
  </w:style>
  <w:style w:type="character" w:customStyle="1" w:styleId="Tekstpodstawowy2Znak1">
    <w:name w:val="Tekst podstawowy 2 Znak1"/>
    <w:basedOn w:val="Domylnaczcionkaakapitu"/>
    <w:link w:val="Tekstpodstawowy2"/>
    <w:uiPriority w:val="99"/>
    <w:semiHidden/>
    <w:rsid w:val="00E0011C"/>
    <w:rPr>
      <w:rFonts w:ascii="Calibri" w:eastAsia="Calibri" w:hAnsi="Calibri" w:cs="Times New Roman"/>
      <w:kern w:val="0"/>
      <w:lang w:eastAsia="zh-CN"/>
      <w14:ligatures w14:val="none"/>
    </w:rPr>
  </w:style>
  <w:style w:type="character" w:customStyle="1" w:styleId="TytuZnak1">
    <w:name w:val="Tytuł Znak1"/>
    <w:uiPriority w:val="10"/>
    <w:rsid w:val="00E0011C"/>
    <w:rPr>
      <w:rFonts w:ascii="Calibri Light" w:eastAsia="Times New Roman" w:hAnsi="Calibri Light" w:cs="Times New Roman"/>
      <w:b/>
      <w:bCs/>
      <w:kern w:val="28"/>
      <w:sz w:val="32"/>
      <w:szCs w:val="32"/>
      <w:lang w:eastAsia="zh-CN"/>
    </w:rPr>
  </w:style>
  <w:style w:type="paragraph" w:customStyle="1" w:styleId="Tekstwstpniesformatowany">
    <w:name w:val="Tekst wstępnie sformatowany"/>
    <w:basedOn w:val="Normalny"/>
    <w:rsid w:val="00E0011C"/>
    <w:pPr>
      <w:widowControl w:val="0"/>
      <w:spacing w:line="100" w:lineRule="atLeast"/>
      <w:ind w:left="0" w:firstLine="0"/>
      <w:jc w:val="left"/>
    </w:pPr>
    <w:rPr>
      <w:rFonts w:ascii="Courier New" w:eastAsia="Courier New" w:hAnsi="Courier New" w:cs="Courier New"/>
      <w:color w:val="00000A"/>
      <w:sz w:val="20"/>
      <w:szCs w:val="20"/>
      <w:lang w:eastAsia="ar-SA"/>
    </w:rPr>
  </w:style>
  <w:style w:type="character" w:customStyle="1" w:styleId="czeinternetowe">
    <w:name w:val="Łącze internetowe"/>
    <w:basedOn w:val="Domylnaczcionkaakapitu"/>
    <w:uiPriority w:val="99"/>
    <w:unhideWhenUsed/>
    <w:rsid w:val="006633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2370410">
      <w:bodyDiv w:val="1"/>
      <w:marLeft w:val="0"/>
      <w:marRight w:val="0"/>
      <w:marTop w:val="0"/>
      <w:marBottom w:val="0"/>
      <w:divBdr>
        <w:top w:val="none" w:sz="0" w:space="0" w:color="auto"/>
        <w:left w:val="none" w:sz="0" w:space="0" w:color="auto"/>
        <w:bottom w:val="none" w:sz="0" w:space="0" w:color="auto"/>
        <w:right w:val="none" w:sz="0" w:space="0" w:color="auto"/>
      </w:divBdr>
    </w:div>
    <w:div w:id="106976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earesult.com/80pl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cocertified.com/product-finde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AD8C7-2B75-422F-8D33-18F93EB1F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5744</Words>
  <Characters>34469</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Tymoszuk</dc:creator>
  <cp:keywords/>
  <dc:description/>
  <cp:lastModifiedBy>Andrzej Tymoszuk</cp:lastModifiedBy>
  <cp:revision>4</cp:revision>
  <cp:lastPrinted>2025-12-18T10:07:00Z</cp:lastPrinted>
  <dcterms:created xsi:type="dcterms:W3CDTF">2025-12-18T10:07:00Z</dcterms:created>
  <dcterms:modified xsi:type="dcterms:W3CDTF">2025-12-18T10:13:00Z</dcterms:modified>
</cp:coreProperties>
</file>